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152F852" w14:textId="58F92BD8" w:rsidR="000D42A5" w:rsidRPr="000D42A5" w:rsidRDefault="000D42A5" w:rsidP="000D42A5">
      <w:pPr>
        <w:tabs>
          <w:tab w:val="left" w:pos="-180"/>
          <w:tab w:val="left" w:pos="7070"/>
        </w:tabs>
        <w:suppressAutoHyphens w:val="0"/>
        <w:jc w:val="both"/>
        <w:rPr>
          <w:rFonts w:eastAsia="Calibri" w:cs="Times New Roman"/>
          <w:b/>
          <w:bCs/>
          <w:kern w:val="0"/>
          <w:lang w:val="bg-BG" w:eastAsia="en-US" w:bidi="ar-SA"/>
        </w:rPr>
      </w:pPr>
      <w:r w:rsidRPr="000D42A5">
        <w:rPr>
          <w:rFonts w:eastAsia="Calibri" w:cs="Times New Roman"/>
          <w:b/>
          <w:bCs/>
          <w:kern w:val="0"/>
          <w:sz w:val="28"/>
          <w:szCs w:val="28"/>
          <w:lang w:val="bg-BG" w:eastAsia="en-US" w:bidi="ar-SA"/>
        </w:rPr>
        <w:t xml:space="preserve">                                                           </w:t>
      </w:r>
      <w:r>
        <w:rPr>
          <w:rFonts w:eastAsia="Calibri" w:cs="Times New Roman"/>
          <w:b/>
          <w:bCs/>
          <w:kern w:val="0"/>
          <w:sz w:val="28"/>
          <w:szCs w:val="28"/>
          <w:lang w:val="bg-BG" w:eastAsia="en-US" w:bidi="ar-SA"/>
        </w:rPr>
        <w:t xml:space="preserve">         </w:t>
      </w:r>
      <w:r w:rsidRPr="000D42A5">
        <w:rPr>
          <w:rFonts w:eastAsia="Calibri" w:cs="Times New Roman"/>
          <w:b/>
          <w:bCs/>
          <w:kern w:val="0"/>
          <w:sz w:val="28"/>
          <w:szCs w:val="28"/>
          <w:lang w:val="bg-BG" w:eastAsia="en-US" w:bidi="ar-SA"/>
        </w:rPr>
        <w:t xml:space="preserve"> </w:t>
      </w:r>
      <w:r w:rsidRPr="000D42A5">
        <w:rPr>
          <w:rFonts w:eastAsia="Calibri" w:cs="Times New Roman"/>
          <w:b/>
          <w:bCs/>
          <w:kern w:val="0"/>
          <w:lang w:val="bg-BG" w:eastAsia="en-US" w:bidi="ar-SA"/>
        </w:rPr>
        <w:t>Приложение № 1</w:t>
      </w:r>
    </w:p>
    <w:p w14:paraId="29C2DAC9" w14:textId="42A19270" w:rsidR="000D42A5" w:rsidRPr="000D42A5" w:rsidRDefault="000D42A5" w:rsidP="000D42A5">
      <w:pPr>
        <w:tabs>
          <w:tab w:val="left" w:pos="-180"/>
          <w:tab w:val="left" w:pos="4220"/>
        </w:tabs>
        <w:suppressAutoHyphens w:val="0"/>
        <w:jc w:val="both"/>
        <w:rPr>
          <w:rFonts w:eastAsia="Calibri" w:cs="Times New Roman"/>
          <w:b/>
          <w:bCs/>
          <w:kern w:val="0"/>
          <w:lang w:val="bg-BG" w:eastAsia="en-US" w:bidi="ar-SA"/>
        </w:rPr>
      </w:pPr>
      <w:r w:rsidRPr="000D42A5">
        <w:rPr>
          <w:rFonts w:eastAsia="Calibri" w:cs="Times New Roman"/>
          <w:b/>
          <w:bCs/>
          <w:kern w:val="0"/>
          <w:lang w:val="bg-BG" w:eastAsia="en-US" w:bidi="ar-SA"/>
        </w:rPr>
        <w:tab/>
      </w:r>
      <w:r>
        <w:rPr>
          <w:rFonts w:eastAsia="Calibri" w:cs="Times New Roman"/>
          <w:b/>
          <w:bCs/>
          <w:kern w:val="0"/>
          <w:lang w:val="bg-BG" w:eastAsia="en-US" w:bidi="ar-SA"/>
        </w:rPr>
        <w:t xml:space="preserve">          </w:t>
      </w:r>
      <w:r w:rsidRPr="000D42A5">
        <w:rPr>
          <w:rFonts w:eastAsia="Calibri" w:cs="Times New Roman"/>
          <w:b/>
          <w:bCs/>
          <w:kern w:val="0"/>
          <w:lang w:val="bg-BG" w:eastAsia="en-US" w:bidi="ar-SA"/>
        </w:rPr>
        <w:t>към Заповед № ……………………</w:t>
      </w:r>
      <w:r>
        <w:rPr>
          <w:rFonts w:eastAsia="Calibri" w:cs="Times New Roman"/>
          <w:b/>
          <w:bCs/>
          <w:kern w:val="0"/>
          <w:lang w:val="bg-BG" w:eastAsia="en-US" w:bidi="ar-SA"/>
        </w:rPr>
        <w:t>……..</w:t>
      </w:r>
    </w:p>
    <w:p w14:paraId="72378924" w14:textId="6E01E980" w:rsidR="000D42A5" w:rsidRPr="000D42A5" w:rsidRDefault="000D42A5" w:rsidP="000D42A5">
      <w:pPr>
        <w:tabs>
          <w:tab w:val="left" w:pos="-180"/>
          <w:tab w:val="left" w:pos="7070"/>
        </w:tabs>
        <w:suppressAutoHyphens w:val="0"/>
        <w:rPr>
          <w:rFonts w:eastAsia="Calibri" w:cs="Times New Roman"/>
          <w:b/>
          <w:bCs/>
          <w:kern w:val="0"/>
          <w:sz w:val="32"/>
          <w:szCs w:val="32"/>
          <w:lang w:val="bg-BG" w:eastAsia="en-US" w:bidi="ar-SA"/>
        </w:rPr>
      </w:pPr>
      <w:r>
        <w:rPr>
          <w:rFonts w:eastAsia="Calibri" w:cs="Times New Roman"/>
          <w:b/>
          <w:bCs/>
          <w:kern w:val="0"/>
          <w:sz w:val="32"/>
          <w:szCs w:val="32"/>
          <w:lang w:val="bg-BG" w:eastAsia="en-US" w:bidi="ar-SA"/>
        </w:rPr>
        <w:t xml:space="preserve">                                                                                        </w:t>
      </w:r>
    </w:p>
    <w:p w14:paraId="1A6B32E4" w14:textId="77777777" w:rsidR="000D42A5" w:rsidRPr="000D42A5" w:rsidRDefault="000D42A5" w:rsidP="000D42A5">
      <w:pPr>
        <w:tabs>
          <w:tab w:val="left" w:pos="-180"/>
        </w:tabs>
        <w:suppressAutoHyphens w:val="0"/>
        <w:jc w:val="center"/>
        <w:rPr>
          <w:rFonts w:eastAsia="Calibri" w:cs="Times New Roman"/>
          <w:b/>
          <w:bCs/>
          <w:kern w:val="0"/>
          <w:sz w:val="40"/>
          <w:szCs w:val="40"/>
          <w:lang w:val="bg-BG" w:eastAsia="en-US" w:bidi="ar-SA"/>
        </w:rPr>
      </w:pPr>
    </w:p>
    <w:p w14:paraId="1D8C0828" w14:textId="77777777" w:rsidR="000D42A5" w:rsidRPr="000D42A5" w:rsidRDefault="000D42A5" w:rsidP="000D42A5">
      <w:pPr>
        <w:tabs>
          <w:tab w:val="left" w:pos="-180"/>
        </w:tabs>
        <w:suppressAutoHyphens w:val="0"/>
        <w:jc w:val="center"/>
        <w:rPr>
          <w:rFonts w:eastAsia="Calibri" w:cs="Times New Roman"/>
          <w:b/>
          <w:bCs/>
          <w:kern w:val="0"/>
          <w:sz w:val="40"/>
          <w:szCs w:val="40"/>
          <w:lang w:val="bg-BG" w:eastAsia="en-US" w:bidi="ar-SA"/>
        </w:rPr>
      </w:pPr>
      <w:r w:rsidRPr="000D42A5">
        <w:rPr>
          <w:rFonts w:eastAsia="Calibri" w:cs="Times New Roman"/>
          <w:b/>
          <w:bCs/>
          <w:kern w:val="0"/>
          <w:sz w:val="40"/>
          <w:szCs w:val="40"/>
          <w:lang w:val="bg-BG" w:eastAsia="en-US" w:bidi="ar-SA"/>
        </w:rPr>
        <w:t xml:space="preserve">Условия за кандидатстване </w:t>
      </w:r>
    </w:p>
    <w:p w14:paraId="2021AA45" w14:textId="77777777" w:rsidR="000D42A5" w:rsidRPr="000D42A5" w:rsidRDefault="000D42A5" w:rsidP="000D42A5">
      <w:pPr>
        <w:tabs>
          <w:tab w:val="left" w:pos="-180"/>
        </w:tabs>
        <w:suppressAutoHyphens w:val="0"/>
        <w:jc w:val="center"/>
        <w:rPr>
          <w:rFonts w:eastAsia="Calibri" w:cs="Times New Roman"/>
          <w:b/>
          <w:bCs/>
          <w:kern w:val="0"/>
          <w:sz w:val="28"/>
          <w:szCs w:val="28"/>
          <w:lang w:val="bg-BG" w:eastAsia="en-US" w:bidi="ar-SA"/>
        </w:rPr>
      </w:pPr>
      <w:r w:rsidRPr="000D42A5">
        <w:rPr>
          <w:rFonts w:eastAsia="Calibri" w:cs="Times New Roman"/>
          <w:b/>
          <w:bCs/>
          <w:kern w:val="0"/>
          <w:sz w:val="28"/>
          <w:szCs w:val="28"/>
          <w:lang w:val="bg-BG" w:eastAsia="en-US" w:bidi="ar-SA"/>
        </w:rPr>
        <w:t>с проектни предложения за предоставяне на безвъзмездна финансова помощ по</w:t>
      </w:r>
    </w:p>
    <w:p w14:paraId="468DD456" w14:textId="77777777" w:rsidR="000D42A5" w:rsidRPr="000D42A5" w:rsidRDefault="000D42A5" w:rsidP="000D42A5">
      <w:pPr>
        <w:tabs>
          <w:tab w:val="left" w:pos="-180"/>
        </w:tabs>
        <w:suppressAutoHyphens w:val="0"/>
        <w:jc w:val="center"/>
        <w:rPr>
          <w:rFonts w:eastAsia="Calibri" w:cs="Times New Roman"/>
          <w:b/>
          <w:bCs/>
          <w:kern w:val="0"/>
          <w:sz w:val="28"/>
          <w:szCs w:val="28"/>
          <w:lang w:val="bg-BG" w:eastAsia="en-US" w:bidi="ar-SA"/>
        </w:rPr>
      </w:pPr>
    </w:p>
    <w:p w14:paraId="4A17B4B8" w14:textId="77777777" w:rsidR="000D42A5" w:rsidRPr="000D42A5" w:rsidRDefault="000D42A5" w:rsidP="000D42A5">
      <w:pPr>
        <w:tabs>
          <w:tab w:val="left" w:pos="-180"/>
        </w:tabs>
        <w:suppressAutoHyphens w:val="0"/>
        <w:spacing w:after="100" w:afterAutospacing="1"/>
        <w:jc w:val="center"/>
        <w:rPr>
          <w:rFonts w:eastAsia="Calibri" w:cs="Times New Roman"/>
          <w:b/>
          <w:bCs/>
          <w:kern w:val="0"/>
          <w:sz w:val="28"/>
          <w:szCs w:val="28"/>
          <w:lang w:val="bg-BG" w:eastAsia="en-US" w:bidi="ar-SA"/>
        </w:rPr>
      </w:pPr>
      <w:r w:rsidRPr="000D42A5">
        <w:rPr>
          <w:rFonts w:eastAsia="Calibri" w:cs="Times New Roman"/>
          <w:b/>
          <w:bCs/>
          <w:kern w:val="0"/>
          <w:sz w:val="28"/>
          <w:szCs w:val="28"/>
          <w:lang w:val="bg-BG" w:eastAsia="en-US" w:bidi="ar-SA"/>
        </w:rPr>
        <w:t>Програма за морско дело и рибарство 2014-2020, финансирана  от Европейския фонд за морско дело и рибарство</w:t>
      </w:r>
    </w:p>
    <w:p w14:paraId="0A7CC9A5" w14:textId="77777777" w:rsidR="000D42A5" w:rsidRPr="000D42A5" w:rsidRDefault="000D42A5" w:rsidP="000D42A5">
      <w:pPr>
        <w:tabs>
          <w:tab w:val="left" w:pos="-180"/>
        </w:tabs>
        <w:suppressAutoHyphens w:val="0"/>
        <w:spacing w:after="100" w:afterAutospacing="1"/>
        <w:jc w:val="center"/>
        <w:rPr>
          <w:rFonts w:eastAsia="Calibri" w:cs="Times New Roman"/>
          <w:b/>
          <w:bCs/>
          <w:kern w:val="0"/>
          <w:sz w:val="28"/>
          <w:szCs w:val="28"/>
          <w:lang w:val="bg-BG" w:eastAsia="en-US" w:bidi="ar-SA"/>
        </w:rPr>
      </w:pPr>
    </w:p>
    <w:p w14:paraId="70506766" w14:textId="77777777" w:rsidR="000D42A5" w:rsidRPr="000D42A5" w:rsidRDefault="000D42A5" w:rsidP="000D42A5">
      <w:pPr>
        <w:tabs>
          <w:tab w:val="left" w:pos="-180"/>
        </w:tabs>
        <w:suppressAutoHyphens w:val="0"/>
        <w:spacing w:after="100" w:afterAutospacing="1"/>
        <w:jc w:val="center"/>
        <w:rPr>
          <w:rFonts w:eastAsia="Calibri" w:cs="Times New Roman"/>
          <w:b/>
          <w:bCs/>
          <w:kern w:val="0"/>
          <w:sz w:val="28"/>
          <w:szCs w:val="28"/>
          <w:lang w:val="bg-BG" w:eastAsia="en-US" w:bidi="ar-SA"/>
        </w:rPr>
      </w:pPr>
      <w:r w:rsidRPr="000D42A5">
        <w:rPr>
          <w:rFonts w:eastAsia="Calibri" w:cs="Times New Roman"/>
          <w:b/>
          <w:bCs/>
          <w:kern w:val="0"/>
          <w:sz w:val="28"/>
          <w:szCs w:val="28"/>
          <w:lang w:val="bg-BG" w:eastAsia="en-US" w:bidi="ar-SA"/>
        </w:rPr>
        <w:t xml:space="preserve">Процедура чрез подбор на проекти </w:t>
      </w:r>
    </w:p>
    <w:p w14:paraId="579BB78D" w14:textId="58C2B0FB" w:rsidR="000D42A5" w:rsidRPr="000D42A5" w:rsidRDefault="000D42A5" w:rsidP="000D42A5">
      <w:pPr>
        <w:tabs>
          <w:tab w:val="left" w:pos="-180"/>
        </w:tabs>
        <w:suppressAutoHyphens w:val="0"/>
        <w:spacing w:after="100" w:afterAutospacing="1"/>
        <w:jc w:val="center"/>
        <w:rPr>
          <w:rFonts w:eastAsia="Calibri" w:cs="Times New Roman"/>
          <w:b/>
          <w:bCs/>
          <w:kern w:val="0"/>
          <w:sz w:val="28"/>
          <w:szCs w:val="28"/>
          <w:lang w:val="en-US" w:eastAsia="en-US" w:bidi="ar-SA"/>
        </w:rPr>
      </w:pPr>
      <w:r w:rsidRPr="000D42A5">
        <w:rPr>
          <w:rFonts w:eastAsia="Calibri" w:cs="Times New Roman"/>
          <w:b/>
          <w:bCs/>
          <w:kern w:val="0"/>
          <w:sz w:val="28"/>
          <w:szCs w:val="28"/>
          <w:lang w:val="bg-BG" w:eastAsia="en-US" w:bidi="ar-SA"/>
        </w:rPr>
        <w:t xml:space="preserve"> BG14MFOP001-4.0</w:t>
      </w:r>
      <w:r>
        <w:rPr>
          <w:rFonts w:eastAsia="Calibri" w:cs="Times New Roman"/>
          <w:b/>
          <w:bCs/>
          <w:kern w:val="0"/>
          <w:sz w:val="28"/>
          <w:szCs w:val="28"/>
          <w:lang w:val="en-US" w:eastAsia="en-US" w:bidi="ar-SA"/>
        </w:rPr>
        <w:t>81</w:t>
      </w:r>
    </w:p>
    <w:p w14:paraId="0BDD9409" w14:textId="77777777" w:rsidR="000D42A5" w:rsidRPr="000D42A5" w:rsidRDefault="000D42A5" w:rsidP="000D42A5">
      <w:pPr>
        <w:tabs>
          <w:tab w:val="left" w:pos="-180"/>
        </w:tabs>
        <w:suppressAutoHyphens w:val="0"/>
        <w:spacing w:after="100" w:afterAutospacing="1"/>
        <w:jc w:val="center"/>
        <w:rPr>
          <w:rFonts w:eastAsia="Calibri" w:cs="Times New Roman"/>
          <w:b/>
          <w:bCs/>
          <w:kern w:val="0"/>
          <w:sz w:val="28"/>
          <w:szCs w:val="28"/>
          <w:lang w:val="bg-BG" w:eastAsia="en-US" w:bidi="ar-SA"/>
        </w:rPr>
      </w:pPr>
      <w:r w:rsidRPr="000D42A5">
        <w:rPr>
          <w:rFonts w:eastAsia="Calibri" w:cs="Times New Roman"/>
          <w:b/>
          <w:bCs/>
          <w:kern w:val="0"/>
          <w:sz w:val="28"/>
          <w:szCs w:val="28"/>
          <w:lang w:val="bg-BG" w:eastAsia="en-US" w:bidi="ar-SA"/>
        </w:rPr>
        <w:t xml:space="preserve">мярка 1 </w:t>
      </w:r>
      <w:bookmarkStart w:id="0" w:name="_Hlk73606070"/>
      <w:bookmarkStart w:id="1" w:name="_Hlk73714058"/>
      <w:r w:rsidRPr="000D42A5">
        <w:rPr>
          <w:rFonts w:eastAsia="Calibri" w:cs="Times New Roman"/>
          <w:b/>
          <w:bCs/>
          <w:kern w:val="0"/>
          <w:sz w:val="28"/>
          <w:szCs w:val="28"/>
          <w:lang w:val="bg-BG" w:eastAsia="en-US" w:bidi="ar-SA"/>
        </w:rPr>
        <w:t>„Подкрепа за иновации в рибарството и аквакултурите в МИРГ Поморие““</w:t>
      </w:r>
      <w:bookmarkEnd w:id="0"/>
    </w:p>
    <w:bookmarkEnd w:id="1"/>
    <w:p w14:paraId="4E84E1C1" w14:textId="0671EE3B" w:rsidR="000D42A5" w:rsidRPr="000D42A5" w:rsidRDefault="000D42A5" w:rsidP="000D42A5">
      <w:pPr>
        <w:tabs>
          <w:tab w:val="left" w:pos="-180"/>
        </w:tabs>
        <w:suppressAutoHyphens w:val="0"/>
        <w:spacing w:after="100" w:afterAutospacing="1"/>
        <w:jc w:val="center"/>
        <w:rPr>
          <w:rFonts w:eastAsia="Calibri" w:cs="Times New Roman"/>
          <w:b/>
          <w:bCs/>
          <w:kern w:val="0"/>
          <w:sz w:val="28"/>
          <w:szCs w:val="28"/>
          <w:lang w:val="bg-BG" w:eastAsia="en-US" w:bidi="ar-SA"/>
        </w:rPr>
      </w:pPr>
      <w:r w:rsidRPr="000D42A5">
        <w:rPr>
          <w:rFonts w:eastAsia="Calibri" w:cs="Times New Roman"/>
          <w:b/>
          <w:bCs/>
          <w:kern w:val="0"/>
          <w:sz w:val="28"/>
          <w:szCs w:val="28"/>
          <w:lang w:val="bg-BG" w:eastAsia="en-US" w:bidi="ar-SA"/>
        </w:rPr>
        <w:t>от С</w:t>
      </w:r>
      <w:r>
        <w:rPr>
          <w:rFonts w:eastAsia="Calibri" w:cs="Times New Roman"/>
          <w:b/>
          <w:bCs/>
          <w:kern w:val="0"/>
          <w:sz w:val="28"/>
          <w:szCs w:val="28"/>
          <w:lang w:val="bg-BG" w:eastAsia="en-US" w:bidi="ar-SA"/>
        </w:rPr>
        <w:t>т</w:t>
      </w:r>
      <w:r w:rsidRPr="000D42A5">
        <w:rPr>
          <w:rFonts w:eastAsia="Calibri" w:cs="Times New Roman"/>
          <w:b/>
          <w:bCs/>
          <w:kern w:val="0"/>
          <w:sz w:val="28"/>
          <w:szCs w:val="28"/>
          <w:lang w:val="bg-BG" w:eastAsia="en-US" w:bidi="ar-SA"/>
        </w:rPr>
        <w:t>ратегия за водено от общностите местно развитие на МИРГ Поморие</w:t>
      </w:r>
    </w:p>
    <w:p w14:paraId="5AD583B3" w14:textId="77777777" w:rsidR="000D42A5" w:rsidRPr="000D42A5" w:rsidRDefault="000D42A5" w:rsidP="000D42A5">
      <w:pPr>
        <w:tabs>
          <w:tab w:val="left" w:pos="-180"/>
        </w:tabs>
        <w:suppressAutoHyphens w:val="0"/>
        <w:rPr>
          <w:rFonts w:eastAsia="Calibri" w:cs="Times New Roman"/>
          <w:b/>
          <w:bCs/>
          <w:kern w:val="0"/>
          <w:sz w:val="28"/>
          <w:szCs w:val="28"/>
          <w:lang w:val="ru-RU" w:eastAsia="en-US" w:bidi="ar-SA"/>
        </w:rPr>
      </w:pPr>
    </w:p>
    <w:p w14:paraId="4C2A5B05" w14:textId="77777777" w:rsidR="000D42A5" w:rsidRPr="000D42A5" w:rsidRDefault="000D42A5" w:rsidP="000D42A5">
      <w:pPr>
        <w:tabs>
          <w:tab w:val="left" w:pos="-180"/>
        </w:tabs>
        <w:suppressAutoHyphens w:val="0"/>
        <w:rPr>
          <w:rFonts w:eastAsia="Calibri" w:cs="Times New Roman"/>
          <w:b/>
          <w:bCs/>
          <w:kern w:val="0"/>
          <w:sz w:val="28"/>
          <w:szCs w:val="28"/>
          <w:lang w:val="ru-RU" w:eastAsia="en-US" w:bidi="ar-SA"/>
        </w:rPr>
      </w:pPr>
    </w:p>
    <w:p w14:paraId="0FF2A55D" w14:textId="77777777" w:rsidR="000D42A5" w:rsidRPr="000D42A5" w:rsidRDefault="000D42A5" w:rsidP="000D42A5">
      <w:pPr>
        <w:tabs>
          <w:tab w:val="left" w:pos="-180"/>
        </w:tabs>
        <w:suppressAutoHyphens w:val="0"/>
        <w:jc w:val="center"/>
        <w:rPr>
          <w:rFonts w:eastAsia="Calibri" w:cs="Times New Roman"/>
          <w:b/>
          <w:bCs/>
          <w:kern w:val="0"/>
          <w:sz w:val="28"/>
          <w:szCs w:val="28"/>
          <w:lang w:val="bg-BG" w:eastAsia="en-US" w:bidi="ar-SA"/>
        </w:rPr>
      </w:pPr>
    </w:p>
    <w:p w14:paraId="6ABE8C64" w14:textId="77777777" w:rsidR="000D42A5" w:rsidRPr="000D42A5" w:rsidRDefault="000D42A5" w:rsidP="000D42A5">
      <w:pPr>
        <w:tabs>
          <w:tab w:val="left" w:pos="-180"/>
        </w:tabs>
        <w:suppressAutoHyphens w:val="0"/>
        <w:jc w:val="center"/>
        <w:rPr>
          <w:rFonts w:eastAsia="Calibri" w:cs="Times New Roman"/>
          <w:b/>
          <w:bCs/>
          <w:kern w:val="0"/>
          <w:sz w:val="28"/>
          <w:szCs w:val="28"/>
          <w:lang w:val="bg-BG" w:eastAsia="en-US" w:bidi="ar-SA"/>
        </w:rPr>
      </w:pPr>
    </w:p>
    <w:p w14:paraId="2B1CCD98" w14:textId="77777777" w:rsidR="000D42A5" w:rsidRPr="000D42A5" w:rsidRDefault="000D42A5" w:rsidP="000D42A5">
      <w:pPr>
        <w:tabs>
          <w:tab w:val="left" w:pos="-180"/>
        </w:tabs>
        <w:suppressAutoHyphens w:val="0"/>
        <w:jc w:val="center"/>
        <w:rPr>
          <w:rFonts w:eastAsia="Calibri" w:cs="Times New Roman"/>
          <w:b/>
          <w:bCs/>
          <w:kern w:val="0"/>
          <w:sz w:val="28"/>
          <w:szCs w:val="28"/>
          <w:lang w:val="bg-BG" w:eastAsia="en-US" w:bidi="ar-SA"/>
        </w:rPr>
      </w:pPr>
    </w:p>
    <w:p w14:paraId="0B07FDF7" w14:textId="77777777" w:rsidR="000D42A5" w:rsidRPr="000D42A5" w:rsidRDefault="000D42A5" w:rsidP="000D42A5">
      <w:pPr>
        <w:tabs>
          <w:tab w:val="left" w:pos="-180"/>
        </w:tabs>
        <w:suppressAutoHyphens w:val="0"/>
        <w:jc w:val="center"/>
        <w:rPr>
          <w:rFonts w:eastAsia="Calibri" w:cs="Times New Roman"/>
          <w:b/>
          <w:bCs/>
          <w:kern w:val="0"/>
          <w:sz w:val="28"/>
          <w:szCs w:val="28"/>
          <w:lang w:val="bg-BG" w:eastAsia="en-US" w:bidi="ar-SA"/>
        </w:rPr>
      </w:pPr>
    </w:p>
    <w:p w14:paraId="4CA6939E" w14:textId="77777777" w:rsidR="000D42A5" w:rsidRPr="000D42A5" w:rsidRDefault="000D42A5" w:rsidP="000D42A5">
      <w:pPr>
        <w:tabs>
          <w:tab w:val="left" w:pos="-180"/>
        </w:tabs>
        <w:suppressAutoHyphens w:val="0"/>
        <w:jc w:val="center"/>
        <w:rPr>
          <w:rFonts w:eastAsia="Calibri" w:cs="Times New Roman"/>
          <w:b/>
          <w:bCs/>
          <w:kern w:val="0"/>
          <w:sz w:val="28"/>
          <w:szCs w:val="28"/>
          <w:lang w:val="bg-BG" w:eastAsia="en-US" w:bidi="ar-SA"/>
        </w:rPr>
      </w:pPr>
    </w:p>
    <w:p w14:paraId="2D79F8A7" w14:textId="77777777" w:rsidR="000D42A5" w:rsidRPr="000D42A5" w:rsidRDefault="000D42A5" w:rsidP="000D42A5">
      <w:pPr>
        <w:tabs>
          <w:tab w:val="left" w:pos="-180"/>
        </w:tabs>
        <w:suppressAutoHyphens w:val="0"/>
        <w:jc w:val="center"/>
        <w:rPr>
          <w:rFonts w:eastAsia="Calibri" w:cs="Times New Roman"/>
          <w:b/>
          <w:bCs/>
          <w:kern w:val="0"/>
          <w:sz w:val="28"/>
          <w:szCs w:val="28"/>
          <w:lang w:val="bg-BG" w:eastAsia="en-US" w:bidi="ar-SA"/>
        </w:rPr>
      </w:pPr>
    </w:p>
    <w:p w14:paraId="3B44F9DB" w14:textId="77777777" w:rsidR="000D42A5" w:rsidRPr="000D42A5" w:rsidRDefault="000D42A5" w:rsidP="000D42A5">
      <w:pPr>
        <w:tabs>
          <w:tab w:val="left" w:pos="-180"/>
        </w:tabs>
        <w:suppressAutoHyphens w:val="0"/>
        <w:jc w:val="center"/>
        <w:rPr>
          <w:rFonts w:eastAsia="Calibri" w:cs="Times New Roman"/>
          <w:b/>
          <w:bCs/>
          <w:kern w:val="0"/>
          <w:sz w:val="28"/>
          <w:szCs w:val="28"/>
          <w:lang w:val="bg-BG" w:eastAsia="en-US" w:bidi="ar-SA"/>
        </w:rPr>
      </w:pPr>
    </w:p>
    <w:p w14:paraId="60322292" w14:textId="77777777" w:rsidR="000D42A5" w:rsidRPr="000D42A5" w:rsidRDefault="000D42A5" w:rsidP="000D42A5">
      <w:pPr>
        <w:tabs>
          <w:tab w:val="left" w:pos="-180"/>
        </w:tabs>
        <w:suppressAutoHyphens w:val="0"/>
        <w:jc w:val="center"/>
        <w:rPr>
          <w:rFonts w:eastAsia="Calibri" w:cs="Times New Roman"/>
          <w:b/>
          <w:bCs/>
          <w:kern w:val="0"/>
          <w:sz w:val="28"/>
          <w:szCs w:val="28"/>
          <w:lang w:val="bg-BG" w:eastAsia="en-US" w:bidi="ar-SA"/>
        </w:rPr>
      </w:pPr>
    </w:p>
    <w:p w14:paraId="7E6516F9" w14:textId="77777777" w:rsidR="000D42A5" w:rsidRPr="000D42A5" w:rsidRDefault="000D42A5" w:rsidP="000D42A5">
      <w:pPr>
        <w:tabs>
          <w:tab w:val="left" w:pos="-180"/>
        </w:tabs>
        <w:suppressAutoHyphens w:val="0"/>
        <w:jc w:val="center"/>
        <w:rPr>
          <w:rFonts w:eastAsia="Calibri" w:cs="Times New Roman"/>
          <w:b/>
          <w:bCs/>
          <w:kern w:val="0"/>
          <w:sz w:val="28"/>
          <w:szCs w:val="28"/>
          <w:lang w:val="bg-BG" w:eastAsia="en-US" w:bidi="ar-SA"/>
        </w:rPr>
      </w:pPr>
    </w:p>
    <w:p w14:paraId="072F49CB" w14:textId="77777777" w:rsidR="000D42A5" w:rsidRPr="000D42A5" w:rsidRDefault="000D42A5" w:rsidP="000D42A5">
      <w:pPr>
        <w:tabs>
          <w:tab w:val="left" w:pos="-180"/>
        </w:tabs>
        <w:suppressAutoHyphens w:val="0"/>
        <w:jc w:val="center"/>
        <w:rPr>
          <w:rFonts w:eastAsia="Calibri" w:cs="Times New Roman"/>
          <w:b/>
          <w:bCs/>
          <w:kern w:val="0"/>
          <w:sz w:val="28"/>
          <w:szCs w:val="28"/>
          <w:lang w:val="bg-BG" w:eastAsia="en-US" w:bidi="ar-SA"/>
        </w:rPr>
      </w:pPr>
    </w:p>
    <w:p w14:paraId="3C2EA39F" w14:textId="77777777" w:rsidR="000D42A5" w:rsidRPr="000D42A5" w:rsidRDefault="000D42A5" w:rsidP="000D42A5">
      <w:pPr>
        <w:tabs>
          <w:tab w:val="left" w:pos="-180"/>
        </w:tabs>
        <w:suppressAutoHyphens w:val="0"/>
        <w:jc w:val="center"/>
        <w:rPr>
          <w:rFonts w:eastAsia="Calibri" w:cs="Times New Roman"/>
          <w:b/>
          <w:bCs/>
          <w:kern w:val="0"/>
          <w:sz w:val="28"/>
          <w:szCs w:val="28"/>
          <w:lang w:val="bg-BG" w:eastAsia="en-US" w:bidi="ar-SA"/>
        </w:rPr>
      </w:pPr>
    </w:p>
    <w:p w14:paraId="6447F169" w14:textId="77777777" w:rsidR="000D42A5" w:rsidRPr="000D42A5" w:rsidRDefault="000D42A5" w:rsidP="000D42A5">
      <w:pPr>
        <w:keepNext/>
        <w:keepLines/>
        <w:tabs>
          <w:tab w:val="left" w:pos="-180"/>
        </w:tabs>
        <w:suppressAutoHyphens w:val="0"/>
        <w:spacing w:before="480" w:line="276" w:lineRule="auto"/>
        <w:rPr>
          <w:rFonts w:eastAsia="Times New Roman" w:cs="Times New Roman"/>
          <w:b/>
          <w:bCs/>
          <w:color w:val="2E74B5"/>
          <w:kern w:val="0"/>
          <w:sz w:val="28"/>
          <w:szCs w:val="28"/>
          <w:lang w:val="bg-BG" w:eastAsia="bg-BG" w:bidi="ar-SA"/>
        </w:rPr>
      </w:pPr>
      <w:r w:rsidRPr="000D42A5">
        <w:rPr>
          <w:rFonts w:eastAsia="Times New Roman" w:cs="Times New Roman"/>
          <w:b/>
          <w:bCs/>
          <w:color w:val="2E74B5"/>
          <w:kern w:val="0"/>
          <w:sz w:val="28"/>
          <w:szCs w:val="28"/>
          <w:lang w:val="bg-BG" w:eastAsia="bg-BG" w:bidi="ar-SA"/>
        </w:rPr>
        <w:t>Съдържание</w:t>
      </w:r>
    </w:p>
    <w:p w14:paraId="37054381" w14:textId="77777777" w:rsidR="000D42A5" w:rsidRPr="000D42A5" w:rsidRDefault="000D42A5" w:rsidP="000D42A5">
      <w:pPr>
        <w:tabs>
          <w:tab w:val="right" w:leader="dot" w:pos="9205"/>
        </w:tabs>
        <w:suppressAutoHyphens w:val="0"/>
        <w:spacing w:after="160" w:line="259" w:lineRule="auto"/>
        <w:rPr>
          <w:rFonts w:eastAsia="Times New Roman" w:cs="Times New Roman"/>
          <w:noProof/>
          <w:kern w:val="0"/>
          <w:sz w:val="22"/>
          <w:szCs w:val="22"/>
          <w:lang w:val="en-US" w:eastAsia="en-US" w:bidi="ar-SA"/>
        </w:rPr>
      </w:pPr>
      <w:r w:rsidRPr="000D42A5">
        <w:rPr>
          <w:rFonts w:eastAsia="Calibri" w:cs="Times New Roman"/>
          <w:kern w:val="0"/>
          <w:sz w:val="22"/>
          <w:szCs w:val="22"/>
          <w:lang w:val="bg-BG" w:eastAsia="en-US" w:bidi="ar-SA"/>
        </w:rPr>
        <w:fldChar w:fldCharType="begin"/>
      </w:r>
      <w:r w:rsidRPr="000D42A5">
        <w:rPr>
          <w:rFonts w:eastAsia="Calibri" w:cs="Times New Roman"/>
          <w:kern w:val="0"/>
          <w:sz w:val="22"/>
          <w:szCs w:val="22"/>
          <w:lang w:val="bg-BG" w:eastAsia="en-US" w:bidi="ar-SA"/>
        </w:rPr>
        <w:instrText xml:space="preserve"> TOC \o "1-3" \h \z \u </w:instrText>
      </w:r>
      <w:r w:rsidRPr="000D42A5">
        <w:rPr>
          <w:rFonts w:eastAsia="Calibri" w:cs="Times New Roman"/>
          <w:kern w:val="0"/>
          <w:sz w:val="22"/>
          <w:szCs w:val="22"/>
          <w:lang w:val="bg-BG" w:eastAsia="en-US" w:bidi="ar-SA"/>
        </w:rPr>
        <w:fldChar w:fldCharType="separate"/>
      </w:r>
    </w:p>
    <w:p w14:paraId="5FFB7717" w14:textId="1B247C33" w:rsidR="000D42A5" w:rsidRPr="000D42A5" w:rsidRDefault="00AF575F" w:rsidP="003D0CAB">
      <w:pPr>
        <w:tabs>
          <w:tab w:val="right" w:leader="dot" w:pos="9346"/>
        </w:tabs>
        <w:suppressAutoHyphens w:val="0"/>
        <w:spacing w:after="100" w:line="259" w:lineRule="auto"/>
        <w:ind w:left="220"/>
        <w:jc w:val="both"/>
        <w:rPr>
          <w:rFonts w:eastAsia="Times New Roman" w:cs="Times New Roman"/>
          <w:noProof/>
          <w:kern w:val="0"/>
          <w:sz w:val="22"/>
          <w:szCs w:val="22"/>
          <w:lang w:val="en-US" w:eastAsia="en-US" w:bidi="ar-SA"/>
        </w:rPr>
      </w:pPr>
      <w:hyperlink w:anchor="_Toc499645031" w:history="1">
        <w:r w:rsidR="000D42A5" w:rsidRPr="000D42A5">
          <w:rPr>
            <w:rFonts w:eastAsia="Times New Roman" w:cs="Times New Roman"/>
            <w:b/>
            <w:bCs/>
            <w:noProof/>
            <w:color w:val="0563C1"/>
            <w:kern w:val="0"/>
            <w:sz w:val="22"/>
            <w:szCs w:val="22"/>
            <w:u w:val="single"/>
            <w:lang w:val="bg-BG" w:eastAsia="en-US" w:bidi="ar-SA"/>
          </w:rPr>
          <w:t>1. Наименование на програмата:</w:t>
        </w:r>
        <w:r w:rsidR="000D42A5" w:rsidRPr="000D42A5">
          <w:rPr>
            <w:rFonts w:eastAsia="Calibri" w:cs="Times New Roman"/>
            <w:bCs/>
            <w:noProof/>
            <w:webHidden/>
            <w:kern w:val="0"/>
            <w:sz w:val="22"/>
            <w:szCs w:val="22"/>
            <w:lang w:val="bg-BG" w:eastAsia="en-US" w:bidi="ar-SA"/>
          </w:rPr>
          <w:tab/>
        </w:r>
        <w:r w:rsidR="00A27150">
          <w:rPr>
            <w:rFonts w:eastAsia="Calibri" w:cs="Times New Roman"/>
            <w:bCs/>
            <w:noProof/>
            <w:webHidden/>
            <w:kern w:val="0"/>
            <w:sz w:val="22"/>
            <w:szCs w:val="22"/>
            <w:lang w:val="bg-BG" w:eastAsia="en-US" w:bidi="ar-SA"/>
          </w:rPr>
          <w:t>4</w:t>
        </w:r>
      </w:hyperlink>
    </w:p>
    <w:p w14:paraId="4D149548" w14:textId="77777777" w:rsidR="000D42A5" w:rsidRPr="000D42A5" w:rsidRDefault="00AF575F" w:rsidP="003D0CAB">
      <w:pPr>
        <w:tabs>
          <w:tab w:val="right" w:leader="dot" w:pos="9346"/>
        </w:tabs>
        <w:suppressAutoHyphens w:val="0"/>
        <w:spacing w:after="100" w:line="259" w:lineRule="auto"/>
        <w:ind w:left="220"/>
        <w:jc w:val="both"/>
        <w:rPr>
          <w:rFonts w:eastAsia="Times New Roman" w:cs="Times New Roman"/>
          <w:noProof/>
          <w:kern w:val="0"/>
          <w:sz w:val="22"/>
          <w:szCs w:val="22"/>
          <w:lang w:val="en-US" w:eastAsia="en-US" w:bidi="ar-SA"/>
        </w:rPr>
      </w:pPr>
      <w:hyperlink w:anchor="_Toc499645032" w:history="1">
        <w:r w:rsidR="000D42A5" w:rsidRPr="000D42A5">
          <w:rPr>
            <w:rFonts w:eastAsia="Times New Roman" w:cs="Times New Roman"/>
            <w:b/>
            <w:bCs/>
            <w:noProof/>
            <w:color w:val="0563C1"/>
            <w:kern w:val="0"/>
            <w:sz w:val="22"/>
            <w:szCs w:val="22"/>
            <w:u w:val="single"/>
            <w:lang w:val="bg-BG" w:eastAsia="en-US" w:bidi="ar-SA"/>
          </w:rPr>
          <w:t>2. Наименование на приоритетната ос:</w:t>
        </w:r>
        <w:r w:rsidR="000D42A5" w:rsidRPr="000D42A5">
          <w:rPr>
            <w:rFonts w:eastAsia="Calibri" w:cs="Times New Roman"/>
            <w:bCs/>
            <w:noProof/>
            <w:webHidden/>
            <w:kern w:val="0"/>
            <w:sz w:val="22"/>
            <w:szCs w:val="22"/>
            <w:lang w:val="bg-BG" w:eastAsia="en-US" w:bidi="ar-SA"/>
          </w:rPr>
          <w:tab/>
        </w:r>
        <w:r w:rsidR="000D42A5" w:rsidRPr="000D42A5">
          <w:rPr>
            <w:rFonts w:eastAsia="Calibri" w:cs="Times New Roman"/>
            <w:bCs/>
            <w:noProof/>
            <w:webHidden/>
            <w:kern w:val="0"/>
            <w:sz w:val="22"/>
            <w:szCs w:val="22"/>
            <w:lang w:val="bg-BG" w:eastAsia="en-US" w:bidi="ar-SA"/>
          </w:rPr>
          <w:fldChar w:fldCharType="begin"/>
        </w:r>
        <w:r w:rsidR="000D42A5" w:rsidRPr="000D42A5">
          <w:rPr>
            <w:rFonts w:eastAsia="Calibri" w:cs="Times New Roman"/>
            <w:bCs/>
            <w:noProof/>
            <w:webHidden/>
            <w:kern w:val="0"/>
            <w:sz w:val="22"/>
            <w:szCs w:val="22"/>
            <w:lang w:val="bg-BG" w:eastAsia="en-US" w:bidi="ar-SA"/>
          </w:rPr>
          <w:instrText xml:space="preserve"> PAGEREF _Toc499645032 \h </w:instrText>
        </w:r>
        <w:r w:rsidR="000D42A5" w:rsidRPr="000D42A5">
          <w:rPr>
            <w:rFonts w:eastAsia="Calibri" w:cs="Times New Roman"/>
            <w:bCs/>
            <w:noProof/>
            <w:webHidden/>
            <w:kern w:val="0"/>
            <w:sz w:val="22"/>
            <w:szCs w:val="22"/>
            <w:lang w:val="bg-BG" w:eastAsia="en-US" w:bidi="ar-SA"/>
          </w:rPr>
        </w:r>
        <w:r w:rsidR="000D42A5" w:rsidRPr="000D42A5">
          <w:rPr>
            <w:rFonts w:eastAsia="Calibri" w:cs="Times New Roman"/>
            <w:bCs/>
            <w:noProof/>
            <w:webHidden/>
            <w:kern w:val="0"/>
            <w:sz w:val="22"/>
            <w:szCs w:val="22"/>
            <w:lang w:val="bg-BG" w:eastAsia="en-US" w:bidi="ar-SA"/>
          </w:rPr>
          <w:fldChar w:fldCharType="separate"/>
        </w:r>
        <w:r w:rsidR="000D42A5" w:rsidRPr="000D42A5">
          <w:rPr>
            <w:rFonts w:eastAsia="Calibri" w:cs="Times New Roman"/>
            <w:bCs/>
            <w:noProof/>
            <w:webHidden/>
            <w:kern w:val="0"/>
            <w:sz w:val="22"/>
            <w:szCs w:val="22"/>
            <w:lang w:val="bg-BG" w:eastAsia="en-US" w:bidi="ar-SA"/>
          </w:rPr>
          <w:t>4</w:t>
        </w:r>
        <w:r w:rsidR="000D42A5" w:rsidRPr="000D42A5">
          <w:rPr>
            <w:rFonts w:eastAsia="Calibri" w:cs="Times New Roman"/>
            <w:bCs/>
            <w:noProof/>
            <w:webHidden/>
            <w:kern w:val="0"/>
            <w:sz w:val="22"/>
            <w:szCs w:val="22"/>
            <w:lang w:val="bg-BG" w:eastAsia="en-US" w:bidi="ar-SA"/>
          </w:rPr>
          <w:fldChar w:fldCharType="end"/>
        </w:r>
      </w:hyperlink>
    </w:p>
    <w:p w14:paraId="29AFC286" w14:textId="77777777" w:rsidR="000D42A5" w:rsidRPr="000D42A5" w:rsidRDefault="00AF575F" w:rsidP="003D0CAB">
      <w:pPr>
        <w:tabs>
          <w:tab w:val="right" w:leader="dot" w:pos="9346"/>
        </w:tabs>
        <w:suppressAutoHyphens w:val="0"/>
        <w:spacing w:after="100" w:line="259" w:lineRule="auto"/>
        <w:ind w:left="220"/>
        <w:jc w:val="both"/>
        <w:rPr>
          <w:rFonts w:eastAsia="Times New Roman" w:cs="Times New Roman"/>
          <w:noProof/>
          <w:kern w:val="0"/>
          <w:sz w:val="22"/>
          <w:szCs w:val="22"/>
          <w:lang w:val="en-US" w:eastAsia="en-US" w:bidi="ar-SA"/>
        </w:rPr>
      </w:pPr>
      <w:hyperlink w:anchor="_Toc499645033" w:history="1">
        <w:r w:rsidR="000D42A5" w:rsidRPr="000D42A5">
          <w:rPr>
            <w:rFonts w:eastAsia="Times New Roman" w:cs="Times New Roman"/>
            <w:b/>
            <w:bCs/>
            <w:noProof/>
            <w:color w:val="0563C1"/>
            <w:kern w:val="0"/>
            <w:sz w:val="22"/>
            <w:szCs w:val="22"/>
            <w:u w:val="single"/>
            <w:lang w:val="bg-BG" w:eastAsia="en-US" w:bidi="ar-SA"/>
          </w:rPr>
          <w:t>3. Наименование на процедурата:</w:t>
        </w:r>
        <w:r w:rsidR="000D42A5" w:rsidRPr="000D42A5">
          <w:rPr>
            <w:rFonts w:eastAsia="Calibri" w:cs="Times New Roman"/>
            <w:bCs/>
            <w:noProof/>
            <w:webHidden/>
            <w:kern w:val="0"/>
            <w:sz w:val="22"/>
            <w:szCs w:val="22"/>
            <w:lang w:val="bg-BG" w:eastAsia="en-US" w:bidi="ar-SA"/>
          </w:rPr>
          <w:tab/>
        </w:r>
        <w:r w:rsidR="000D42A5" w:rsidRPr="000D42A5">
          <w:rPr>
            <w:rFonts w:eastAsia="Calibri" w:cs="Times New Roman"/>
            <w:bCs/>
            <w:noProof/>
            <w:webHidden/>
            <w:kern w:val="0"/>
            <w:sz w:val="22"/>
            <w:szCs w:val="22"/>
            <w:lang w:val="bg-BG" w:eastAsia="en-US" w:bidi="ar-SA"/>
          </w:rPr>
          <w:fldChar w:fldCharType="begin"/>
        </w:r>
        <w:r w:rsidR="000D42A5" w:rsidRPr="000D42A5">
          <w:rPr>
            <w:rFonts w:eastAsia="Calibri" w:cs="Times New Roman"/>
            <w:bCs/>
            <w:noProof/>
            <w:webHidden/>
            <w:kern w:val="0"/>
            <w:sz w:val="22"/>
            <w:szCs w:val="22"/>
            <w:lang w:val="bg-BG" w:eastAsia="en-US" w:bidi="ar-SA"/>
          </w:rPr>
          <w:instrText xml:space="preserve"> PAGEREF _Toc499645033 \h </w:instrText>
        </w:r>
        <w:r w:rsidR="000D42A5" w:rsidRPr="000D42A5">
          <w:rPr>
            <w:rFonts w:eastAsia="Calibri" w:cs="Times New Roman"/>
            <w:bCs/>
            <w:noProof/>
            <w:webHidden/>
            <w:kern w:val="0"/>
            <w:sz w:val="22"/>
            <w:szCs w:val="22"/>
            <w:lang w:val="bg-BG" w:eastAsia="en-US" w:bidi="ar-SA"/>
          </w:rPr>
        </w:r>
        <w:r w:rsidR="000D42A5" w:rsidRPr="000D42A5">
          <w:rPr>
            <w:rFonts w:eastAsia="Calibri" w:cs="Times New Roman"/>
            <w:bCs/>
            <w:noProof/>
            <w:webHidden/>
            <w:kern w:val="0"/>
            <w:sz w:val="22"/>
            <w:szCs w:val="22"/>
            <w:lang w:val="bg-BG" w:eastAsia="en-US" w:bidi="ar-SA"/>
          </w:rPr>
          <w:fldChar w:fldCharType="separate"/>
        </w:r>
        <w:r w:rsidR="000D42A5" w:rsidRPr="000D42A5">
          <w:rPr>
            <w:rFonts w:eastAsia="Calibri" w:cs="Times New Roman"/>
            <w:bCs/>
            <w:noProof/>
            <w:webHidden/>
            <w:kern w:val="0"/>
            <w:sz w:val="22"/>
            <w:szCs w:val="22"/>
            <w:lang w:val="bg-BG" w:eastAsia="en-US" w:bidi="ar-SA"/>
          </w:rPr>
          <w:t>4</w:t>
        </w:r>
        <w:r w:rsidR="000D42A5" w:rsidRPr="000D42A5">
          <w:rPr>
            <w:rFonts w:eastAsia="Calibri" w:cs="Times New Roman"/>
            <w:bCs/>
            <w:noProof/>
            <w:webHidden/>
            <w:kern w:val="0"/>
            <w:sz w:val="22"/>
            <w:szCs w:val="22"/>
            <w:lang w:val="bg-BG" w:eastAsia="en-US" w:bidi="ar-SA"/>
          </w:rPr>
          <w:fldChar w:fldCharType="end"/>
        </w:r>
      </w:hyperlink>
    </w:p>
    <w:p w14:paraId="56C66093" w14:textId="77777777" w:rsidR="000D42A5" w:rsidRPr="000D42A5" w:rsidRDefault="00AF575F" w:rsidP="003D0CAB">
      <w:pPr>
        <w:tabs>
          <w:tab w:val="right" w:leader="dot" w:pos="9346"/>
        </w:tabs>
        <w:suppressAutoHyphens w:val="0"/>
        <w:spacing w:after="100" w:line="259" w:lineRule="auto"/>
        <w:ind w:left="220"/>
        <w:jc w:val="both"/>
        <w:rPr>
          <w:rFonts w:eastAsia="Times New Roman" w:cs="Times New Roman"/>
          <w:noProof/>
          <w:kern w:val="0"/>
          <w:sz w:val="22"/>
          <w:szCs w:val="22"/>
          <w:lang w:val="en-US" w:eastAsia="en-US" w:bidi="ar-SA"/>
        </w:rPr>
      </w:pPr>
      <w:hyperlink w:anchor="_Toc499645034" w:history="1">
        <w:r w:rsidR="000D42A5" w:rsidRPr="000D42A5">
          <w:rPr>
            <w:rFonts w:eastAsia="Times New Roman" w:cs="Times New Roman"/>
            <w:b/>
            <w:bCs/>
            <w:noProof/>
            <w:color w:val="0563C1"/>
            <w:kern w:val="0"/>
            <w:sz w:val="22"/>
            <w:szCs w:val="22"/>
            <w:u w:val="single"/>
            <w:lang w:val="bg-BG" w:eastAsia="en-US" w:bidi="ar-SA"/>
          </w:rPr>
          <w:t>4. Измерения по кодове:</w:t>
        </w:r>
        <w:r w:rsidR="000D42A5" w:rsidRPr="000D42A5">
          <w:rPr>
            <w:rFonts w:eastAsia="Calibri" w:cs="Times New Roman"/>
            <w:bCs/>
            <w:noProof/>
            <w:webHidden/>
            <w:kern w:val="0"/>
            <w:sz w:val="22"/>
            <w:szCs w:val="22"/>
            <w:lang w:val="bg-BG" w:eastAsia="en-US" w:bidi="ar-SA"/>
          </w:rPr>
          <w:tab/>
        </w:r>
        <w:r w:rsidR="000D42A5" w:rsidRPr="000D42A5">
          <w:rPr>
            <w:rFonts w:eastAsia="Calibri" w:cs="Times New Roman"/>
            <w:bCs/>
            <w:noProof/>
            <w:webHidden/>
            <w:kern w:val="0"/>
            <w:sz w:val="22"/>
            <w:szCs w:val="22"/>
            <w:lang w:val="bg-BG" w:eastAsia="en-US" w:bidi="ar-SA"/>
          </w:rPr>
          <w:fldChar w:fldCharType="begin"/>
        </w:r>
        <w:r w:rsidR="000D42A5" w:rsidRPr="000D42A5">
          <w:rPr>
            <w:rFonts w:eastAsia="Calibri" w:cs="Times New Roman"/>
            <w:bCs/>
            <w:noProof/>
            <w:webHidden/>
            <w:kern w:val="0"/>
            <w:sz w:val="22"/>
            <w:szCs w:val="22"/>
            <w:lang w:val="bg-BG" w:eastAsia="en-US" w:bidi="ar-SA"/>
          </w:rPr>
          <w:instrText xml:space="preserve"> PAGEREF _Toc499645034 \h </w:instrText>
        </w:r>
        <w:r w:rsidR="000D42A5" w:rsidRPr="000D42A5">
          <w:rPr>
            <w:rFonts w:eastAsia="Calibri" w:cs="Times New Roman"/>
            <w:bCs/>
            <w:noProof/>
            <w:webHidden/>
            <w:kern w:val="0"/>
            <w:sz w:val="22"/>
            <w:szCs w:val="22"/>
            <w:lang w:val="bg-BG" w:eastAsia="en-US" w:bidi="ar-SA"/>
          </w:rPr>
        </w:r>
        <w:r w:rsidR="000D42A5" w:rsidRPr="000D42A5">
          <w:rPr>
            <w:rFonts w:eastAsia="Calibri" w:cs="Times New Roman"/>
            <w:bCs/>
            <w:noProof/>
            <w:webHidden/>
            <w:kern w:val="0"/>
            <w:sz w:val="22"/>
            <w:szCs w:val="22"/>
            <w:lang w:val="bg-BG" w:eastAsia="en-US" w:bidi="ar-SA"/>
          </w:rPr>
          <w:fldChar w:fldCharType="separate"/>
        </w:r>
        <w:r w:rsidR="000D42A5" w:rsidRPr="000D42A5">
          <w:rPr>
            <w:rFonts w:eastAsia="Calibri" w:cs="Times New Roman"/>
            <w:bCs/>
            <w:noProof/>
            <w:webHidden/>
            <w:kern w:val="0"/>
            <w:sz w:val="22"/>
            <w:szCs w:val="22"/>
            <w:lang w:val="bg-BG" w:eastAsia="en-US" w:bidi="ar-SA"/>
          </w:rPr>
          <w:t>4</w:t>
        </w:r>
        <w:r w:rsidR="000D42A5" w:rsidRPr="000D42A5">
          <w:rPr>
            <w:rFonts w:eastAsia="Calibri" w:cs="Times New Roman"/>
            <w:bCs/>
            <w:noProof/>
            <w:webHidden/>
            <w:kern w:val="0"/>
            <w:sz w:val="22"/>
            <w:szCs w:val="22"/>
            <w:lang w:val="bg-BG" w:eastAsia="en-US" w:bidi="ar-SA"/>
          </w:rPr>
          <w:fldChar w:fldCharType="end"/>
        </w:r>
      </w:hyperlink>
    </w:p>
    <w:p w14:paraId="1373D5B3" w14:textId="3F66BFC9" w:rsidR="000D42A5" w:rsidRPr="000D42A5" w:rsidRDefault="00AF575F" w:rsidP="003D0CAB">
      <w:pPr>
        <w:tabs>
          <w:tab w:val="right" w:leader="dot" w:pos="9346"/>
        </w:tabs>
        <w:suppressAutoHyphens w:val="0"/>
        <w:spacing w:after="100" w:line="259" w:lineRule="auto"/>
        <w:ind w:left="220"/>
        <w:jc w:val="both"/>
        <w:rPr>
          <w:rFonts w:eastAsia="Times New Roman" w:cs="Times New Roman"/>
          <w:noProof/>
          <w:kern w:val="0"/>
          <w:sz w:val="22"/>
          <w:szCs w:val="22"/>
          <w:lang w:val="en-US" w:eastAsia="en-US" w:bidi="ar-SA"/>
        </w:rPr>
      </w:pPr>
      <w:hyperlink w:anchor="_Toc499645035" w:history="1">
        <w:r w:rsidR="000D42A5" w:rsidRPr="000D42A5">
          <w:rPr>
            <w:rFonts w:eastAsia="Times New Roman" w:cs="Times New Roman"/>
            <w:b/>
            <w:bCs/>
            <w:noProof/>
            <w:color w:val="0563C1"/>
            <w:kern w:val="0"/>
            <w:sz w:val="22"/>
            <w:szCs w:val="22"/>
            <w:u w:val="single"/>
            <w:lang w:val="bg-BG" w:eastAsia="en-US" w:bidi="ar-SA"/>
          </w:rPr>
          <w:t>5. Териториален обхват:</w:t>
        </w:r>
        <w:r w:rsidR="000D42A5" w:rsidRPr="000D42A5">
          <w:rPr>
            <w:rFonts w:eastAsia="Calibri" w:cs="Times New Roman"/>
            <w:bCs/>
            <w:noProof/>
            <w:webHidden/>
            <w:kern w:val="0"/>
            <w:sz w:val="22"/>
            <w:szCs w:val="22"/>
            <w:lang w:val="bg-BG" w:eastAsia="en-US" w:bidi="ar-SA"/>
          </w:rPr>
          <w:tab/>
        </w:r>
        <w:r w:rsidR="00A27150">
          <w:rPr>
            <w:rFonts w:eastAsia="Calibri" w:cs="Times New Roman"/>
            <w:bCs/>
            <w:noProof/>
            <w:webHidden/>
            <w:kern w:val="0"/>
            <w:sz w:val="22"/>
            <w:szCs w:val="22"/>
            <w:lang w:val="bg-BG" w:eastAsia="en-US" w:bidi="ar-SA"/>
          </w:rPr>
          <w:t>5</w:t>
        </w:r>
      </w:hyperlink>
    </w:p>
    <w:p w14:paraId="5DD9F5E3" w14:textId="7F76AB03" w:rsidR="000D42A5" w:rsidRPr="000D42A5" w:rsidRDefault="00AF575F" w:rsidP="003D0CAB">
      <w:pPr>
        <w:tabs>
          <w:tab w:val="right" w:leader="dot" w:pos="9346"/>
        </w:tabs>
        <w:suppressAutoHyphens w:val="0"/>
        <w:spacing w:after="100" w:line="259" w:lineRule="auto"/>
        <w:ind w:left="220"/>
        <w:jc w:val="both"/>
        <w:rPr>
          <w:rFonts w:eastAsia="Times New Roman" w:cs="Times New Roman"/>
          <w:noProof/>
          <w:kern w:val="0"/>
          <w:sz w:val="22"/>
          <w:szCs w:val="22"/>
          <w:lang w:val="en-US" w:eastAsia="en-US" w:bidi="ar-SA"/>
        </w:rPr>
      </w:pPr>
      <w:hyperlink w:anchor="_Toc499645036" w:history="1">
        <w:r w:rsidR="000D42A5" w:rsidRPr="000D42A5">
          <w:rPr>
            <w:rFonts w:eastAsia="Times New Roman" w:cs="Times New Roman"/>
            <w:b/>
            <w:bCs/>
            <w:noProof/>
            <w:color w:val="0563C1"/>
            <w:kern w:val="0"/>
            <w:sz w:val="22"/>
            <w:szCs w:val="22"/>
            <w:u w:val="single"/>
            <w:lang w:val="bg-BG" w:eastAsia="en-US" w:bidi="ar-SA"/>
          </w:rPr>
          <w:t>6. Цели на предоставяната безвъзмездна финансова помощ по процедурата и очаквани резултати:</w:t>
        </w:r>
        <w:r w:rsidR="000D42A5" w:rsidRPr="000D42A5">
          <w:rPr>
            <w:rFonts w:eastAsia="Calibri" w:cs="Times New Roman"/>
            <w:bCs/>
            <w:noProof/>
            <w:webHidden/>
            <w:kern w:val="0"/>
            <w:sz w:val="22"/>
            <w:szCs w:val="22"/>
            <w:lang w:val="bg-BG" w:eastAsia="en-US" w:bidi="ar-SA"/>
          </w:rPr>
          <w:tab/>
        </w:r>
        <w:r w:rsidR="00A27150">
          <w:rPr>
            <w:rFonts w:eastAsia="Calibri" w:cs="Times New Roman"/>
            <w:bCs/>
            <w:noProof/>
            <w:webHidden/>
            <w:kern w:val="0"/>
            <w:sz w:val="22"/>
            <w:szCs w:val="22"/>
            <w:lang w:val="bg-BG" w:eastAsia="en-US" w:bidi="ar-SA"/>
          </w:rPr>
          <w:t>5</w:t>
        </w:r>
      </w:hyperlink>
    </w:p>
    <w:p w14:paraId="0DBAF8B5" w14:textId="31CBCC57" w:rsidR="000D42A5" w:rsidRPr="000D42A5" w:rsidRDefault="00AF575F" w:rsidP="003D0CAB">
      <w:pPr>
        <w:tabs>
          <w:tab w:val="right" w:leader="dot" w:pos="9346"/>
        </w:tabs>
        <w:suppressAutoHyphens w:val="0"/>
        <w:spacing w:after="100" w:line="259" w:lineRule="auto"/>
        <w:ind w:left="220"/>
        <w:jc w:val="both"/>
        <w:rPr>
          <w:rFonts w:eastAsia="Times New Roman" w:cs="Times New Roman"/>
          <w:noProof/>
          <w:kern w:val="0"/>
          <w:sz w:val="22"/>
          <w:szCs w:val="22"/>
          <w:lang w:val="en-US" w:eastAsia="en-US" w:bidi="ar-SA"/>
        </w:rPr>
      </w:pPr>
      <w:hyperlink w:anchor="_Toc499645037" w:history="1">
        <w:r w:rsidR="000D42A5" w:rsidRPr="000D42A5">
          <w:rPr>
            <w:rFonts w:eastAsia="Times New Roman" w:cs="Times New Roman"/>
            <w:b/>
            <w:bCs/>
            <w:noProof/>
            <w:color w:val="0563C1"/>
            <w:kern w:val="0"/>
            <w:sz w:val="22"/>
            <w:szCs w:val="22"/>
            <w:u w:val="single"/>
            <w:lang w:val="bg-BG" w:eastAsia="en-US" w:bidi="ar-SA"/>
          </w:rPr>
          <w:t>7. Индикатори:</w:t>
        </w:r>
        <w:r w:rsidR="000D42A5" w:rsidRPr="000D42A5">
          <w:rPr>
            <w:rFonts w:eastAsia="Calibri" w:cs="Times New Roman"/>
            <w:bCs/>
            <w:noProof/>
            <w:webHidden/>
            <w:kern w:val="0"/>
            <w:sz w:val="22"/>
            <w:szCs w:val="22"/>
            <w:lang w:val="bg-BG" w:eastAsia="en-US" w:bidi="ar-SA"/>
          </w:rPr>
          <w:tab/>
        </w:r>
        <w:r w:rsidR="00A27150">
          <w:rPr>
            <w:rFonts w:eastAsia="Calibri" w:cs="Times New Roman"/>
            <w:bCs/>
            <w:noProof/>
            <w:webHidden/>
            <w:kern w:val="0"/>
            <w:sz w:val="22"/>
            <w:szCs w:val="22"/>
            <w:lang w:val="bg-BG" w:eastAsia="en-US" w:bidi="ar-SA"/>
          </w:rPr>
          <w:t>6</w:t>
        </w:r>
      </w:hyperlink>
    </w:p>
    <w:p w14:paraId="58E3F92A" w14:textId="4FBB15FD" w:rsidR="000D42A5" w:rsidRPr="000D42A5" w:rsidRDefault="00AF575F" w:rsidP="003D0CAB">
      <w:pPr>
        <w:tabs>
          <w:tab w:val="right" w:leader="dot" w:pos="9346"/>
        </w:tabs>
        <w:suppressAutoHyphens w:val="0"/>
        <w:spacing w:after="100" w:line="259" w:lineRule="auto"/>
        <w:ind w:left="220"/>
        <w:jc w:val="both"/>
        <w:rPr>
          <w:rFonts w:eastAsia="Times New Roman" w:cs="Times New Roman"/>
          <w:noProof/>
          <w:kern w:val="0"/>
          <w:sz w:val="22"/>
          <w:szCs w:val="22"/>
          <w:lang w:val="en-US" w:eastAsia="en-US" w:bidi="ar-SA"/>
        </w:rPr>
      </w:pPr>
      <w:hyperlink w:anchor="_Toc499645038" w:history="1">
        <w:r w:rsidR="000D42A5" w:rsidRPr="000D42A5">
          <w:rPr>
            <w:rFonts w:eastAsia="Times New Roman" w:cs="Times New Roman"/>
            <w:b/>
            <w:bCs/>
            <w:noProof/>
            <w:color w:val="0563C1"/>
            <w:kern w:val="0"/>
            <w:sz w:val="22"/>
            <w:szCs w:val="22"/>
            <w:u w:val="single"/>
            <w:lang w:val="bg-BG" w:eastAsia="en-US" w:bidi="ar-SA"/>
          </w:rPr>
          <w:t>8. Общ размер на безвъзмездната финансова помощ по процедурата:</w:t>
        </w:r>
        <w:r w:rsidR="000D42A5" w:rsidRPr="000D42A5">
          <w:rPr>
            <w:rFonts w:eastAsia="Calibri" w:cs="Times New Roman"/>
            <w:bCs/>
            <w:noProof/>
            <w:webHidden/>
            <w:kern w:val="0"/>
            <w:sz w:val="22"/>
            <w:szCs w:val="22"/>
            <w:lang w:val="bg-BG" w:eastAsia="en-US" w:bidi="ar-SA"/>
          </w:rPr>
          <w:tab/>
        </w:r>
        <w:r w:rsidR="00A27150">
          <w:rPr>
            <w:rFonts w:eastAsia="Calibri" w:cs="Times New Roman"/>
            <w:bCs/>
            <w:noProof/>
            <w:webHidden/>
            <w:kern w:val="0"/>
            <w:sz w:val="22"/>
            <w:szCs w:val="22"/>
            <w:lang w:val="bg-BG" w:eastAsia="en-US" w:bidi="ar-SA"/>
          </w:rPr>
          <w:t>8</w:t>
        </w:r>
      </w:hyperlink>
    </w:p>
    <w:p w14:paraId="3CDAB00D" w14:textId="675E7D86" w:rsidR="000D42A5" w:rsidRPr="000D42A5" w:rsidRDefault="00AF575F" w:rsidP="003D0CAB">
      <w:pPr>
        <w:tabs>
          <w:tab w:val="right" w:leader="dot" w:pos="9346"/>
        </w:tabs>
        <w:suppressAutoHyphens w:val="0"/>
        <w:spacing w:after="100" w:line="259" w:lineRule="auto"/>
        <w:ind w:left="220"/>
        <w:jc w:val="both"/>
        <w:rPr>
          <w:rFonts w:eastAsia="Times New Roman" w:cs="Times New Roman"/>
          <w:noProof/>
          <w:kern w:val="0"/>
          <w:sz w:val="22"/>
          <w:szCs w:val="22"/>
          <w:lang w:val="en-US" w:eastAsia="en-US" w:bidi="ar-SA"/>
        </w:rPr>
      </w:pPr>
      <w:hyperlink w:anchor="_Toc499645039" w:history="1">
        <w:r w:rsidR="000D42A5" w:rsidRPr="000D42A5">
          <w:rPr>
            <w:rFonts w:eastAsia="Times New Roman" w:cs="Times New Roman"/>
            <w:b/>
            <w:bCs/>
            <w:noProof/>
            <w:color w:val="0563C1"/>
            <w:kern w:val="0"/>
            <w:sz w:val="22"/>
            <w:szCs w:val="22"/>
            <w:u w:val="single"/>
            <w:lang w:val="bg-BG" w:eastAsia="en-US" w:bidi="ar-SA"/>
          </w:rPr>
          <w:t>9. Минимален (ако е приложимо) и максимален  размер на безвъзмездната финансова помощ за конкретен  проект:</w:t>
        </w:r>
        <w:r w:rsidR="000D42A5" w:rsidRPr="000D42A5">
          <w:rPr>
            <w:rFonts w:eastAsia="Calibri" w:cs="Times New Roman"/>
            <w:bCs/>
            <w:noProof/>
            <w:webHidden/>
            <w:kern w:val="0"/>
            <w:sz w:val="22"/>
            <w:szCs w:val="22"/>
            <w:lang w:val="bg-BG" w:eastAsia="en-US" w:bidi="ar-SA"/>
          </w:rPr>
          <w:tab/>
        </w:r>
        <w:r w:rsidR="00A27150">
          <w:rPr>
            <w:rFonts w:eastAsia="Calibri" w:cs="Times New Roman"/>
            <w:bCs/>
            <w:noProof/>
            <w:webHidden/>
            <w:kern w:val="0"/>
            <w:sz w:val="22"/>
            <w:szCs w:val="22"/>
            <w:lang w:val="bg-BG" w:eastAsia="en-US" w:bidi="ar-SA"/>
          </w:rPr>
          <w:t>9</w:t>
        </w:r>
      </w:hyperlink>
    </w:p>
    <w:p w14:paraId="2CA0BCDD" w14:textId="0DCC56F7" w:rsidR="000D42A5" w:rsidRPr="000D42A5" w:rsidRDefault="00AF575F" w:rsidP="003D0CAB">
      <w:pPr>
        <w:tabs>
          <w:tab w:val="right" w:leader="dot" w:pos="9346"/>
        </w:tabs>
        <w:suppressAutoHyphens w:val="0"/>
        <w:spacing w:after="100" w:line="259" w:lineRule="auto"/>
        <w:ind w:left="220"/>
        <w:jc w:val="both"/>
        <w:rPr>
          <w:rFonts w:eastAsia="Times New Roman" w:cs="Times New Roman"/>
          <w:noProof/>
          <w:kern w:val="0"/>
          <w:sz w:val="22"/>
          <w:szCs w:val="22"/>
          <w:lang w:val="en-US" w:eastAsia="en-US" w:bidi="ar-SA"/>
        </w:rPr>
      </w:pPr>
      <w:hyperlink w:anchor="_Toc499645040" w:history="1">
        <w:r w:rsidR="000D42A5" w:rsidRPr="000D42A5">
          <w:rPr>
            <w:rFonts w:eastAsia="Times New Roman" w:cs="Times New Roman"/>
            <w:b/>
            <w:bCs/>
            <w:noProof/>
            <w:color w:val="0563C1"/>
            <w:kern w:val="0"/>
            <w:sz w:val="22"/>
            <w:szCs w:val="22"/>
            <w:u w:val="single"/>
            <w:lang w:val="bg-BG" w:eastAsia="en-US" w:bidi="ar-SA"/>
          </w:rPr>
          <w:t>10. Процент на съфинансиране:</w:t>
        </w:r>
        <w:r w:rsidR="000D42A5" w:rsidRPr="000D42A5">
          <w:rPr>
            <w:rFonts w:eastAsia="Calibri" w:cs="Times New Roman"/>
            <w:bCs/>
            <w:noProof/>
            <w:webHidden/>
            <w:kern w:val="0"/>
            <w:sz w:val="22"/>
            <w:szCs w:val="22"/>
            <w:lang w:val="bg-BG" w:eastAsia="en-US" w:bidi="ar-SA"/>
          </w:rPr>
          <w:tab/>
        </w:r>
        <w:r w:rsidR="00A27150">
          <w:rPr>
            <w:rFonts w:eastAsia="Calibri" w:cs="Times New Roman"/>
            <w:bCs/>
            <w:noProof/>
            <w:webHidden/>
            <w:kern w:val="0"/>
            <w:sz w:val="22"/>
            <w:szCs w:val="22"/>
            <w:lang w:val="bg-BG" w:eastAsia="en-US" w:bidi="ar-SA"/>
          </w:rPr>
          <w:t>9</w:t>
        </w:r>
      </w:hyperlink>
    </w:p>
    <w:p w14:paraId="2D7A3178" w14:textId="3C0EC986" w:rsidR="000D42A5" w:rsidRPr="000D42A5" w:rsidRDefault="00AF575F" w:rsidP="003D0CAB">
      <w:pPr>
        <w:tabs>
          <w:tab w:val="right" w:leader="dot" w:pos="9346"/>
        </w:tabs>
        <w:suppressAutoHyphens w:val="0"/>
        <w:spacing w:after="100" w:line="259" w:lineRule="auto"/>
        <w:ind w:left="220"/>
        <w:jc w:val="both"/>
        <w:rPr>
          <w:rFonts w:eastAsia="Times New Roman" w:cs="Times New Roman"/>
          <w:noProof/>
          <w:kern w:val="0"/>
          <w:sz w:val="22"/>
          <w:szCs w:val="22"/>
          <w:lang w:val="en-US" w:eastAsia="en-US" w:bidi="ar-SA"/>
        </w:rPr>
      </w:pPr>
      <w:hyperlink w:anchor="_Toc499645041" w:history="1">
        <w:r w:rsidR="000D42A5" w:rsidRPr="000D42A5">
          <w:rPr>
            <w:rFonts w:eastAsia="Times New Roman" w:cs="Times New Roman"/>
            <w:b/>
            <w:bCs/>
            <w:noProof/>
            <w:color w:val="0563C1"/>
            <w:kern w:val="0"/>
            <w:sz w:val="22"/>
            <w:szCs w:val="22"/>
            <w:u w:val="single"/>
            <w:lang w:val="bg-BG" w:eastAsia="en-US" w:bidi="ar-SA"/>
          </w:rPr>
          <w:t>11. Допустими кандидати:</w:t>
        </w:r>
        <w:r w:rsidR="000D42A5" w:rsidRPr="000D42A5">
          <w:rPr>
            <w:rFonts w:eastAsia="Calibri" w:cs="Times New Roman"/>
            <w:bCs/>
            <w:noProof/>
            <w:webHidden/>
            <w:kern w:val="0"/>
            <w:sz w:val="22"/>
            <w:szCs w:val="22"/>
            <w:lang w:val="bg-BG" w:eastAsia="en-US" w:bidi="ar-SA"/>
          </w:rPr>
          <w:tab/>
        </w:r>
        <w:r w:rsidR="00A27150">
          <w:rPr>
            <w:rFonts w:eastAsia="Calibri" w:cs="Times New Roman"/>
            <w:bCs/>
            <w:noProof/>
            <w:webHidden/>
            <w:kern w:val="0"/>
            <w:sz w:val="22"/>
            <w:szCs w:val="22"/>
            <w:lang w:val="bg-BG" w:eastAsia="en-US" w:bidi="ar-SA"/>
          </w:rPr>
          <w:t>10</w:t>
        </w:r>
      </w:hyperlink>
    </w:p>
    <w:p w14:paraId="43C89180" w14:textId="3E715446" w:rsidR="000D42A5" w:rsidRPr="000D42A5" w:rsidRDefault="00AF575F" w:rsidP="003D0CAB">
      <w:pPr>
        <w:tabs>
          <w:tab w:val="right" w:leader="dot" w:pos="9346"/>
        </w:tabs>
        <w:suppressAutoHyphens w:val="0"/>
        <w:spacing w:after="100" w:line="259" w:lineRule="auto"/>
        <w:ind w:left="440"/>
        <w:jc w:val="both"/>
        <w:rPr>
          <w:rFonts w:eastAsia="Times New Roman" w:cs="Times New Roman"/>
          <w:noProof/>
          <w:kern w:val="0"/>
          <w:sz w:val="22"/>
          <w:szCs w:val="22"/>
          <w:lang w:val="en-US" w:eastAsia="en-US" w:bidi="ar-SA"/>
        </w:rPr>
      </w:pPr>
      <w:hyperlink w:anchor="_Toc499645042" w:history="1">
        <w:r w:rsidR="000D42A5" w:rsidRPr="000D42A5">
          <w:rPr>
            <w:rFonts w:eastAsia="Times New Roman" w:cs="Times New Roman"/>
            <w:b/>
            <w:bCs/>
            <w:noProof/>
            <w:color w:val="0563C1"/>
            <w:kern w:val="0"/>
            <w:sz w:val="22"/>
            <w:szCs w:val="22"/>
            <w:u w:val="single"/>
            <w:lang w:val="bg-BG" w:eastAsia="en-US" w:bidi="ar-SA"/>
          </w:rPr>
          <w:t>11.1 Критерии за допустимост на кандидатите:</w:t>
        </w:r>
        <w:r w:rsidR="000D42A5" w:rsidRPr="000D42A5">
          <w:rPr>
            <w:rFonts w:eastAsia="Calibri" w:cs="Times New Roman"/>
            <w:noProof/>
            <w:webHidden/>
            <w:kern w:val="0"/>
            <w:sz w:val="22"/>
            <w:szCs w:val="22"/>
            <w:lang w:val="bg-BG" w:eastAsia="en-US" w:bidi="ar-SA"/>
          </w:rPr>
          <w:tab/>
        </w:r>
        <w:r w:rsidR="00A27150">
          <w:rPr>
            <w:rFonts w:eastAsia="Calibri" w:cs="Times New Roman"/>
            <w:noProof/>
            <w:webHidden/>
            <w:kern w:val="0"/>
            <w:sz w:val="22"/>
            <w:szCs w:val="22"/>
            <w:lang w:val="bg-BG" w:eastAsia="en-US" w:bidi="ar-SA"/>
          </w:rPr>
          <w:t>10</w:t>
        </w:r>
      </w:hyperlink>
    </w:p>
    <w:p w14:paraId="0082AB3A" w14:textId="481BB07F" w:rsidR="000D42A5" w:rsidRPr="000D42A5" w:rsidRDefault="00AF575F" w:rsidP="003D0CAB">
      <w:pPr>
        <w:tabs>
          <w:tab w:val="right" w:leader="dot" w:pos="9346"/>
        </w:tabs>
        <w:suppressAutoHyphens w:val="0"/>
        <w:spacing w:after="100" w:line="259" w:lineRule="auto"/>
        <w:ind w:left="440"/>
        <w:jc w:val="both"/>
        <w:rPr>
          <w:rFonts w:eastAsia="Times New Roman" w:cs="Times New Roman"/>
          <w:noProof/>
          <w:kern w:val="0"/>
          <w:sz w:val="22"/>
          <w:szCs w:val="22"/>
          <w:lang w:val="en-US" w:eastAsia="en-US" w:bidi="ar-SA"/>
        </w:rPr>
      </w:pPr>
      <w:hyperlink w:anchor="_Toc499645043" w:history="1">
        <w:r w:rsidR="000D42A5" w:rsidRPr="000D42A5">
          <w:rPr>
            <w:rFonts w:eastAsia="Times New Roman" w:cs="Times New Roman"/>
            <w:b/>
            <w:bCs/>
            <w:noProof/>
            <w:color w:val="0563C1"/>
            <w:kern w:val="0"/>
            <w:sz w:val="22"/>
            <w:szCs w:val="22"/>
            <w:u w:val="single"/>
            <w:lang w:val="bg-BG" w:eastAsia="en-US" w:bidi="ar-SA"/>
          </w:rPr>
          <w:t>11.2. Критерии за недопустимост на кандидатите:</w:t>
        </w:r>
        <w:r w:rsidR="000D42A5" w:rsidRPr="000D42A5">
          <w:rPr>
            <w:rFonts w:eastAsia="Calibri" w:cs="Times New Roman"/>
            <w:noProof/>
            <w:webHidden/>
            <w:kern w:val="0"/>
            <w:sz w:val="22"/>
            <w:szCs w:val="22"/>
            <w:lang w:val="bg-BG" w:eastAsia="en-US" w:bidi="ar-SA"/>
          </w:rPr>
          <w:tab/>
        </w:r>
        <w:r w:rsidR="000D42A5" w:rsidRPr="000D42A5">
          <w:rPr>
            <w:rFonts w:eastAsia="Calibri" w:cs="Times New Roman"/>
            <w:noProof/>
            <w:webHidden/>
            <w:kern w:val="0"/>
            <w:sz w:val="22"/>
            <w:szCs w:val="22"/>
            <w:lang w:val="bg-BG" w:eastAsia="en-US" w:bidi="ar-SA"/>
          </w:rPr>
          <w:fldChar w:fldCharType="begin"/>
        </w:r>
        <w:r w:rsidR="000D42A5" w:rsidRPr="000D42A5">
          <w:rPr>
            <w:rFonts w:eastAsia="Calibri" w:cs="Times New Roman"/>
            <w:noProof/>
            <w:webHidden/>
            <w:kern w:val="0"/>
            <w:sz w:val="22"/>
            <w:szCs w:val="22"/>
            <w:lang w:val="bg-BG" w:eastAsia="en-US" w:bidi="ar-SA"/>
          </w:rPr>
          <w:instrText xml:space="preserve"> PAGEREF _Toc499645043 \h </w:instrText>
        </w:r>
        <w:r w:rsidR="000D42A5" w:rsidRPr="000D42A5">
          <w:rPr>
            <w:rFonts w:eastAsia="Calibri" w:cs="Times New Roman"/>
            <w:noProof/>
            <w:webHidden/>
            <w:kern w:val="0"/>
            <w:sz w:val="22"/>
            <w:szCs w:val="22"/>
            <w:lang w:val="bg-BG" w:eastAsia="en-US" w:bidi="ar-SA"/>
          </w:rPr>
        </w:r>
        <w:r w:rsidR="000D42A5" w:rsidRPr="000D42A5">
          <w:rPr>
            <w:rFonts w:eastAsia="Calibri" w:cs="Times New Roman"/>
            <w:noProof/>
            <w:webHidden/>
            <w:kern w:val="0"/>
            <w:sz w:val="22"/>
            <w:szCs w:val="22"/>
            <w:lang w:val="bg-BG" w:eastAsia="en-US" w:bidi="ar-SA"/>
          </w:rPr>
          <w:fldChar w:fldCharType="separate"/>
        </w:r>
        <w:r w:rsidR="000D42A5" w:rsidRPr="000D42A5">
          <w:rPr>
            <w:rFonts w:eastAsia="Calibri" w:cs="Times New Roman"/>
            <w:noProof/>
            <w:webHidden/>
            <w:kern w:val="0"/>
            <w:sz w:val="22"/>
            <w:szCs w:val="22"/>
            <w:lang w:val="bg-BG" w:eastAsia="en-US" w:bidi="ar-SA"/>
          </w:rPr>
          <w:t>1</w:t>
        </w:r>
        <w:r w:rsidR="00A27150">
          <w:rPr>
            <w:rFonts w:eastAsia="Calibri" w:cs="Times New Roman"/>
            <w:noProof/>
            <w:webHidden/>
            <w:kern w:val="0"/>
            <w:sz w:val="22"/>
            <w:szCs w:val="22"/>
            <w:lang w:val="bg-BG" w:eastAsia="en-US" w:bidi="ar-SA"/>
          </w:rPr>
          <w:t>2</w:t>
        </w:r>
        <w:r w:rsidR="000D42A5" w:rsidRPr="000D42A5">
          <w:rPr>
            <w:rFonts w:eastAsia="Calibri" w:cs="Times New Roman"/>
            <w:noProof/>
            <w:webHidden/>
            <w:kern w:val="0"/>
            <w:sz w:val="22"/>
            <w:szCs w:val="22"/>
            <w:lang w:val="bg-BG" w:eastAsia="en-US" w:bidi="ar-SA"/>
          </w:rPr>
          <w:fldChar w:fldCharType="end"/>
        </w:r>
      </w:hyperlink>
    </w:p>
    <w:p w14:paraId="2FEF8DBD" w14:textId="0FB1F74E" w:rsidR="000D42A5" w:rsidRPr="000D42A5" w:rsidRDefault="00AF575F" w:rsidP="003D0CAB">
      <w:pPr>
        <w:tabs>
          <w:tab w:val="right" w:leader="dot" w:pos="9346"/>
        </w:tabs>
        <w:suppressAutoHyphens w:val="0"/>
        <w:spacing w:after="100" w:line="259" w:lineRule="auto"/>
        <w:ind w:left="220"/>
        <w:jc w:val="both"/>
        <w:rPr>
          <w:rFonts w:eastAsia="Times New Roman" w:cs="Times New Roman"/>
          <w:noProof/>
          <w:kern w:val="0"/>
          <w:sz w:val="22"/>
          <w:szCs w:val="22"/>
          <w:lang w:val="en-US" w:eastAsia="en-US" w:bidi="ar-SA"/>
        </w:rPr>
      </w:pPr>
      <w:hyperlink w:anchor="_Toc499645044" w:history="1">
        <w:r w:rsidR="000D42A5" w:rsidRPr="000D42A5">
          <w:rPr>
            <w:rFonts w:eastAsia="Times New Roman" w:cs="Times New Roman"/>
            <w:b/>
            <w:bCs/>
            <w:noProof/>
            <w:color w:val="0563C1"/>
            <w:kern w:val="0"/>
            <w:sz w:val="22"/>
            <w:szCs w:val="22"/>
            <w:u w:val="single"/>
            <w:lang w:val="bg-BG" w:eastAsia="en-US" w:bidi="ar-SA"/>
          </w:rPr>
          <w:t>12. Допустими партньори (ако е приложимо):</w:t>
        </w:r>
        <w:r w:rsidR="000D42A5" w:rsidRPr="000D42A5">
          <w:rPr>
            <w:rFonts w:eastAsia="Calibri" w:cs="Times New Roman"/>
            <w:bCs/>
            <w:noProof/>
            <w:webHidden/>
            <w:kern w:val="0"/>
            <w:sz w:val="22"/>
            <w:szCs w:val="22"/>
            <w:lang w:val="bg-BG" w:eastAsia="en-US" w:bidi="ar-SA"/>
          </w:rPr>
          <w:tab/>
        </w:r>
        <w:r w:rsidR="000D42A5" w:rsidRPr="000D42A5">
          <w:rPr>
            <w:rFonts w:eastAsia="Calibri" w:cs="Times New Roman"/>
            <w:bCs/>
            <w:noProof/>
            <w:webHidden/>
            <w:kern w:val="0"/>
            <w:sz w:val="22"/>
            <w:szCs w:val="22"/>
            <w:lang w:val="bg-BG" w:eastAsia="en-US" w:bidi="ar-SA"/>
          </w:rPr>
          <w:fldChar w:fldCharType="begin"/>
        </w:r>
        <w:r w:rsidR="000D42A5" w:rsidRPr="000D42A5">
          <w:rPr>
            <w:rFonts w:eastAsia="Calibri" w:cs="Times New Roman"/>
            <w:bCs/>
            <w:noProof/>
            <w:webHidden/>
            <w:kern w:val="0"/>
            <w:sz w:val="22"/>
            <w:szCs w:val="22"/>
            <w:lang w:val="bg-BG" w:eastAsia="en-US" w:bidi="ar-SA"/>
          </w:rPr>
          <w:instrText xml:space="preserve"> PAGEREF _Toc499645044 \h </w:instrText>
        </w:r>
        <w:r w:rsidR="000D42A5" w:rsidRPr="000D42A5">
          <w:rPr>
            <w:rFonts w:eastAsia="Calibri" w:cs="Times New Roman"/>
            <w:bCs/>
            <w:noProof/>
            <w:webHidden/>
            <w:kern w:val="0"/>
            <w:sz w:val="22"/>
            <w:szCs w:val="22"/>
            <w:lang w:val="bg-BG" w:eastAsia="en-US" w:bidi="ar-SA"/>
          </w:rPr>
        </w:r>
        <w:r w:rsidR="000D42A5" w:rsidRPr="000D42A5">
          <w:rPr>
            <w:rFonts w:eastAsia="Calibri" w:cs="Times New Roman"/>
            <w:bCs/>
            <w:noProof/>
            <w:webHidden/>
            <w:kern w:val="0"/>
            <w:sz w:val="22"/>
            <w:szCs w:val="22"/>
            <w:lang w:val="bg-BG" w:eastAsia="en-US" w:bidi="ar-SA"/>
          </w:rPr>
          <w:fldChar w:fldCharType="separate"/>
        </w:r>
        <w:r w:rsidR="000D42A5" w:rsidRPr="000D42A5">
          <w:rPr>
            <w:rFonts w:eastAsia="Calibri" w:cs="Times New Roman"/>
            <w:bCs/>
            <w:noProof/>
            <w:webHidden/>
            <w:kern w:val="0"/>
            <w:sz w:val="22"/>
            <w:szCs w:val="22"/>
            <w:lang w:val="bg-BG" w:eastAsia="en-US" w:bidi="ar-SA"/>
          </w:rPr>
          <w:t>1</w:t>
        </w:r>
        <w:r w:rsidR="00A27150">
          <w:rPr>
            <w:rFonts w:eastAsia="Calibri" w:cs="Times New Roman"/>
            <w:bCs/>
            <w:noProof/>
            <w:webHidden/>
            <w:kern w:val="0"/>
            <w:sz w:val="22"/>
            <w:szCs w:val="22"/>
            <w:lang w:val="bg-BG" w:eastAsia="en-US" w:bidi="ar-SA"/>
          </w:rPr>
          <w:t>7</w:t>
        </w:r>
        <w:r w:rsidR="000D42A5" w:rsidRPr="000D42A5">
          <w:rPr>
            <w:rFonts w:eastAsia="Calibri" w:cs="Times New Roman"/>
            <w:bCs/>
            <w:noProof/>
            <w:webHidden/>
            <w:kern w:val="0"/>
            <w:sz w:val="22"/>
            <w:szCs w:val="22"/>
            <w:lang w:val="bg-BG" w:eastAsia="en-US" w:bidi="ar-SA"/>
          </w:rPr>
          <w:fldChar w:fldCharType="end"/>
        </w:r>
      </w:hyperlink>
    </w:p>
    <w:p w14:paraId="141D51F2" w14:textId="13A442A6" w:rsidR="000D42A5" w:rsidRPr="000D42A5" w:rsidRDefault="00AF575F" w:rsidP="003D0CAB">
      <w:pPr>
        <w:tabs>
          <w:tab w:val="right" w:leader="dot" w:pos="9346"/>
        </w:tabs>
        <w:suppressAutoHyphens w:val="0"/>
        <w:spacing w:after="100" w:line="259" w:lineRule="auto"/>
        <w:ind w:left="220"/>
        <w:jc w:val="both"/>
        <w:rPr>
          <w:rFonts w:eastAsia="Times New Roman" w:cs="Times New Roman"/>
          <w:noProof/>
          <w:kern w:val="0"/>
          <w:sz w:val="22"/>
          <w:szCs w:val="22"/>
          <w:lang w:val="en-US" w:eastAsia="en-US" w:bidi="ar-SA"/>
        </w:rPr>
      </w:pPr>
      <w:hyperlink w:anchor="_Toc499645045" w:history="1">
        <w:r w:rsidR="000D42A5" w:rsidRPr="000D42A5">
          <w:rPr>
            <w:rFonts w:eastAsia="Calibri" w:cs="Times New Roman"/>
            <w:b/>
            <w:bCs/>
            <w:noProof/>
            <w:color w:val="0563C1"/>
            <w:kern w:val="0"/>
            <w:sz w:val="22"/>
            <w:szCs w:val="22"/>
            <w:u w:val="single"/>
            <w:lang w:val="bg-BG" w:eastAsia="en-US" w:bidi="ar-SA"/>
          </w:rPr>
          <w:t>13. Дейности, допустими за финансиране:</w:t>
        </w:r>
        <w:r w:rsidR="000D42A5" w:rsidRPr="000D42A5">
          <w:rPr>
            <w:rFonts w:eastAsia="Calibri" w:cs="Times New Roman"/>
            <w:bCs/>
            <w:noProof/>
            <w:webHidden/>
            <w:kern w:val="0"/>
            <w:sz w:val="22"/>
            <w:szCs w:val="22"/>
            <w:lang w:val="bg-BG" w:eastAsia="en-US" w:bidi="ar-SA"/>
          </w:rPr>
          <w:tab/>
        </w:r>
        <w:r w:rsidR="000D42A5" w:rsidRPr="000D42A5">
          <w:rPr>
            <w:rFonts w:eastAsia="Calibri" w:cs="Times New Roman"/>
            <w:bCs/>
            <w:noProof/>
            <w:webHidden/>
            <w:kern w:val="0"/>
            <w:sz w:val="22"/>
            <w:szCs w:val="22"/>
            <w:lang w:val="bg-BG" w:eastAsia="en-US" w:bidi="ar-SA"/>
          </w:rPr>
          <w:fldChar w:fldCharType="begin"/>
        </w:r>
        <w:r w:rsidR="000D42A5" w:rsidRPr="000D42A5">
          <w:rPr>
            <w:rFonts w:eastAsia="Calibri" w:cs="Times New Roman"/>
            <w:bCs/>
            <w:noProof/>
            <w:webHidden/>
            <w:kern w:val="0"/>
            <w:sz w:val="22"/>
            <w:szCs w:val="22"/>
            <w:lang w:val="bg-BG" w:eastAsia="en-US" w:bidi="ar-SA"/>
          </w:rPr>
          <w:instrText xml:space="preserve"> PAGEREF _Toc499645045 \h </w:instrText>
        </w:r>
        <w:r w:rsidR="000D42A5" w:rsidRPr="000D42A5">
          <w:rPr>
            <w:rFonts w:eastAsia="Calibri" w:cs="Times New Roman"/>
            <w:bCs/>
            <w:noProof/>
            <w:webHidden/>
            <w:kern w:val="0"/>
            <w:sz w:val="22"/>
            <w:szCs w:val="22"/>
            <w:lang w:val="bg-BG" w:eastAsia="en-US" w:bidi="ar-SA"/>
          </w:rPr>
        </w:r>
        <w:r w:rsidR="000D42A5" w:rsidRPr="000D42A5">
          <w:rPr>
            <w:rFonts w:eastAsia="Calibri" w:cs="Times New Roman"/>
            <w:bCs/>
            <w:noProof/>
            <w:webHidden/>
            <w:kern w:val="0"/>
            <w:sz w:val="22"/>
            <w:szCs w:val="22"/>
            <w:lang w:val="bg-BG" w:eastAsia="en-US" w:bidi="ar-SA"/>
          </w:rPr>
          <w:fldChar w:fldCharType="separate"/>
        </w:r>
        <w:r w:rsidR="000D42A5" w:rsidRPr="000D42A5">
          <w:rPr>
            <w:rFonts w:eastAsia="Calibri" w:cs="Times New Roman"/>
            <w:bCs/>
            <w:noProof/>
            <w:webHidden/>
            <w:kern w:val="0"/>
            <w:sz w:val="22"/>
            <w:szCs w:val="22"/>
            <w:lang w:val="bg-BG" w:eastAsia="en-US" w:bidi="ar-SA"/>
          </w:rPr>
          <w:t>1</w:t>
        </w:r>
        <w:r w:rsidR="00A27150">
          <w:rPr>
            <w:rFonts w:eastAsia="Calibri" w:cs="Times New Roman"/>
            <w:bCs/>
            <w:noProof/>
            <w:webHidden/>
            <w:kern w:val="0"/>
            <w:sz w:val="22"/>
            <w:szCs w:val="22"/>
            <w:lang w:val="bg-BG" w:eastAsia="en-US" w:bidi="ar-SA"/>
          </w:rPr>
          <w:t>7</w:t>
        </w:r>
        <w:r w:rsidR="000D42A5" w:rsidRPr="000D42A5">
          <w:rPr>
            <w:rFonts w:eastAsia="Calibri" w:cs="Times New Roman"/>
            <w:bCs/>
            <w:noProof/>
            <w:webHidden/>
            <w:kern w:val="0"/>
            <w:sz w:val="22"/>
            <w:szCs w:val="22"/>
            <w:lang w:val="bg-BG" w:eastAsia="en-US" w:bidi="ar-SA"/>
          </w:rPr>
          <w:fldChar w:fldCharType="end"/>
        </w:r>
      </w:hyperlink>
    </w:p>
    <w:p w14:paraId="43DD7E6D" w14:textId="79DC48C2" w:rsidR="000D42A5" w:rsidRPr="000D42A5" w:rsidRDefault="00AF575F" w:rsidP="003D0CAB">
      <w:pPr>
        <w:tabs>
          <w:tab w:val="right" w:leader="dot" w:pos="9346"/>
        </w:tabs>
        <w:suppressAutoHyphens w:val="0"/>
        <w:spacing w:after="100" w:line="259" w:lineRule="auto"/>
        <w:ind w:left="440"/>
        <w:jc w:val="both"/>
        <w:rPr>
          <w:rFonts w:eastAsia="Times New Roman" w:cs="Times New Roman"/>
          <w:noProof/>
          <w:kern w:val="0"/>
          <w:sz w:val="22"/>
          <w:szCs w:val="22"/>
          <w:lang w:val="en-US" w:eastAsia="en-US" w:bidi="ar-SA"/>
        </w:rPr>
      </w:pPr>
      <w:hyperlink w:anchor="_Toc499645046" w:history="1">
        <w:r w:rsidR="000D42A5" w:rsidRPr="000D42A5">
          <w:rPr>
            <w:rFonts w:eastAsia="Calibri" w:cs="Times New Roman"/>
            <w:b/>
            <w:bCs/>
            <w:noProof/>
            <w:color w:val="0563C1"/>
            <w:kern w:val="0"/>
            <w:sz w:val="22"/>
            <w:szCs w:val="22"/>
            <w:u w:val="single"/>
            <w:lang w:val="bg-BG" w:eastAsia="en-US" w:bidi="ar-SA"/>
          </w:rPr>
          <w:t>13.1. Допустими дейности:</w:t>
        </w:r>
        <w:r w:rsidR="000D42A5" w:rsidRPr="000D42A5">
          <w:rPr>
            <w:rFonts w:eastAsia="Calibri" w:cs="Times New Roman"/>
            <w:noProof/>
            <w:webHidden/>
            <w:kern w:val="0"/>
            <w:sz w:val="22"/>
            <w:szCs w:val="22"/>
            <w:lang w:val="bg-BG" w:eastAsia="en-US" w:bidi="ar-SA"/>
          </w:rPr>
          <w:tab/>
        </w:r>
        <w:r w:rsidR="000D42A5" w:rsidRPr="000D42A5">
          <w:rPr>
            <w:rFonts w:eastAsia="Calibri" w:cs="Times New Roman"/>
            <w:noProof/>
            <w:webHidden/>
            <w:kern w:val="0"/>
            <w:sz w:val="22"/>
            <w:szCs w:val="22"/>
            <w:lang w:val="bg-BG" w:eastAsia="en-US" w:bidi="ar-SA"/>
          </w:rPr>
          <w:fldChar w:fldCharType="begin"/>
        </w:r>
        <w:r w:rsidR="000D42A5" w:rsidRPr="000D42A5">
          <w:rPr>
            <w:rFonts w:eastAsia="Calibri" w:cs="Times New Roman"/>
            <w:noProof/>
            <w:webHidden/>
            <w:kern w:val="0"/>
            <w:sz w:val="22"/>
            <w:szCs w:val="22"/>
            <w:lang w:val="bg-BG" w:eastAsia="en-US" w:bidi="ar-SA"/>
          </w:rPr>
          <w:instrText xml:space="preserve"> PAGEREF _Toc499645046 \h </w:instrText>
        </w:r>
        <w:r w:rsidR="000D42A5" w:rsidRPr="000D42A5">
          <w:rPr>
            <w:rFonts w:eastAsia="Calibri" w:cs="Times New Roman"/>
            <w:noProof/>
            <w:webHidden/>
            <w:kern w:val="0"/>
            <w:sz w:val="22"/>
            <w:szCs w:val="22"/>
            <w:lang w:val="bg-BG" w:eastAsia="en-US" w:bidi="ar-SA"/>
          </w:rPr>
        </w:r>
        <w:r w:rsidR="000D42A5" w:rsidRPr="000D42A5">
          <w:rPr>
            <w:rFonts w:eastAsia="Calibri" w:cs="Times New Roman"/>
            <w:noProof/>
            <w:webHidden/>
            <w:kern w:val="0"/>
            <w:sz w:val="22"/>
            <w:szCs w:val="22"/>
            <w:lang w:val="bg-BG" w:eastAsia="en-US" w:bidi="ar-SA"/>
          </w:rPr>
          <w:fldChar w:fldCharType="separate"/>
        </w:r>
        <w:r w:rsidR="000D42A5" w:rsidRPr="000D42A5">
          <w:rPr>
            <w:rFonts w:eastAsia="Calibri" w:cs="Times New Roman"/>
            <w:noProof/>
            <w:webHidden/>
            <w:kern w:val="0"/>
            <w:sz w:val="22"/>
            <w:szCs w:val="22"/>
            <w:lang w:val="bg-BG" w:eastAsia="en-US" w:bidi="ar-SA"/>
          </w:rPr>
          <w:t>1</w:t>
        </w:r>
        <w:r w:rsidR="00A27150">
          <w:rPr>
            <w:rFonts w:eastAsia="Calibri" w:cs="Times New Roman"/>
            <w:noProof/>
            <w:webHidden/>
            <w:kern w:val="0"/>
            <w:sz w:val="22"/>
            <w:szCs w:val="22"/>
            <w:lang w:val="bg-BG" w:eastAsia="en-US" w:bidi="ar-SA"/>
          </w:rPr>
          <w:t>7</w:t>
        </w:r>
        <w:r w:rsidR="000D42A5" w:rsidRPr="000D42A5">
          <w:rPr>
            <w:rFonts w:eastAsia="Calibri" w:cs="Times New Roman"/>
            <w:noProof/>
            <w:webHidden/>
            <w:kern w:val="0"/>
            <w:sz w:val="22"/>
            <w:szCs w:val="22"/>
            <w:lang w:val="bg-BG" w:eastAsia="en-US" w:bidi="ar-SA"/>
          </w:rPr>
          <w:fldChar w:fldCharType="end"/>
        </w:r>
      </w:hyperlink>
    </w:p>
    <w:p w14:paraId="23480510" w14:textId="3C581811" w:rsidR="000D42A5" w:rsidRPr="000D42A5" w:rsidRDefault="00AF575F" w:rsidP="003D0CAB">
      <w:pPr>
        <w:tabs>
          <w:tab w:val="right" w:leader="dot" w:pos="9346"/>
        </w:tabs>
        <w:suppressAutoHyphens w:val="0"/>
        <w:spacing w:after="100" w:line="259" w:lineRule="auto"/>
        <w:ind w:left="440"/>
        <w:jc w:val="both"/>
        <w:rPr>
          <w:rFonts w:eastAsia="Times New Roman" w:cs="Times New Roman"/>
          <w:noProof/>
          <w:kern w:val="0"/>
          <w:sz w:val="22"/>
          <w:szCs w:val="22"/>
          <w:lang w:val="en-US" w:eastAsia="en-US" w:bidi="ar-SA"/>
        </w:rPr>
      </w:pPr>
      <w:hyperlink w:anchor="_Toc499645047" w:history="1">
        <w:r w:rsidR="000D42A5" w:rsidRPr="000D42A5">
          <w:rPr>
            <w:rFonts w:eastAsia="Calibri" w:cs="Times New Roman"/>
            <w:b/>
            <w:bCs/>
            <w:noProof/>
            <w:color w:val="0563C1"/>
            <w:kern w:val="0"/>
            <w:sz w:val="22"/>
            <w:szCs w:val="22"/>
            <w:u w:val="single"/>
            <w:lang w:val="bg-BG" w:eastAsia="en-US" w:bidi="ar-SA"/>
          </w:rPr>
          <w:t>13.2. Недопустими дейности:</w:t>
        </w:r>
        <w:r w:rsidR="000D42A5" w:rsidRPr="000D42A5">
          <w:rPr>
            <w:rFonts w:eastAsia="Calibri" w:cs="Times New Roman"/>
            <w:noProof/>
            <w:webHidden/>
            <w:kern w:val="0"/>
            <w:sz w:val="22"/>
            <w:szCs w:val="22"/>
            <w:lang w:val="bg-BG" w:eastAsia="en-US" w:bidi="ar-SA"/>
          </w:rPr>
          <w:tab/>
        </w:r>
        <w:r w:rsidR="000D42A5" w:rsidRPr="000D42A5">
          <w:rPr>
            <w:rFonts w:eastAsia="Calibri" w:cs="Times New Roman"/>
            <w:noProof/>
            <w:webHidden/>
            <w:kern w:val="0"/>
            <w:sz w:val="22"/>
            <w:szCs w:val="22"/>
            <w:lang w:val="bg-BG" w:eastAsia="en-US" w:bidi="ar-SA"/>
          </w:rPr>
          <w:fldChar w:fldCharType="begin"/>
        </w:r>
        <w:r w:rsidR="000D42A5" w:rsidRPr="000D42A5">
          <w:rPr>
            <w:rFonts w:eastAsia="Calibri" w:cs="Times New Roman"/>
            <w:noProof/>
            <w:webHidden/>
            <w:kern w:val="0"/>
            <w:sz w:val="22"/>
            <w:szCs w:val="22"/>
            <w:lang w:val="bg-BG" w:eastAsia="en-US" w:bidi="ar-SA"/>
          </w:rPr>
          <w:instrText xml:space="preserve"> PAGEREF _Toc499645047 \h </w:instrText>
        </w:r>
        <w:r w:rsidR="000D42A5" w:rsidRPr="000D42A5">
          <w:rPr>
            <w:rFonts w:eastAsia="Calibri" w:cs="Times New Roman"/>
            <w:noProof/>
            <w:webHidden/>
            <w:kern w:val="0"/>
            <w:sz w:val="22"/>
            <w:szCs w:val="22"/>
            <w:lang w:val="bg-BG" w:eastAsia="en-US" w:bidi="ar-SA"/>
          </w:rPr>
        </w:r>
        <w:r w:rsidR="000D42A5" w:rsidRPr="000D42A5">
          <w:rPr>
            <w:rFonts w:eastAsia="Calibri" w:cs="Times New Roman"/>
            <w:noProof/>
            <w:webHidden/>
            <w:kern w:val="0"/>
            <w:sz w:val="22"/>
            <w:szCs w:val="22"/>
            <w:lang w:val="bg-BG" w:eastAsia="en-US" w:bidi="ar-SA"/>
          </w:rPr>
          <w:fldChar w:fldCharType="separate"/>
        </w:r>
        <w:r w:rsidR="000D42A5" w:rsidRPr="000D42A5">
          <w:rPr>
            <w:rFonts w:eastAsia="Calibri" w:cs="Times New Roman"/>
            <w:noProof/>
            <w:webHidden/>
            <w:kern w:val="0"/>
            <w:sz w:val="22"/>
            <w:szCs w:val="22"/>
            <w:lang w:val="bg-BG" w:eastAsia="en-US" w:bidi="ar-SA"/>
          </w:rPr>
          <w:t>1</w:t>
        </w:r>
        <w:r w:rsidR="00A27150">
          <w:rPr>
            <w:rFonts w:eastAsia="Calibri" w:cs="Times New Roman"/>
            <w:noProof/>
            <w:webHidden/>
            <w:kern w:val="0"/>
            <w:sz w:val="22"/>
            <w:szCs w:val="22"/>
            <w:lang w:val="bg-BG" w:eastAsia="en-US" w:bidi="ar-SA"/>
          </w:rPr>
          <w:t>9</w:t>
        </w:r>
        <w:r w:rsidR="000D42A5" w:rsidRPr="000D42A5">
          <w:rPr>
            <w:rFonts w:eastAsia="Calibri" w:cs="Times New Roman"/>
            <w:noProof/>
            <w:webHidden/>
            <w:kern w:val="0"/>
            <w:sz w:val="22"/>
            <w:szCs w:val="22"/>
            <w:lang w:val="bg-BG" w:eastAsia="en-US" w:bidi="ar-SA"/>
          </w:rPr>
          <w:fldChar w:fldCharType="end"/>
        </w:r>
      </w:hyperlink>
    </w:p>
    <w:p w14:paraId="1CF6F05C" w14:textId="09C686FC" w:rsidR="000D42A5" w:rsidRPr="000D42A5" w:rsidRDefault="00AF575F" w:rsidP="003D0CAB">
      <w:pPr>
        <w:tabs>
          <w:tab w:val="right" w:leader="dot" w:pos="9346"/>
        </w:tabs>
        <w:suppressAutoHyphens w:val="0"/>
        <w:spacing w:after="100" w:line="259" w:lineRule="auto"/>
        <w:ind w:left="220"/>
        <w:jc w:val="both"/>
        <w:rPr>
          <w:rFonts w:eastAsia="Times New Roman" w:cs="Times New Roman"/>
          <w:noProof/>
          <w:kern w:val="0"/>
          <w:sz w:val="22"/>
          <w:szCs w:val="22"/>
          <w:lang w:val="en-US" w:eastAsia="en-US" w:bidi="ar-SA"/>
        </w:rPr>
      </w:pPr>
      <w:hyperlink w:anchor="_Toc499645048" w:history="1">
        <w:r w:rsidR="000D42A5" w:rsidRPr="000D42A5">
          <w:rPr>
            <w:rFonts w:eastAsia="Calibri" w:cs="Times New Roman"/>
            <w:b/>
            <w:bCs/>
            <w:noProof/>
            <w:color w:val="0563C1"/>
            <w:kern w:val="0"/>
            <w:sz w:val="22"/>
            <w:szCs w:val="22"/>
            <w:u w:val="single"/>
            <w:lang w:val="bg-BG" w:eastAsia="en-US" w:bidi="ar-SA"/>
          </w:rPr>
          <w:t>14. Категории разходи, допустими за финансиране:</w:t>
        </w:r>
        <w:r w:rsidR="000D42A5" w:rsidRPr="000D42A5">
          <w:rPr>
            <w:rFonts w:eastAsia="Calibri" w:cs="Times New Roman"/>
            <w:bCs/>
            <w:noProof/>
            <w:webHidden/>
            <w:kern w:val="0"/>
            <w:sz w:val="22"/>
            <w:szCs w:val="22"/>
            <w:lang w:val="bg-BG" w:eastAsia="en-US" w:bidi="ar-SA"/>
          </w:rPr>
          <w:tab/>
        </w:r>
        <w:r w:rsidR="000D42A5" w:rsidRPr="000D42A5">
          <w:rPr>
            <w:rFonts w:eastAsia="Calibri" w:cs="Times New Roman"/>
            <w:bCs/>
            <w:noProof/>
            <w:webHidden/>
            <w:kern w:val="0"/>
            <w:sz w:val="22"/>
            <w:szCs w:val="22"/>
            <w:lang w:val="bg-BG" w:eastAsia="en-US" w:bidi="ar-SA"/>
          </w:rPr>
          <w:fldChar w:fldCharType="begin"/>
        </w:r>
        <w:r w:rsidR="000D42A5" w:rsidRPr="000D42A5">
          <w:rPr>
            <w:rFonts w:eastAsia="Calibri" w:cs="Times New Roman"/>
            <w:bCs/>
            <w:noProof/>
            <w:webHidden/>
            <w:kern w:val="0"/>
            <w:sz w:val="22"/>
            <w:szCs w:val="22"/>
            <w:lang w:val="bg-BG" w:eastAsia="en-US" w:bidi="ar-SA"/>
          </w:rPr>
          <w:instrText xml:space="preserve"> PAGEREF _Toc499645048 \h </w:instrText>
        </w:r>
        <w:r w:rsidR="000D42A5" w:rsidRPr="000D42A5">
          <w:rPr>
            <w:rFonts w:eastAsia="Calibri" w:cs="Times New Roman"/>
            <w:bCs/>
            <w:noProof/>
            <w:webHidden/>
            <w:kern w:val="0"/>
            <w:sz w:val="22"/>
            <w:szCs w:val="22"/>
            <w:lang w:val="bg-BG" w:eastAsia="en-US" w:bidi="ar-SA"/>
          </w:rPr>
        </w:r>
        <w:r w:rsidR="000D42A5" w:rsidRPr="000D42A5">
          <w:rPr>
            <w:rFonts w:eastAsia="Calibri" w:cs="Times New Roman"/>
            <w:bCs/>
            <w:noProof/>
            <w:webHidden/>
            <w:kern w:val="0"/>
            <w:sz w:val="22"/>
            <w:szCs w:val="22"/>
            <w:lang w:val="bg-BG" w:eastAsia="en-US" w:bidi="ar-SA"/>
          </w:rPr>
          <w:fldChar w:fldCharType="separate"/>
        </w:r>
        <w:r w:rsidR="000D42A5" w:rsidRPr="000D42A5">
          <w:rPr>
            <w:rFonts w:eastAsia="Calibri" w:cs="Times New Roman"/>
            <w:bCs/>
            <w:noProof/>
            <w:webHidden/>
            <w:kern w:val="0"/>
            <w:sz w:val="22"/>
            <w:szCs w:val="22"/>
            <w:lang w:val="bg-BG" w:eastAsia="en-US" w:bidi="ar-SA"/>
          </w:rPr>
          <w:t>1</w:t>
        </w:r>
        <w:r w:rsidR="000D42A5" w:rsidRPr="000D42A5">
          <w:rPr>
            <w:rFonts w:eastAsia="Calibri" w:cs="Times New Roman"/>
            <w:bCs/>
            <w:noProof/>
            <w:webHidden/>
            <w:kern w:val="0"/>
            <w:sz w:val="22"/>
            <w:szCs w:val="22"/>
            <w:lang w:val="bg-BG" w:eastAsia="en-US" w:bidi="ar-SA"/>
          </w:rPr>
          <w:fldChar w:fldCharType="end"/>
        </w:r>
      </w:hyperlink>
      <w:r w:rsidR="00A27150" w:rsidRPr="00A27150">
        <w:rPr>
          <w:rFonts w:eastAsia="Calibri" w:cs="Times New Roman"/>
          <w:bCs/>
          <w:noProof/>
          <w:kern w:val="0"/>
          <w:sz w:val="22"/>
          <w:szCs w:val="22"/>
          <w:lang w:val="bg-BG" w:eastAsia="en-US" w:bidi="ar-SA"/>
        </w:rPr>
        <w:t>9</w:t>
      </w:r>
    </w:p>
    <w:p w14:paraId="486FC014" w14:textId="32ABFF69" w:rsidR="000D42A5" w:rsidRPr="00A27150" w:rsidRDefault="00AF575F" w:rsidP="003D0CAB">
      <w:pPr>
        <w:tabs>
          <w:tab w:val="right" w:leader="dot" w:pos="9346"/>
        </w:tabs>
        <w:suppressAutoHyphens w:val="0"/>
        <w:spacing w:after="100" w:line="259" w:lineRule="auto"/>
        <w:ind w:left="440"/>
        <w:jc w:val="both"/>
        <w:rPr>
          <w:rFonts w:eastAsia="Times New Roman" w:cs="Times New Roman"/>
          <w:noProof/>
          <w:kern w:val="0"/>
          <w:sz w:val="22"/>
          <w:szCs w:val="22"/>
          <w:lang w:val="en-US" w:eastAsia="en-US" w:bidi="ar-SA"/>
        </w:rPr>
      </w:pPr>
      <w:hyperlink w:anchor="_Toc499645049" w:history="1">
        <w:r w:rsidR="000D42A5" w:rsidRPr="000D42A5">
          <w:rPr>
            <w:rFonts w:eastAsia="Times New Roman" w:cs="Times New Roman"/>
            <w:b/>
            <w:bCs/>
            <w:noProof/>
            <w:color w:val="0563C1"/>
            <w:kern w:val="0"/>
            <w:sz w:val="22"/>
            <w:szCs w:val="22"/>
            <w:u w:val="single"/>
            <w:lang w:val="bg-BG" w:eastAsia="en-US" w:bidi="ar-SA"/>
          </w:rPr>
          <w:t>14.1. Допустими разходи:</w:t>
        </w:r>
        <w:r w:rsidR="000D42A5" w:rsidRPr="000D42A5">
          <w:rPr>
            <w:rFonts w:eastAsia="Calibri" w:cs="Times New Roman"/>
            <w:noProof/>
            <w:webHidden/>
            <w:kern w:val="0"/>
            <w:sz w:val="22"/>
            <w:szCs w:val="22"/>
            <w:lang w:val="bg-BG" w:eastAsia="en-US" w:bidi="ar-SA"/>
          </w:rPr>
          <w:tab/>
        </w:r>
        <w:r w:rsidR="000D42A5" w:rsidRPr="000D42A5">
          <w:rPr>
            <w:rFonts w:eastAsia="Calibri" w:cs="Times New Roman"/>
            <w:noProof/>
            <w:webHidden/>
            <w:kern w:val="0"/>
            <w:sz w:val="22"/>
            <w:szCs w:val="22"/>
            <w:lang w:val="bg-BG" w:eastAsia="en-US" w:bidi="ar-SA"/>
          </w:rPr>
          <w:fldChar w:fldCharType="begin"/>
        </w:r>
        <w:r w:rsidR="000D42A5" w:rsidRPr="000D42A5">
          <w:rPr>
            <w:rFonts w:eastAsia="Calibri" w:cs="Times New Roman"/>
            <w:noProof/>
            <w:webHidden/>
            <w:kern w:val="0"/>
            <w:sz w:val="22"/>
            <w:szCs w:val="22"/>
            <w:lang w:val="bg-BG" w:eastAsia="en-US" w:bidi="ar-SA"/>
          </w:rPr>
          <w:instrText xml:space="preserve"> PAGEREF _Toc499645049 \h </w:instrText>
        </w:r>
        <w:r w:rsidR="000D42A5" w:rsidRPr="000D42A5">
          <w:rPr>
            <w:rFonts w:eastAsia="Calibri" w:cs="Times New Roman"/>
            <w:noProof/>
            <w:webHidden/>
            <w:kern w:val="0"/>
            <w:sz w:val="22"/>
            <w:szCs w:val="22"/>
            <w:lang w:val="bg-BG" w:eastAsia="en-US" w:bidi="ar-SA"/>
          </w:rPr>
        </w:r>
        <w:r w:rsidR="000D42A5" w:rsidRPr="000D42A5">
          <w:rPr>
            <w:rFonts w:eastAsia="Calibri" w:cs="Times New Roman"/>
            <w:noProof/>
            <w:webHidden/>
            <w:kern w:val="0"/>
            <w:sz w:val="22"/>
            <w:szCs w:val="22"/>
            <w:lang w:val="bg-BG" w:eastAsia="en-US" w:bidi="ar-SA"/>
          </w:rPr>
          <w:fldChar w:fldCharType="separate"/>
        </w:r>
        <w:r w:rsidR="000D42A5" w:rsidRPr="000D42A5">
          <w:rPr>
            <w:rFonts w:eastAsia="Calibri" w:cs="Times New Roman"/>
            <w:noProof/>
            <w:webHidden/>
            <w:kern w:val="0"/>
            <w:sz w:val="22"/>
            <w:szCs w:val="22"/>
            <w:lang w:val="bg-BG" w:eastAsia="en-US" w:bidi="ar-SA"/>
          </w:rPr>
          <w:t>1</w:t>
        </w:r>
        <w:r w:rsidR="000D42A5" w:rsidRPr="000D42A5">
          <w:rPr>
            <w:rFonts w:eastAsia="Calibri" w:cs="Times New Roman"/>
            <w:noProof/>
            <w:webHidden/>
            <w:kern w:val="0"/>
            <w:sz w:val="22"/>
            <w:szCs w:val="22"/>
            <w:lang w:val="bg-BG" w:eastAsia="en-US" w:bidi="ar-SA"/>
          </w:rPr>
          <w:fldChar w:fldCharType="end"/>
        </w:r>
      </w:hyperlink>
      <w:r w:rsidR="00A27150" w:rsidRPr="00A27150">
        <w:rPr>
          <w:rFonts w:eastAsia="Calibri" w:cs="Times New Roman"/>
          <w:noProof/>
          <w:kern w:val="0"/>
          <w:sz w:val="22"/>
          <w:szCs w:val="22"/>
          <w:lang w:val="bg-BG" w:eastAsia="en-US" w:bidi="ar-SA"/>
        </w:rPr>
        <w:t>9</w:t>
      </w:r>
    </w:p>
    <w:p w14:paraId="0228A420" w14:textId="653A5C88" w:rsidR="000D42A5" w:rsidRPr="000D42A5" w:rsidRDefault="00AF575F" w:rsidP="003D0CAB">
      <w:pPr>
        <w:tabs>
          <w:tab w:val="right" w:leader="dot" w:pos="9346"/>
        </w:tabs>
        <w:suppressAutoHyphens w:val="0"/>
        <w:spacing w:after="100" w:line="259" w:lineRule="auto"/>
        <w:ind w:left="440"/>
        <w:jc w:val="both"/>
        <w:rPr>
          <w:rFonts w:eastAsia="Times New Roman" w:cs="Times New Roman"/>
          <w:noProof/>
          <w:kern w:val="0"/>
          <w:sz w:val="22"/>
          <w:szCs w:val="22"/>
          <w:lang w:val="en-US" w:eastAsia="en-US" w:bidi="ar-SA"/>
        </w:rPr>
      </w:pPr>
      <w:hyperlink w:anchor="_Toc499645050" w:history="1">
        <w:r w:rsidR="000D42A5" w:rsidRPr="000D42A5">
          <w:rPr>
            <w:rFonts w:eastAsia="Times New Roman" w:cs="Times New Roman"/>
            <w:b/>
            <w:bCs/>
            <w:noProof/>
            <w:color w:val="0563C1"/>
            <w:kern w:val="0"/>
            <w:sz w:val="22"/>
            <w:szCs w:val="22"/>
            <w:u w:val="single"/>
            <w:lang w:val="bg-BG" w:eastAsia="en-US" w:bidi="ar-SA"/>
          </w:rPr>
          <w:t>14.</w:t>
        </w:r>
        <w:r w:rsidR="000D42A5" w:rsidRPr="000D42A5">
          <w:rPr>
            <w:rFonts w:eastAsia="Times New Roman" w:cs="Times New Roman"/>
            <w:b/>
            <w:bCs/>
            <w:noProof/>
            <w:color w:val="0563C1"/>
            <w:kern w:val="0"/>
            <w:sz w:val="22"/>
            <w:szCs w:val="22"/>
            <w:u w:val="single"/>
            <w:lang w:val="ru-RU" w:eastAsia="en-US" w:bidi="ar-SA"/>
          </w:rPr>
          <w:t>2</w:t>
        </w:r>
        <w:r w:rsidR="000D42A5" w:rsidRPr="000D42A5">
          <w:rPr>
            <w:rFonts w:eastAsia="Times New Roman" w:cs="Times New Roman"/>
            <w:b/>
            <w:bCs/>
            <w:noProof/>
            <w:color w:val="0563C1"/>
            <w:kern w:val="0"/>
            <w:sz w:val="22"/>
            <w:szCs w:val="22"/>
            <w:u w:val="single"/>
            <w:lang w:val="bg-BG" w:eastAsia="en-US" w:bidi="ar-SA"/>
          </w:rPr>
          <w:t>. Недопустими разходи:</w:t>
        </w:r>
        <w:r w:rsidR="000D42A5" w:rsidRPr="000D42A5">
          <w:rPr>
            <w:rFonts w:eastAsia="Calibri" w:cs="Times New Roman"/>
            <w:noProof/>
            <w:webHidden/>
            <w:kern w:val="0"/>
            <w:sz w:val="22"/>
            <w:szCs w:val="22"/>
            <w:lang w:val="bg-BG" w:eastAsia="en-US" w:bidi="ar-SA"/>
          </w:rPr>
          <w:tab/>
        </w:r>
        <w:r w:rsidR="00A27150">
          <w:rPr>
            <w:rFonts w:eastAsia="Calibri" w:cs="Times New Roman"/>
            <w:noProof/>
            <w:webHidden/>
            <w:kern w:val="0"/>
            <w:sz w:val="22"/>
            <w:szCs w:val="22"/>
            <w:lang w:val="bg-BG" w:eastAsia="en-US" w:bidi="ar-SA"/>
          </w:rPr>
          <w:t>23</w:t>
        </w:r>
      </w:hyperlink>
    </w:p>
    <w:p w14:paraId="6C2CFF78" w14:textId="45316049" w:rsidR="000D42A5" w:rsidRPr="000D42A5" w:rsidRDefault="00AF575F" w:rsidP="003D0CAB">
      <w:pPr>
        <w:tabs>
          <w:tab w:val="right" w:leader="dot" w:pos="9346"/>
        </w:tabs>
        <w:suppressAutoHyphens w:val="0"/>
        <w:spacing w:after="100" w:line="259" w:lineRule="auto"/>
        <w:ind w:left="220"/>
        <w:jc w:val="both"/>
        <w:rPr>
          <w:rFonts w:eastAsia="Times New Roman" w:cs="Times New Roman"/>
          <w:noProof/>
          <w:kern w:val="0"/>
          <w:sz w:val="22"/>
          <w:szCs w:val="22"/>
          <w:lang w:val="en-US" w:eastAsia="en-US" w:bidi="ar-SA"/>
        </w:rPr>
      </w:pPr>
      <w:hyperlink w:anchor="_Toc499645051" w:history="1">
        <w:r w:rsidR="000D42A5" w:rsidRPr="000D42A5">
          <w:rPr>
            <w:rFonts w:eastAsia="Times New Roman" w:cs="Times New Roman"/>
            <w:b/>
            <w:bCs/>
            <w:noProof/>
            <w:color w:val="0563C1"/>
            <w:kern w:val="0"/>
            <w:sz w:val="22"/>
            <w:szCs w:val="22"/>
            <w:u w:val="single"/>
            <w:lang w:val="bg-BG" w:eastAsia="en-US" w:bidi="ar-SA"/>
          </w:rPr>
          <w:t>15. Допустими целеви групи (ако е приложимо):</w:t>
        </w:r>
        <w:r w:rsidR="000D42A5" w:rsidRPr="000D42A5">
          <w:rPr>
            <w:rFonts w:eastAsia="Calibri" w:cs="Times New Roman"/>
            <w:bCs/>
            <w:noProof/>
            <w:webHidden/>
            <w:kern w:val="0"/>
            <w:sz w:val="22"/>
            <w:szCs w:val="22"/>
            <w:lang w:val="bg-BG" w:eastAsia="en-US" w:bidi="ar-SA"/>
          </w:rPr>
          <w:tab/>
        </w:r>
        <w:r w:rsidR="00A27150">
          <w:rPr>
            <w:rFonts w:eastAsia="Calibri" w:cs="Times New Roman"/>
            <w:bCs/>
            <w:noProof/>
            <w:webHidden/>
            <w:kern w:val="0"/>
            <w:sz w:val="22"/>
            <w:szCs w:val="22"/>
            <w:lang w:val="bg-BG" w:eastAsia="en-US" w:bidi="ar-SA"/>
          </w:rPr>
          <w:t>24</w:t>
        </w:r>
      </w:hyperlink>
    </w:p>
    <w:p w14:paraId="15518001" w14:textId="77C88DBE" w:rsidR="000D42A5" w:rsidRPr="000D42A5" w:rsidRDefault="00AF575F" w:rsidP="003D0CAB">
      <w:pPr>
        <w:tabs>
          <w:tab w:val="right" w:leader="dot" w:pos="9346"/>
        </w:tabs>
        <w:suppressAutoHyphens w:val="0"/>
        <w:spacing w:after="100" w:line="259" w:lineRule="auto"/>
        <w:ind w:left="220"/>
        <w:jc w:val="both"/>
        <w:rPr>
          <w:rFonts w:eastAsia="Times New Roman" w:cs="Times New Roman"/>
          <w:noProof/>
          <w:kern w:val="0"/>
          <w:sz w:val="22"/>
          <w:szCs w:val="22"/>
          <w:lang w:val="en-US" w:eastAsia="en-US" w:bidi="ar-SA"/>
        </w:rPr>
      </w:pPr>
      <w:hyperlink w:anchor="_Toc499645052" w:history="1">
        <w:r w:rsidR="000D42A5" w:rsidRPr="000D42A5">
          <w:rPr>
            <w:rFonts w:eastAsia="Times New Roman" w:cs="Times New Roman"/>
            <w:b/>
            <w:bCs/>
            <w:noProof/>
            <w:color w:val="0563C1"/>
            <w:kern w:val="0"/>
            <w:sz w:val="22"/>
            <w:szCs w:val="22"/>
            <w:u w:val="single"/>
            <w:lang w:val="bg-BG" w:eastAsia="en-US" w:bidi="ar-SA"/>
          </w:rPr>
          <w:t>16. Приложим режим на минимални/държавни помощи (ако е приложимо):</w:t>
        </w:r>
        <w:r w:rsidR="000D42A5" w:rsidRPr="000D42A5">
          <w:rPr>
            <w:rFonts w:eastAsia="Calibri" w:cs="Times New Roman"/>
            <w:bCs/>
            <w:noProof/>
            <w:webHidden/>
            <w:kern w:val="0"/>
            <w:sz w:val="22"/>
            <w:szCs w:val="22"/>
            <w:lang w:val="bg-BG" w:eastAsia="en-US" w:bidi="ar-SA"/>
          </w:rPr>
          <w:tab/>
        </w:r>
        <w:r w:rsidR="00A27150">
          <w:rPr>
            <w:rFonts w:eastAsia="Calibri" w:cs="Times New Roman"/>
            <w:bCs/>
            <w:noProof/>
            <w:webHidden/>
            <w:kern w:val="0"/>
            <w:sz w:val="22"/>
            <w:szCs w:val="22"/>
            <w:lang w:val="bg-BG" w:eastAsia="en-US" w:bidi="ar-SA"/>
          </w:rPr>
          <w:t>24</w:t>
        </w:r>
      </w:hyperlink>
    </w:p>
    <w:p w14:paraId="72A87602" w14:textId="703EF1BB" w:rsidR="000D42A5" w:rsidRPr="000D42A5" w:rsidRDefault="00AF575F" w:rsidP="003D0CAB">
      <w:pPr>
        <w:tabs>
          <w:tab w:val="right" w:leader="dot" w:pos="9346"/>
        </w:tabs>
        <w:suppressAutoHyphens w:val="0"/>
        <w:spacing w:after="100" w:line="259" w:lineRule="auto"/>
        <w:ind w:left="220"/>
        <w:jc w:val="both"/>
        <w:rPr>
          <w:rFonts w:eastAsia="Times New Roman" w:cs="Times New Roman"/>
          <w:noProof/>
          <w:kern w:val="0"/>
          <w:sz w:val="22"/>
          <w:szCs w:val="22"/>
          <w:lang w:val="en-US" w:eastAsia="en-US" w:bidi="ar-SA"/>
        </w:rPr>
      </w:pPr>
      <w:hyperlink w:anchor="_Toc499645053" w:history="1">
        <w:r w:rsidR="000D42A5" w:rsidRPr="000D42A5">
          <w:rPr>
            <w:rFonts w:eastAsia="Times New Roman" w:cs="Times New Roman"/>
            <w:b/>
            <w:bCs/>
            <w:noProof/>
            <w:color w:val="0563C1"/>
            <w:kern w:val="0"/>
            <w:sz w:val="22"/>
            <w:szCs w:val="22"/>
            <w:u w:val="single"/>
            <w:lang w:val="bg-BG" w:eastAsia="en-US" w:bidi="ar-SA"/>
          </w:rPr>
          <w:t>17. Хоризонтални политики:</w:t>
        </w:r>
        <w:r w:rsidR="000D42A5" w:rsidRPr="000D42A5">
          <w:rPr>
            <w:rFonts w:eastAsia="Calibri" w:cs="Times New Roman"/>
            <w:bCs/>
            <w:noProof/>
            <w:webHidden/>
            <w:kern w:val="0"/>
            <w:sz w:val="22"/>
            <w:szCs w:val="22"/>
            <w:lang w:val="bg-BG" w:eastAsia="en-US" w:bidi="ar-SA"/>
          </w:rPr>
          <w:tab/>
        </w:r>
        <w:r w:rsidR="000D42A5" w:rsidRPr="000D42A5">
          <w:rPr>
            <w:rFonts w:eastAsia="Calibri" w:cs="Times New Roman"/>
            <w:bCs/>
            <w:noProof/>
            <w:webHidden/>
            <w:kern w:val="0"/>
            <w:sz w:val="22"/>
            <w:szCs w:val="22"/>
            <w:lang w:val="bg-BG" w:eastAsia="en-US" w:bidi="ar-SA"/>
          </w:rPr>
          <w:fldChar w:fldCharType="begin"/>
        </w:r>
        <w:r w:rsidR="000D42A5" w:rsidRPr="000D42A5">
          <w:rPr>
            <w:rFonts w:eastAsia="Calibri" w:cs="Times New Roman"/>
            <w:bCs/>
            <w:noProof/>
            <w:webHidden/>
            <w:kern w:val="0"/>
            <w:sz w:val="22"/>
            <w:szCs w:val="22"/>
            <w:lang w:val="bg-BG" w:eastAsia="en-US" w:bidi="ar-SA"/>
          </w:rPr>
          <w:instrText xml:space="preserve"> PAGEREF _Toc499645053 \h </w:instrText>
        </w:r>
        <w:r w:rsidR="000D42A5" w:rsidRPr="000D42A5">
          <w:rPr>
            <w:rFonts w:eastAsia="Calibri" w:cs="Times New Roman"/>
            <w:bCs/>
            <w:noProof/>
            <w:webHidden/>
            <w:kern w:val="0"/>
            <w:sz w:val="22"/>
            <w:szCs w:val="22"/>
            <w:lang w:val="bg-BG" w:eastAsia="en-US" w:bidi="ar-SA"/>
          </w:rPr>
        </w:r>
        <w:r w:rsidR="000D42A5" w:rsidRPr="000D42A5">
          <w:rPr>
            <w:rFonts w:eastAsia="Calibri" w:cs="Times New Roman"/>
            <w:bCs/>
            <w:noProof/>
            <w:webHidden/>
            <w:kern w:val="0"/>
            <w:sz w:val="22"/>
            <w:szCs w:val="22"/>
            <w:lang w:val="bg-BG" w:eastAsia="en-US" w:bidi="ar-SA"/>
          </w:rPr>
          <w:fldChar w:fldCharType="separate"/>
        </w:r>
        <w:r w:rsidR="000D42A5" w:rsidRPr="000D42A5">
          <w:rPr>
            <w:rFonts w:eastAsia="Calibri" w:cs="Times New Roman"/>
            <w:bCs/>
            <w:noProof/>
            <w:webHidden/>
            <w:kern w:val="0"/>
            <w:sz w:val="22"/>
            <w:szCs w:val="22"/>
            <w:lang w:val="bg-BG" w:eastAsia="en-US" w:bidi="ar-SA"/>
          </w:rPr>
          <w:t>2</w:t>
        </w:r>
        <w:r w:rsidR="00A27150">
          <w:rPr>
            <w:rFonts w:eastAsia="Calibri" w:cs="Times New Roman"/>
            <w:bCs/>
            <w:noProof/>
            <w:webHidden/>
            <w:kern w:val="0"/>
            <w:sz w:val="22"/>
            <w:szCs w:val="22"/>
            <w:lang w:val="bg-BG" w:eastAsia="en-US" w:bidi="ar-SA"/>
          </w:rPr>
          <w:t>6</w:t>
        </w:r>
        <w:r w:rsidR="000D42A5" w:rsidRPr="000D42A5">
          <w:rPr>
            <w:rFonts w:eastAsia="Calibri" w:cs="Times New Roman"/>
            <w:bCs/>
            <w:noProof/>
            <w:webHidden/>
            <w:kern w:val="0"/>
            <w:sz w:val="22"/>
            <w:szCs w:val="22"/>
            <w:lang w:val="bg-BG" w:eastAsia="en-US" w:bidi="ar-SA"/>
          </w:rPr>
          <w:fldChar w:fldCharType="end"/>
        </w:r>
      </w:hyperlink>
    </w:p>
    <w:p w14:paraId="43C42E27" w14:textId="73E888EA" w:rsidR="000D42A5" w:rsidRPr="00A27150" w:rsidRDefault="00AF575F" w:rsidP="003D0CAB">
      <w:pPr>
        <w:tabs>
          <w:tab w:val="right" w:leader="dot" w:pos="9346"/>
        </w:tabs>
        <w:suppressAutoHyphens w:val="0"/>
        <w:spacing w:after="100" w:line="259" w:lineRule="auto"/>
        <w:ind w:left="220"/>
        <w:jc w:val="both"/>
        <w:rPr>
          <w:rFonts w:eastAsia="Times New Roman" w:cs="Times New Roman"/>
          <w:noProof/>
          <w:kern w:val="0"/>
          <w:sz w:val="22"/>
          <w:szCs w:val="22"/>
          <w:lang w:val="en-US" w:eastAsia="en-US" w:bidi="ar-SA"/>
        </w:rPr>
      </w:pPr>
      <w:hyperlink w:anchor="_Toc499645054" w:history="1">
        <w:r w:rsidR="000D42A5" w:rsidRPr="000D42A5">
          <w:rPr>
            <w:rFonts w:eastAsia="Times New Roman" w:cs="Times New Roman"/>
            <w:b/>
            <w:bCs/>
            <w:noProof/>
            <w:color w:val="0563C1"/>
            <w:kern w:val="0"/>
            <w:sz w:val="22"/>
            <w:szCs w:val="22"/>
            <w:u w:val="single"/>
            <w:lang w:val="bg-BG" w:eastAsia="en-US" w:bidi="ar-SA"/>
          </w:rPr>
          <w:t>18. Минимален и максимален срок за изпълнение на проекта (ако е приложимо):</w:t>
        </w:r>
        <w:r w:rsidR="000D42A5" w:rsidRPr="000D42A5">
          <w:rPr>
            <w:rFonts w:eastAsia="Calibri" w:cs="Times New Roman"/>
            <w:bCs/>
            <w:noProof/>
            <w:webHidden/>
            <w:kern w:val="0"/>
            <w:sz w:val="22"/>
            <w:szCs w:val="22"/>
            <w:lang w:val="bg-BG" w:eastAsia="en-US" w:bidi="ar-SA"/>
          </w:rPr>
          <w:tab/>
        </w:r>
        <w:r w:rsidR="000D42A5" w:rsidRPr="000D42A5">
          <w:rPr>
            <w:rFonts w:eastAsia="Calibri" w:cs="Times New Roman"/>
            <w:bCs/>
            <w:noProof/>
            <w:webHidden/>
            <w:kern w:val="0"/>
            <w:sz w:val="22"/>
            <w:szCs w:val="22"/>
            <w:lang w:val="bg-BG" w:eastAsia="en-US" w:bidi="ar-SA"/>
          </w:rPr>
          <w:fldChar w:fldCharType="begin"/>
        </w:r>
        <w:r w:rsidR="000D42A5" w:rsidRPr="000D42A5">
          <w:rPr>
            <w:rFonts w:eastAsia="Calibri" w:cs="Times New Roman"/>
            <w:bCs/>
            <w:noProof/>
            <w:webHidden/>
            <w:kern w:val="0"/>
            <w:sz w:val="22"/>
            <w:szCs w:val="22"/>
            <w:lang w:val="bg-BG" w:eastAsia="en-US" w:bidi="ar-SA"/>
          </w:rPr>
          <w:instrText xml:space="preserve"> PAGEREF _Toc499645054 \h </w:instrText>
        </w:r>
        <w:r w:rsidR="000D42A5" w:rsidRPr="000D42A5">
          <w:rPr>
            <w:rFonts w:eastAsia="Calibri" w:cs="Times New Roman"/>
            <w:bCs/>
            <w:noProof/>
            <w:webHidden/>
            <w:kern w:val="0"/>
            <w:sz w:val="22"/>
            <w:szCs w:val="22"/>
            <w:lang w:val="bg-BG" w:eastAsia="en-US" w:bidi="ar-SA"/>
          </w:rPr>
        </w:r>
        <w:r w:rsidR="000D42A5" w:rsidRPr="000D42A5">
          <w:rPr>
            <w:rFonts w:eastAsia="Calibri" w:cs="Times New Roman"/>
            <w:bCs/>
            <w:noProof/>
            <w:webHidden/>
            <w:kern w:val="0"/>
            <w:sz w:val="22"/>
            <w:szCs w:val="22"/>
            <w:lang w:val="bg-BG" w:eastAsia="en-US" w:bidi="ar-SA"/>
          </w:rPr>
          <w:fldChar w:fldCharType="separate"/>
        </w:r>
        <w:r w:rsidR="000D42A5" w:rsidRPr="000D42A5">
          <w:rPr>
            <w:rFonts w:eastAsia="Calibri" w:cs="Times New Roman"/>
            <w:bCs/>
            <w:noProof/>
            <w:webHidden/>
            <w:kern w:val="0"/>
            <w:sz w:val="22"/>
            <w:szCs w:val="22"/>
            <w:lang w:val="bg-BG" w:eastAsia="en-US" w:bidi="ar-SA"/>
          </w:rPr>
          <w:t>2</w:t>
        </w:r>
        <w:r w:rsidR="000D42A5" w:rsidRPr="000D42A5">
          <w:rPr>
            <w:rFonts w:eastAsia="Calibri" w:cs="Times New Roman"/>
            <w:bCs/>
            <w:noProof/>
            <w:webHidden/>
            <w:kern w:val="0"/>
            <w:sz w:val="22"/>
            <w:szCs w:val="22"/>
            <w:lang w:val="bg-BG" w:eastAsia="en-US" w:bidi="ar-SA"/>
          </w:rPr>
          <w:fldChar w:fldCharType="end"/>
        </w:r>
      </w:hyperlink>
      <w:r w:rsidR="00A27150">
        <w:rPr>
          <w:rFonts w:eastAsia="Calibri" w:cs="Times New Roman"/>
          <w:bCs/>
          <w:noProof/>
          <w:kern w:val="0"/>
          <w:sz w:val="22"/>
          <w:szCs w:val="22"/>
          <w:lang w:val="bg-BG" w:eastAsia="en-US" w:bidi="ar-SA"/>
        </w:rPr>
        <w:t>7</w:t>
      </w:r>
    </w:p>
    <w:p w14:paraId="582B58B8" w14:textId="4A10FCED" w:rsidR="000D42A5" w:rsidRPr="000D42A5" w:rsidRDefault="00AF575F" w:rsidP="003D0CAB">
      <w:pPr>
        <w:tabs>
          <w:tab w:val="right" w:leader="dot" w:pos="9346"/>
        </w:tabs>
        <w:suppressAutoHyphens w:val="0"/>
        <w:spacing w:after="100" w:line="259" w:lineRule="auto"/>
        <w:ind w:left="220"/>
        <w:jc w:val="both"/>
        <w:rPr>
          <w:rFonts w:eastAsia="Times New Roman" w:cs="Times New Roman"/>
          <w:noProof/>
          <w:kern w:val="0"/>
          <w:sz w:val="22"/>
          <w:szCs w:val="22"/>
          <w:lang w:val="en-US" w:eastAsia="en-US" w:bidi="ar-SA"/>
        </w:rPr>
      </w:pPr>
      <w:hyperlink w:anchor="_Toc499645055" w:history="1">
        <w:r w:rsidR="000D42A5" w:rsidRPr="000D42A5">
          <w:rPr>
            <w:rFonts w:eastAsia="Times New Roman" w:cs="Times New Roman"/>
            <w:b/>
            <w:bCs/>
            <w:noProof/>
            <w:color w:val="0563C1"/>
            <w:kern w:val="0"/>
            <w:sz w:val="22"/>
            <w:szCs w:val="22"/>
            <w:u w:val="single"/>
            <w:lang w:val="bg-BG" w:eastAsia="en-US" w:bidi="ar-SA"/>
          </w:rPr>
          <w:t>19. Ред за подбор на концепциите за проектни предложения:</w:t>
        </w:r>
        <w:r w:rsidR="000D42A5" w:rsidRPr="000D42A5">
          <w:rPr>
            <w:rFonts w:eastAsia="Calibri" w:cs="Times New Roman"/>
            <w:bCs/>
            <w:noProof/>
            <w:webHidden/>
            <w:kern w:val="0"/>
            <w:sz w:val="22"/>
            <w:szCs w:val="22"/>
            <w:lang w:val="bg-BG" w:eastAsia="en-US" w:bidi="ar-SA"/>
          </w:rPr>
          <w:tab/>
        </w:r>
        <w:r w:rsidR="000D42A5" w:rsidRPr="000D42A5">
          <w:rPr>
            <w:rFonts w:eastAsia="Calibri" w:cs="Times New Roman"/>
            <w:bCs/>
            <w:noProof/>
            <w:webHidden/>
            <w:kern w:val="0"/>
            <w:sz w:val="22"/>
            <w:szCs w:val="22"/>
            <w:lang w:val="bg-BG" w:eastAsia="en-US" w:bidi="ar-SA"/>
          </w:rPr>
          <w:fldChar w:fldCharType="begin"/>
        </w:r>
        <w:r w:rsidR="000D42A5" w:rsidRPr="000D42A5">
          <w:rPr>
            <w:rFonts w:eastAsia="Calibri" w:cs="Times New Roman"/>
            <w:bCs/>
            <w:noProof/>
            <w:webHidden/>
            <w:kern w:val="0"/>
            <w:sz w:val="22"/>
            <w:szCs w:val="22"/>
            <w:lang w:val="bg-BG" w:eastAsia="en-US" w:bidi="ar-SA"/>
          </w:rPr>
          <w:instrText xml:space="preserve"> PAGEREF _Toc499645055 \h </w:instrText>
        </w:r>
        <w:r w:rsidR="000D42A5" w:rsidRPr="000D42A5">
          <w:rPr>
            <w:rFonts w:eastAsia="Calibri" w:cs="Times New Roman"/>
            <w:bCs/>
            <w:noProof/>
            <w:webHidden/>
            <w:kern w:val="0"/>
            <w:sz w:val="22"/>
            <w:szCs w:val="22"/>
            <w:lang w:val="bg-BG" w:eastAsia="en-US" w:bidi="ar-SA"/>
          </w:rPr>
        </w:r>
        <w:r w:rsidR="000D42A5" w:rsidRPr="000D42A5">
          <w:rPr>
            <w:rFonts w:eastAsia="Calibri" w:cs="Times New Roman"/>
            <w:bCs/>
            <w:noProof/>
            <w:webHidden/>
            <w:kern w:val="0"/>
            <w:sz w:val="22"/>
            <w:szCs w:val="22"/>
            <w:lang w:val="bg-BG" w:eastAsia="en-US" w:bidi="ar-SA"/>
          </w:rPr>
          <w:fldChar w:fldCharType="separate"/>
        </w:r>
        <w:r w:rsidR="000D42A5" w:rsidRPr="000D42A5">
          <w:rPr>
            <w:rFonts w:eastAsia="Calibri" w:cs="Times New Roman"/>
            <w:bCs/>
            <w:noProof/>
            <w:webHidden/>
            <w:kern w:val="0"/>
            <w:sz w:val="22"/>
            <w:szCs w:val="22"/>
            <w:lang w:val="bg-BG" w:eastAsia="en-US" w:bidi="ar-SA"/>
          </w:rPr>
          <w:t>2</w:t>
        </w:r>
        <w:r w:rsidR="00F6507B">
          <w:rPr>
            <w:rFonts w:eastAsia="Calibri" w:cs="Times New Roman"/>
            <w:bCs/>
            <w:noProof/>
            <w:webHidden/>
            <w:kern w:val="0"/>
            <w:sz w:val="22"/>
            <w:szCs w:val="22"/>
            <w:lang w:val="bg-BG" w:eastAsia="en-US" w:bidi="ar-SA"/>
          </w:rPr>
          <w:t>8</w:t>
        </w:r>
        <w:r w:rsidR="000D42A5" w:rsidRPr="000D42A5">
          <w:rPr>
            <w:rFonts w:eastAsia="Calibri" w:cs="Times New Roman"/>
            <w:bCs/>
            <w:noProof/>
            <w:webHidden/>
            <w:kern w:val="0"/>
            <w:sz w:val="22"/>
            <w:szCs w:val="22"/>
            <w:lang w:val="bg-BG" w:eastAsia="en-US" w:bidi="ar-SA"/>
          </w:rPr>
          <w:fldChar w:fldCharType="end"/>
        </w:r>
      </w:hyperlink>
    </w:p>
    <w:p w14:paraId="11F780C9" w14:textId="6084DBC1" w:rsidR="000D42A5" w:rsidRPr="000D42A5" w:rsidRDefault="00AF575F" w:rsidP="003D0CAB">
      <w:pPr>
        <w:tabs>
          <w:tab w:val="right" w:leader="dot" w:pos="9346"/>
        </w:tabs>
        <w:suppressAutoHyphens w:val="0"/>
        <w:spacing w:after="100" w:line="259" w:lineRule="auto"/>
        <w:ind w:left="220"/>
        <w:jc w:val="both"/>
        <w:rPr>
          <w:rFonts w:eastAsia="Times New Roman" w:cs="Times New Roman"/>
          <w:noProof/>
          <w:kern w:val="0"/>
          <w:sz w:val="22"/>
          <w:szCs w:val="22"/>
          <w:lang w:val="en-US" w:eastAsia="en-US" w:bidi="ar-SA"/>
        </w:rPr>
      </w:pPr>
      <w:hyperlink w:anchor="_Toc499645056" w:history="1">
        <w:r w:rsidR="000D42A5" w:rsidRPr="000D42A5">
          <w:rPr>
            <w:rFonts w:eastAsia="Times New Roman" w:cs="Times New Roman"/>
            <w:b/>
            <w:bCs/>
            <w:noProof/>
            <w:color w:val="0563C1"/>
            <w:kern w:val="0"/>
            <w:sz w:val="22"/>
            <w:szCs w:val="22"/>
            <w:u w:val="single"/>
            <w:lang w:val="bg-BG" w:eastAsia="en-US" w:bidi="ar-SA"/>
          </w:rPr>
          <w:t>20. Критерии и методика за</w:t>
        </w:r>
        <w:r w:rsidR="003156E1">
          <w:rPr>
            <w:rFonts w:eastAsia="Times New Roman" w:cs="Times New Roman"/>
            <w:b/>
            <w:bCs/>
            <w:strike/>
            <w:noProof/>
            <w:kern w:val="0"/>
            <w:sz w:val="22"/>
            <w:szCs w:val="22"/>
            <w:u w:val="single"/>
            <w:lang w:val="bg-BG" w:eastAsia="en-US" w:bidi="ar-SA"/>
          </w:rPr>
          <w:t xml:space="preserve"> </w:t>
        </w:r>
        <w:r w:rsidR="000D42A5" w:rsidRPr="003156E1">
          <w:rPr>
            <w:rFonts w:eastAsia="Times New Roman" w:cs="Times New Roman"/>
            <w:b/>
            <w:bCs/>
            <w:noProof/>
            <w:color w:val="0070C0"/>
            <w:kern w:val="0"/>
            <w:sz w:val="22"/>
            <w:szCs w:val="22"/>
            <w:u w:val="single"/>
            <w:lang w:val="bg-BG" w:eastAsia="en-US" w:bidi="ar-SA"/>
          </w:rPr>
          <w:t>подбор н</w:t>
        </w:r>
        <w:r w:rsidR="000D42A5" w:rsidRPr="000D42A5">
          <w:rPr>
            <w:rFonts w:eastAsia="Times New Roman" w:cs="Times New Roman"/>
            <w:b/>
            <w:bCs/>
            <w:noProof/>
            <w:color w:val="0563C1"/>
            <w:kern w:val="0"/>
            <w:sz w:val="22"/>
            <w:szCs w:val="22"/>
            <w:u w:val="single"/>
            <w:lang w:val="bg-BG" w:eastAsia="en-US" w:bidi="ar-SA"/>
          </w:rPr>
          <w:t>а концепциите за проектни предложения:</w:t>
        </w:r>
        <w:r w:rsidR="000D42A5" w:rsidRPr="000D42A5">
          <w:rPr>
            <w:rFonts w:eastAsia="Calibri" w:cs="Times New Roman"/>
            <w:bCs/>
            <w:noProof/>
            <w:webHidden/>
            <w:kern w:val="0"/>
            <w:sz w:val="22"/>
            <w:szCs w:val="22"/>
            <w:lang w:val="bg-BG" w:eastAsia="en-US" w:bidi="ar-SA"/>
          </w:rPr>
          <w:tab/>
        </w:r>
        <w:r w:rsidR="000D42A5" w:rsidRPr="000D42A5">
          <w:rPr>
            <w:rFonts w:eastAsia="Calibri" w:cs="Times New Roman"/>
            <w:bCs/>
            <w:noProof/>
            <w:webHidden/>
            <w:kern w:val="0"/>
            <w:sz w:val="22"/>
            <w:szCs w:val="22"/>
            <w:lang w:val="bg-BG" w:eastAsia="en-US" w:bidi="ar-SA"/>
          </w:rPr>
          <w:fldChar w:fldCharType="begin"/>
        </w:r>
        <w:r w:rsidR="000D42A5" w:rsidRPr="000D42A5">
          <w:rPr>
            <w:rFonts w:eastAsia="Calibri" w:cs="Times New Roman"/>
            <w:bCs/>
            <w:noProof/>
            <w:webHidden/>
            <w:kern w:val="0"/>
            <w:sz w:val="22"/>
            <w:szCs w:val="22"/>
            <w:lang w:val="bg-BG" w:eastAsia="en-US" w:bidi="ar-SA"/>
          </w:rPr>
          <w:instrText xml:space="preserve"> PAGEREF _Toc499645056 \h </w:instrText>
        </w:r>
        <w:r w:rsidR="000D42A5" w:rsidRPr="000D42A5">
          <w:rPr>
            <w:rFonts w:eastAsia="Calibri" w:cs="Times New Roman"/>
            <w:bCs/>
            <w:noProof/>
            <w:webHidden/>
            <w:kern w:val="0"/>
            <w:sz w:val="22"/>
            <w:szCs w:val="22"/>
            <w:lang w:val="bg-BG" w:eastAsia="en-US" w:bidi="ar-SA"/>
          </w:rPr>
        </w:r>
        <w:r w:rsidR="000D42A5" w:rsidRPr="000D42A5">
          <w:rPr>
            <w:rFonts w:eastAsia="Calibri" w:cs="Times New Roman"/>
            <w:bCs/>
            <w:noProof/>
            <w:webHidden/>
            <w:kern w:val="0"/>
            <w:sz w:val="22"/>
            <w:szCs w:val="22"/>
            <w:lang w:val="bg-BG" w:eastAsia="en-US" w:bidi="ar-SA"/>
          </w:rPr>
          <w:fldChar w:fldCharType="separate"/>
        </w:r>
        <w:r w:rsidR="000D42A5" w:rsidRPr="000D42A5">
          <w:rPr>
            <w:rFonts w:eastAsia="Calibri" w:cs="Times New Roman"/>
            <w:bCs/>
            <w:noProof/>
            <w:webHidden/>
            <w:kern w:val="0"/>
            <w:sz w:val="22"/>
            <w:szCs w:val="22"/>
            <w:lang w:val="bg-BG" w:eastAsia="en-US" w:bidi="ar-SA"/>
          </w:rPr>
          <w:t>2</w:t>
        </w:r>
        <w:r w:rsidR="00F6507B">
          <w:rPr>
            <w:rFonts w:eastAsia="Calibri" w:cs="Times New Roman"/>
            <w:bCs/>
            <w:noProof/>
            <w:webHidden/>
            <w:kern w:val="0"/>
            <w:sz w:val="22"/>
            <w:szCs w:val="22"/>
            <w:lang w:val="bg-BG" w:eastAsia="en-US" w:bidi="ar-SA"/>
          </w:rPr>
          <w:t>8</w:t>
        </w:r>
        <w:r w:rsidR="000D42A5" w:rsidRPr="000D42A5">
          <w:rPr>
            <w:rFonts w:eastAsia="Calibri" w:cs="Times New Roman"/>
            <w:bCs/>
            <w:noProof/>
            <w:webHidden/>
            <w:kern w:val="0"/>
            <w:sz w:val="22"/>
            <w:szCs w:val="22"/>
            <w:lang w:val="bg-BG" w:eastAsia="en-US" w:bidi="ar-SA"/>
          </w:rPr>
          <w:fldChar w:fldCharType="end"/>
        </w:r>
      </w:hyperlink>
    </w:p>
    <w:p w14:paraId="291DEA47" w14:textId="715BA34B" w:rsidR="000D42A5" w:rsidRPr="000D42A5" w:rsidRDefault="00AF575F" w:rsidP="003D0CAB">
      <w:pPr>
        <w:tabs>
          <w:tab w:val="right" w:leader="dot" w:pos="9346"/>
        </w:tabs>
        <w:suppressAutoHyphens w:val="0"/>
        <w:spacing w:after="100" w:line="259" w:lineRule="auto"/>
        <w:ind w:left="220"/>
        <w:jc w:val="both"/>
        <w:rPr>
          <w:rFonts w:eastAsia="Times New Roman" w:cs="Times New Roman"/>
          <w:noProof/>
          <w:kern w:val="0"/>
          <w:sz w:val="22"/>
          <w:szCs w:val="22"/>
          <w:lang w:val="en-US" w:eastAsia="en-US" w:bidi="ar-SA"/>
        </w:rPr>
      </w:pPr>
      <w:hyperlink w:anchor="_Toc499645057" w:history="1">
        <w:r w:rsidR="000D42A5" w:rsidRPr="000D42A5">
          <w:rPr>
            <w:rFonts w:eastAsia="Times New Roman" w:cs="Times New Roman"/>
            <w:b/>
            <w:bCs/>
            <w:noProof/>
            <w:color w:val="0563C1"/>
            <w:kern w:val="0"/>
            <w:sz w:val="22"/>
            <w:szCs w:val="22"/>
            <w:u w:val="single"/>
            <w:lang w:val="bg-BG" w:eastAsia="en-US" w:bidi="ar-SA"/>
          </w:rPr>
          <w:t>21. Ред за</w:t>
        </w:r>
        <w:r w:rsidR="000D42A5" w:rsidRPr="000D42A5">
          <w:rPr>
            <w:rFonts w:eastAsia="Times New Roman" w:cs="Times New Roman"/>
            <w:b/>
            <w:bCs/>
            <w:strike/>
            <w:noProof/>
            <w:color w:val="0563C1"/>
            <w:kern w:val="0"/>
            <w:sz w:val="22"/>
            <w:szCs w:val="22"/>
            <w:u w:val="single"/>
            <w:lang w:val="bg-BG" w:eastAsia="en-US" w:bidi="ar-SA"/>
          </w:rPr>
          <w:t xml:space="preserve"> </w:t>
        </w:r>
        <w:r w:rsidR="000D42A5" w:rsidRPr="003156E1">
          <w:rPr>
            <w:rFonts w:eastAsia="Times New Roman" w:cs="Times New Roman"/>
            <w:b/>
            <w:bCs/>
            <w:noProof/>
            <w:color w:val="0070C0"/>
            <w:kern w:val="0"/>
            <w:sz w:val="22"/>
            <w:szCs w:val="22"/>
            <w:u w:val="single"/>
            <w:lang w:val="bg-BG" w:eastAsia="en-US" w:bidi="ar-SA"/>
          </w:rPr>
          <w:t xml:space="preserve">подбор </w:t>
        </w:r>
        <w:r w:rsidR="000D42A5" w:rsidRPr="000D42A5">
          <w:rPr>
            <w:rFonts w:eastAsia="Times New Roman" w:cs="Times New Roman"/>
            <w:b/>
            <w:bCs/>
            <w:noProof/>
            <w:color w:val="0563C1"/>
            <w:kern w:val="0"/>
            <w:sz w:val="22"/>
            <w:szCs w:val="22"/>
            <w:u w:val="single"/>
            <w:lang w:val="bg-BG" w:eastAsia="en-US" w:bidi="ar-SA"/>
          </w:rPr>
          <w:t>на проектните предложения:</w:t>
        </w:r>
        <w:r w:rsidR="000D42A5" w:rsidRPr="000D42A5">
          <w:rPr>
            <w:rFonts w:eastAsia="Calibri" w:cs="Times New Roman"/>
            <w:bCs/>
            <w:noProof/>
            <w:webHidden/>
            <w:kern w:val="0"/>
            <w:sz w:val="22"/>
            <w:szCs w:val="22"/>
            <w:lang w:val="bg-BG" w:eastAsia="en-US" w:bidi="ar-SA"/>
          </w:rPr>
          <w:tab/>
        </w:r>
        <w:r w:rsidR="000D42A5" w:rsidRPr="000D42A5">
          <w:rPr>
            <w:rFonts w:eastAsia="Calibri" w:cs="Times New Roman"/>
            <w:bCs/>
            <w:noProof/>
            <w:webHidden/>
            <w:kern w:val="0"/>
            <w:sz w:val="22"/>
            <w:szCs w:val="22"/>
            <w:lang w:val="bg-BG" w:eastAsia="en-US" w:bidi="ar-SA"/>
          </w:rPr>
          <w:fldChar w:fldCharType="begin"/>
        </w:r>
        <w:r w:rsidR="000D42A5" w:rsidRPr="000D42A5">
          <w:rPr>
            <w:rFonts w:eastAsia="Calibri" w:cs="Times New Roman"/>
            <w:bCs/>
            <w:noProof/>
            <w:webHidden/>
            <w:kern w:val="0"/>
            <w:sz w:val="22"/>
            <w:szCs w:val="22"/>
            <w:lang w:val="bg-BG" w:eastAsia="en-US" w:bidi="ar-SA"/>
          </w:rPr>
          <w:instrText xml:space="preserve"> PAGEREF _Toc499645057 \h </w:instrText>
        </w:r>
        <w:r w:rsidR="000D42A5" w:rsidRPr="000D42A5">
          <w:rPr>
            <w:rFonts w:eastAsia="Calibri" w:cs="Times New Roman"/>
            <w:bCs/>
            <w:noProof/>
            <w:webHidden/>
            <w:kern w:val="0"/>
            <w:sz w:val="22"/>
            <w:szCs w:val="22"/>
            <w:lang w:val="bg-BG" w:eastAsia="en-US" w:bidi="ar-SA"/>
          </w:rPr>
        </w:r>
        <w:r w:rsidR="000D42A5" w:rsidRPr="000D42A5">
          <w:rPr>
            <w:rFonts w:eastAsia="Calibri" w:cs="Times New Roman"/>
            <w:bCs/>
            <w:noProof/>
            <w:webHidden/>
            <w:kern w:val="0"/>
            <w:sz w:val="22"/>
            <w:szCs w:val="22"/>
            <w:lang w:val="bg-BG" w:eastAsia="en-US" w:bidi="ar-SA"/>
          </w:rPr>
          <w:fldChar w:fldCharType="separate"/>
        </w:r>
        <w:r w:rsidR="000D42A5" w:rsidRPr="000D42A5">
          <w:rPr>
            <w:rFonts w:eastAsia="Calibri" w:cs="Times New Roman"/>
            <w:bCs/>
            <w:noProof/>
            <w:webHidden/>
            <w:kern w:val="0"/>
            <w:sz w:val="22"/>
            <w:szCs w:val="22"/>
            <w:lang w:val="bg-BG" w:eastAsia="en-US" w:bidi="ar-SA"/>
          </w:rPr>
          <w:t>2</w:t>
        </w:r>
        <w:r w:rsidR="00F6507B">
          <w:rPr>
            <w:rFonts w:eastAsia="Calibri" w:cs="Times New Roman"/>
            <w:bCs/>
            <w:noProof/>
            <w:webHidden/>
            <w:kern w:val="0"/>
            <w:sz w:val="22"/>
            <w:szCs w:val="22"/>
            <w:lang w:val="bg-BG" w:eastAsia="en-US" w:bidi="ar-SA"/>
          </w:rPr>
          <w:t>8</w:t>
        </w:r>
        <w:r w:rsidR="000D42A5" w:rsidRPr="000D42A5">
          <w:rPr>
            <w:rFonts w:eastAsia="Calibri" w:cs="Times New Roman"/>
            <w:bCs/>
            <w:noProof/>
            <w:webHidden/>
            <w:kern w:val="0"/>
            <w:sz w:val="22"/>
            <w:szCs w:val="22"/>
            <w:lang w:val="bg-BG" w:eastAsia="en-US" w:bidi="ar-SA"/>
          </w:rPr>
          <w:fldChar w:fldCharType="end"/>
        </w:r>
      </w:hyperlink>
    </w:p>
    <w:p w14:paraId="7BB1670D" w14:textId="6A0F4916" w:rsidR="000D42A5" w:rsidRPr="000D42A5" w:rsidRDefault="00AF575F" w:rsidP="003D0CAB">
      <w:pPr>
        <w:tabs>
          <w:tab w:val="right" w:leader="dot" w:pos="9346"/>
        </w:tabs>
        <w:suppressAutoHyphens w:val="0"/>
        <w:spacing w:after="100" w:line="259" w:lineRule="auto"/>
        <w:ind w:left="220"/>
        <w:jc w:val="both"/>
        <w:rPr>
          <w:rFonts w:eastAsia="Times New Roman" w:cs="Times New Roman"/>
          <w:noProof/>
          <w:kern w:val="0"/>
          <w:sz w:val="22"/>
          <w:szCs w:val="22"/>
          <w:lang w:val="en-US" w:eastAsia="en-US" w:bidi="ar-SA"/>
        </w:rPr>
      </w:pPr>
      <w:hyperlink w:anchor="_Toc499645060" w:history="1">
        <w:r w:rsidR="000D42A5" w:rsidRPr="000D42A5">
          <w:rPr>
            <w:rFonts w:eastAsia="Times New Roman" w:cs="Times New Roman"/>
            <w:b/>
            <w:bCs/>
            <w:noProof/>
            <w:color w:val="0563C1"/>
            <w:kern w:val="0"/>
            <w:sz w:val="22"/>
            <w:szCs w:val="22"/>
            <w:u w:val="single"/>
            <w:lang w:val="x-none" w:eastAsia="x-none" w:bidi="ar-SA"/>
          </w:rPr>
          <w:t xml:space="preserve">22. Критерии и методика за </w:t>
        </w:r>
        <w:r w:rsidR="000D42A5" w:rsidRPr="000D42A5">
          <w:rPr>
            <w:rFonts w:eastAsia="Times New Roman" w:cs="Times New Roman"/>
            <w:b/>
            <w:bCs/>
            <w:noProof/>
            <w:color w:val="0563C1"/>
            <w:kern w:val="0"/>
            <w:sz w:val="22"/>
            <w:szCs w:val="22"/>
            <w:u w:val="single"/>
            <w:lang w:val="bg-BG" w:eastAsia="x-none" w:bidi="ar-SA"/>
          </w:rPr>
          <w:t>подбор</w:t>
        </w:r>
        <w:r w:rsidR="000D42A5" w:rsidRPr="000D42A5">
          <w:rPr>
            <w:rFonts w:eastAsia="Times New Roman" w:cs="Times New Roman"/>
            <w:b/>
            <w:bCs/>
            <w:noProof/>
            <w:color w:val="0563C1"/>
            <w:kern w:val="0"/>
            <w:sz w:val="22"/>
            <w:szCs w:val="22"/>
            <w:u w:val="single"/>
            <w:lang w:val="x-none" w:eastAsia="x-none" w:bidi="ar-SA"/>
          </w:rPr>
          <w:t xml:space="preserve"> на проектните предложения:</w:t>
        </w:r>
        <w:r w:rsidR="000D42A5" w:rsidRPr="000D42A5">
          <w:rPr>
            <w:rFonts w:eastAsia="Calibri" w:cs="Times New Roman"/>
            <w:bCs/>
            <w:noProof/>
            <w:webHidden/>
            <w:kern w:val="0"/>
            <w:sz w:val="22"/>
            <w:szCs w:val="22"/>
            <w:lang w:val="bg-BG" w:eastAsia="en-US" w:bidi="ar-SA"/>
          </w:rPr>
          <w:tab/>
        </w:r>
        <w:r w:rsidR="00F6507B">
          <w:rPr>
            <w:rFonts w:eastAsia="Calibri" w:cs="Times New Roman"/>
            <w:bCs/>
            <w:noProof/>
            <w:webHidden/>
            <w:kern w:val="0"/>
            <w:sz w:val="22"/>
            <w:szCs w:val="22"/>
            <w:lang w:val="bg-BG" w:eastAsia="en-US" w:bidi="ar-SA"/>
          </w:rPr>
          <w:t>36</w:t>
        </w:r>
      </w:hyperlink>
    </w:p>
    <w:p w14:paraId="5FCB65F1" w14:textId="21A8D569" w:rsidR="000D42A5" w:rsidRPr="000D42A5" w:rsidRDefault="00AF575F" w:rsidP="003D0CAB">
      <w:pPr>
        <w:tabs>
          <w:tab w:val="right" w:leader="dot" w:pos="9346"/>
        </w:tabs>
        <w:suppressAutoHyphens w:val="0"/>
        <w:spacing w:after="100" w:line="259" w:lineRule="auto"/>
        <w:ind w:left="220"/>
        <w:jc w:val="both"/>
        <w:rPr>
          <w:rFonts w:eastAsia="Times New Roman" w:cs="Times New Roman"/>
          <w:noProof/>
          <w:kern w:val="0"/>
          <w:sz w:val="22"/>
          <w:szCs w:val="22"/>
          <w:lang w:val="en-US" w:eastAsia="en-US" w:bidi="ar-SA"/>
        </w:rPr>
      </w:pPr>
      <w:hyperlink w:anchor="_Toc499645061" w:history="1">
        <w:r w:rsidR="000D42A5" w:rsidRPr="000D42A5">
          <w:rPr>
            <w:rFonts w:eastAsia="Times New Roman" w:cs="Times New Roman"/>
            <w:b/>
            <w:bCs/>
            <w:noProof/>
            <w:color w:val="0563C1"/>
            <w:kern w:val="0"/>
            <w:sz w:val="22"/>
            <w:szCs w:val="22"/>
            <w:u w:val="single"/>
            <w:lang w:val="x-none" w:eastAsia="x-none" w:bidi="ar-SA"/>
          </w:rPr>
          <w:t>23. Начин на подаване на проектните предложения/концепциите за проектни предложения:</w:t>
        </w:r>
        <w:r w:rsidR="000D42A5" w:rsidRPr="000D42A5">
          <w:rPr>
            <w:rFonts w:eastAsia="Calibri" w:cs="Times New Roman"/>
            <w:bCs/>
            <w:noProof/>
            <w:webHidden/>
            <w:kern w:val="0"/>
            <w:sz w:val="22"/>
            <w:szCs w:val="22"/>
            <w:lang w:val="bg-BG" w:eastAsia="en-US" w:bidi="ar-SA"/>
          </w:rPr>
          <w:tab/>
        </w:r>
        <w:r w:rsidR="00F6507B">
          <w:rPr>
            <w:rFonts w:eastAsia="Calibri" w:cs="Times New Roman"/>
            <w:bCs/>
            <w:noProof/>
            <w:webHidden/>
            <w:kern w:val="0"/>
            <w:sz w:val="22"/>
            <w:szCs w:val="22"/>
            <w:lang w:val="bg-BG" w:eastAsia="en-US" w:bidi="ar-SA"/>
          </w:rPr>
          <w:t>40</w:t>
        </w:r>
      </w:hyperlink>
    </w:p>
    <w:p w14:paraId="1912B116" w14:textId="1CB52120" w:rsidR="000D42A5" w:rsidRPr="000D42A5" w:rsidRDefault="00AF575F" w:rsidP="003D0CAB">
      <w:pPr>
        <w:tabs>
          <w:tab w:val="right" w:leader="dot" w:pos="9346"/>
        </w:tabs>
        <w:suppressAutoHyphens w:val="0"/>
        <w:spacing w:after="100" w:line="259" w:lineRule="auto"/>
        <w:ind w:left="220"/>
        <w:jc w:val="both"/>
        <w:rPr>
          <w:rFonts w:eastAsia="Times New Roman" w:cs="Times New Roman"/>
          <w:noProof/>
          <w:kern w:val="0"/>
          <w:sz w:val="22"/>
          <w:szCs w:val="22"/>
          <w:lang w:val="en-US" w:eastAsia="en-US" w:bidi="ar-SA"/>
        </w:rPr>
      </w:pPr>
      <w:hyperlink w:anchor="_Toc499645062" w:history="1">
        <w:r w:rsidR="000D42A5" w:rsidRPr="000D42A5">
          <w:rPr>
            <w:rFonts w:eastAsia="Times New Roman" w:cs="Times New Roman"/>
            <w:b/>
            <w:bCs/>
            <w:noProof/>
            <w:color w:val="0563C1"/>
            <w:kern w:val="0"/>
            <w:sz w:val="22"/>
            <w:szCs w:val="22"/>
            <w:u w:val="single"/>
            <w:lang w:val="x-none" w:eastAsia="x-none" w:bidi="ar-SA"/>
          </w:rPr>
          <w:t>24. Списък на документите, които се подават на етап кандидатстване:</w:t>
        </w:r>
        <w:r w:rsidR="000D42A5" w:rsidRPr="000D42A5">
          <w:rPr>
            <w:rFonts w:eastAsia="Calibri" w:cs="Times New Roman"/>
            <w:bCs/>
            <w:noProof/>
            <w:webHidden/>
            <w:kern w:val="0"/>
            <w:sz w:val="22"/>
            <w:szCs w:val="22"/>
            <w:lang w:val="bg-BG" w:eastAsia="en-US" w:bidi="ar-SA"/>
          </w:rPr>
          <w:tab/>
        </w:r>
        <w:r w:rsidR="003D0CAB">
          <w:rPr>
            <w:rFonts w:eastAsia="Calibri" w:cs="Times New Roman"/>
            <w:bCs/>
            <w:noProof/>
            <w:webHidden/>
            <w:kern w:val="0"/>
            <w:sz w:val="22"/>
            <w:szCs w:val="22"/>
            <w:lang w:val="bg-BG" w:eastAsia="en-US" w:bidi="ar-SA"/>
          </w:rPr>
          <w:t>42</w:t>
        </w:r>
      </w:hyperlink>
    </w:p>
    <w:p w14:paraId="7D2046FF" w14:textId="09591C39" w:rsidR="000D42A5" w:rsidRPr="000D42A5" w:rsidRDefault="00AF575F" w:rsidP="003D0CAB">
      <w:pPr>
        <w:tabs>
          <w:tab w:val="right" w:leader="dot" w:pos="9346"/>
        </w:tabs>
        <w:suppressAutoHyphens w:val="0"/>
        <w:spacing w:after="100" w:line="259" w:lineRule="auto"/>
        <w:ind w:left="220"/>
        <w:jc w:val="both"/>
        <w:rPr>
          <w:rFonts w:eastAsia="Times New Roman" w:cs="Times New Roman"/>
          <w:noProof/>
          <w:kern w:val="0"/>
          <w:sz w:val="22"/>
          <w:szCs w:val="22"/>
          <w:lang w:val="en-US" w:eastAsia="en-US" w:bidi="ar-SA"/>
        </w:rPr>
      </w:pPr>
      <w:hyperlink w:anchor="_Toc499645063" w:history="1">
        <w:r w:rsidR="000D42A5" w:rsidRPr="000D42A5">
          <w:rPr>
            <w:rFonts w:eastAsia="Times New Roman" w:cs="Times New Roman"/>
            <w:b/>
            <w:bCs/>
            <w:noProof/>
            <w:color w:val="0563C1"/>
            <w:kern w:val="0"/>
            <w:sz w:val="22"/>
            <w:szCs w:val="22"/>
            <w:u w:val="single"/>
            <w:lang w:val="bg-BG" w:eastAsia="en-US" w:bidi="ar-SA"/>
          </w:rPr>
          <w:t>25. Краен срок за подаване на проектните предложения:</w:t>
        </w:r>
        <w:r w:rsidR="000D42A5" w:rsidRPr="000D42A5">
          <w:rPr>
            <w:rFonts w:eastAsia="Calibri" w:cs="Times New Roman"/>
            <w:bCs/>
            <w:noProof/>
            <w:webHidden/>
            <w:kern w:val="0"/>
            <w:sz w:val="22"/>
            <w:szCs w:val="22"/>
            <w:lang w:val="bg-BG" w:eastAsia="en-US" w:bidi="ar-SA"/>
          </w:rPr>
          <w:tab/>
        </w:r>
        <w:r w:rsidR="003D0CAB">
          <w:rPr>
            <w:rFonts w:eastAsia="Calibri" w:cs="Times New Roman"/>
            <w:bCs/>
            <w:noProof/>
            <w:webHidden/>
            <w:kern w:val="0"/>
            <w:sz w:val="22"/>
            <w:szCs w:val="22"/>
            <w:lang w:val="bg-BG" w:eastAsia="en-US" w:bidi="ar-SA"/>
          </w:rPr>
          <w:t>5</w:t>
        </w:r>
        <w:r w:rsidR="003B6265">
          <w:rPr>
            <w:rFonts w:eastAsia="Calibri" w:cs="Times New Roman"/>
            <w:bCs/>
            <w:noProof/>
            <w:webHidden/>
            <w:kern w:val="0"/>
            <w:sz w:val="22"/>
            <w:szCs w:val="22"/>
            <w:lang w:val="en-US" w:eastAsia="en-US" w:bidi="ar-SA"/>
          </w:rPr>
          <w:t>2</w:t>
        </w:r>
      </w:hyperlink>
    </w:p>
    <w:p w14:paraId="5A5092B5" w14:textId="1F0F6E53" w:rsidR="000D42A5" w:rsidRPr="000D42A5" w:rsidRDefault="00AF575F" w:rsidP="003D0CAB">
      <w:pPr>
        <w:tabs>
          <w:tab w:val="right" w:leader="dot" w:pos="9346"/>
        </w:tabs>
        <w:suppressAutoHyphens w:val="0"/>
        <w:spacing w:after="100" w:line="259" w:lineRule="auto"/>
        <w:ind w:left="220"/>
        <w:jc w:val="both"/>
        <w:rPr>
          <w:rFonts w:eastAsia="Times New Roman" w:cs="Times New Roman"/>
          <w:noProof/>
          <w:kern w:val="0"/>
          <w:sz w:val="22"/>
          <w:szCs w:val="22"/>
          <w:lang w:val="en-US" w:eastAsia="en-US" w:bidi="ar-SA"/>
        </w:rPr>
      </w:pPr>
      <w:hyperlink w:anchor="_Toc499645064" w:history="1">
        <w:r w:rsidR="000D42A5" w:rsidRPr="000D42A5">
          <w:rPr>
            <w:rFonts w:eastAsia="Times New Roman" w:cs="Times New Roman"/>
            <w:b/>
            <w:bCs/>
            <w:noProof/>
            <w:color w:val="0563C1"/>
            <w:kern w:val="0"/>
            <w:sz w:val="22"/>
            <w:szCs w:val="22"/>
            <w:u w:val="single"/>
            <w:lang w:val="bg-BG" w:eastAsia="en-US" w:bidi="ar-SA"/>
          </w:rPr>
          <w:t>26. Адрес за подаване на проектните предложения/концепциите за проектни предложения:</w:t>
        </w:r>
        <w:r w:rsidR="003D0CAB">
          <w:rPr>
            <w:rFonts w:eastAsia="Calibri" w:cs="Times New Roman"/>
            <w:bCs/>
            <w:noProof/>
            <w:webHidden/>
            <w:kern w:val="0"/>
            <w:sz w:val="22"/>
            <w:szCs w:val="22"/>
            <w:lang w:val="bg-BG" w:eastAsia="en-US" w:bidi="ar-SA"/>
          </w:rPr>
          <w:t>……………………………………………………………………………………….…5</w:t>
        </w:r>
        <w:r w:rsidR="003B6265">
          <w:rPr>
            <w:rFonts w:eastAsia="Calibri" w:cs="Times New Roman"/>
            <w:bCs/>
            <w:noProof/>
            <w:webHidden/>
            <w:kern w:val="0"/>
            <w:sz w:val="22"/>
            <w:szCs w:val="22"/>
            <w:lang w:val="en-US" w:eastAsia="en-US" w:bidi="ar-SA"/>
          </w:rPr>
          <w:t>3</w:t>
        </w:r>
      </w:hyperlink>
    </w:p>
    <w:p w14:paraId="6018FD26" w14:textId="09C8D046" w:rsidR="000D42A5" w:rsidRPr="000D42A5" w:rsidRDefault="00AF575F" w:rsidP="003D0CAB">
      <w:pPr>
        <w:tabs>
          <w:tab w:val="right" w:leader="dot" w:pos="9346"/>
        </w:tabs>
        <w:suppressAutoHyphens w:val="0"/>
        <w:spacing w:after="100" w:line="259" w:lineRule="auto"/>
        <w:ind w:left="220"/>
        <w:jc w:val="both"/>
        <w:rPr>
          <w:rFonts w:eastAsia="Times New Roman" w:cs="Times New Roman"/>
          <w:noProof/>
          <w:kern w:val="0"/>
          <w:sz w:val="22"/>
          <w:szCs w:val="22"/>
          <w:lang w:val="en-US" w:eastAsia="en-US" w:bidi="ar-SA"/>
        </w:rPr>
      </w:pPr>
      <w:hyperlink w:anchor="_Toc499645065" w:history="1">
        <w:r w:rsidR="000D42A5" w:rsidRPr="000D42A5">
          <w:rPr>
            <w:rFonts w:eastAsia="Times New Roman" w:cs="Times New Roman"/>
            <w:b/>
            <w:bCs/>
            <w:noProof/>
            <w:color w:val="0563C1"/>
            <w:kern w:val="0"/>
            <w:sz w:val="22"/>
            <w:szCs w:val="22"/>
            <w:u w:val="single"/>
            <w:lang w:val="bg-BG" w:eastAsia="en-US" w:bidi="ar-SA"/>
          </w:rPr>
          <w:t>27. Допълнителна информация:</w:t>
        </w:r>
        <w:r w:rsidR="000D42A5" w:rsidRPr="000D42A5">
          <w:rPr>
            <w:rFonts w:eastAsia="Calibri" w:cs="Times New Roman"/>
            <w:bCs/>
            <w:noProof/>
            <w:webHidden/>
            <w:kern w:val="0"/>
            <w:sz w:val="22"/>
            <w:szCs w:val="22"/>
            <w:lang w:val="bg-BG" w:eastAsia="en-US" w:bidi="ar-SA"/>
          </w:rPr>
          <w:tab/>
        </w:r>
        <w:r w:rsidR="003D0CAB">
          <w:rPr>
            <w:rFonts w:eastAsia="Calibri" w:cs="Times New Roman"/>
            <w:bCs/>
            <w:noProof/>
            <w:webHidden/>
            <w:kern w:val="0"/>
            <w:sz w:val="22"/>
            <w:szCs w:val="22"/>
            <w:lang w:val="bg-BG" w:eastAsia="en-US" w:bidi="ar-SA"/>
          </w:rPr>
          <w:t>5</w:t>
        </w:r>
        <w:r w:rsidR="003B6265">
          <w:rPr>
            <w:rFonts w:eastAsia="Calibri" w:cs="Times New Roman"/>
            <w:bCs/>
            <w:noProof/>
            <w:webHidden/>
            <w:kern w:val="0"/>
            <w:sz w:val="22"/>
            <w:szCs w:val="22"/>
            <w:lang w:val="en-US" w:eastAsia="en-US" w:bidi="ar-SA"/>
          </w:rPr>
          <w:t>3</w:t>
        </w:r>
      </w:hyperlink>
    </w:p>
    <w:p w14:paraId="39B47B03" w14:textId="03D1F7A3" w:rsidR="000D42A5" w:rsidRPr="000D42A5" w:rsidRDefault="00AF575F" w:rsidP="003D0CAB">
      <w:pPr>
        <w:tabs>
          <w:tab w:val="right" w:leader="dot" w:pos="9346"/>
        </w:tabs>
        <w:suppressAutoHyphens w:val="0"/>
        <w:spacing w:after="100" w:line="259" w:lineRule="auto"/>
        <w:ind w:left="440"/>
        <w:jc w:val="both"/>
        <w:rPr>
          <w:rFonts w:eastAsia="Times New Roman" w:cs="Times New Roman"/>
          <w:noProof/>
          <w:kern w:val="0"/>
          <w:sz w:val="22"/>
          <w:szCs w:val="22"/>
          <w:lang w:val="en-US" w:eastAsia="en-US" w:bidi="ar-SA"/>
        </w:rPr>
      </w:pPr>
      <w:hyperlink w:anchor="_Toc499645066" w:history="1">
        <w:r w:rsidR="000D42A5" w:rsidRPr="000D42A5">
          <w:rPr>
            <w:rFonts w:eastAsia="Times New Roman" w:cs="Times New Roman"/>
            <w:b/>
            <w:bCs/>
            <w:noProof/>
            <w:color w:val="0563C1"/>
            <w:kern w:val="0"/>
            <w:sz w:val="22"/>
            <w:szCs w:val="22"/>
            <w:u w:val="single"/>
            <w:lang w:val="bg-BG" w:eastAsia="en-US" w:bidi="ar-SA"/>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0D42A5" w:rsidRPr="000D42A5">
          <w:rPr>
            <w:rFonts w:eastAsia="Calibri" w:cs="Times New Roman"/>
            <w:noProof/>
            <w:webHidden/>
            <w:kern w:val="0"/>
            <w:sz w:val="22"/>
            <w:szCs w:val="22"/>
            <w:lang w:val="bg-BG" w:eastAsia="en-US" w:bidi="ar-SA"/>
          </w:rPr>
          <w:tab/>
        </w:r>
        <w:r w:rsidR="003D0CAB">
          <w:rPr>
            <w:rFonts w:eastAsia="Calibri" w:cs="Times New Roman"/>
            <w:noProof/>
            <w:webHidden/>
            <w:kern w:val="0"/>
            <w:sz w:val="22"/>
            <w:szCs w:val="22"/>
            <w:lang w:val="bg-BG" w:eastAsia="en-US" w:bidi="ar-SA"/>
          </w:rPr>
          <w:t>5</w:t>
        </w:r>
        <w:r w:rsidR="003B6265">
          <w:rPr>
            <w:rFonts w:eastAsia="Calibri" w:cs="Times New Roman"/>
            <w:noProof/>
            <w:webHidden/>
            <w:kern w:val="0"/>
            <w:sz w:val="22"/>
            <w:szCs w:val="22"/>
            <w:lang w:val="en-US" w:eastAsia="en-US" w:bidi="ar-SA"/>
          </w:rPr>
          <w:t>3</w:t>
        </w:r>
      </w:hyperlink>
    </w:p>
    <w:p w14:paraId="5BE0049F" w14:textId="63B49E32" w:rsidR="000D42A5" w:rsidRPr="000D42A5" w:rsidRDefault="00AF575F" w:rsidP="003D0CAB">
      <w:pPr>
        <w:tabs>
          <w:tab w:val="right" w:leader="dot" w:pos="9346"/>
        </w:tabs>
        <w:suppressAutoHyphens w:val="0"/>
        <w:spacing w:after="100" w:line="259" w:lineRule="auto"/>
        <w:ind w:left="220"/>
        <w:jc w:val="both"/>
        <w:rPr>
          <w:rFonts w:eastAsia="Times New Roman" w:cs="Times New Roman"/>
          <w:noProof/>
          <w:kern w:val="0"/>
          <w:sz w:val="22"/>
          <w:szCs w:val="22"/>
          <w:lang w:val="en-US" w:eastAsia="en-US" w:bidi="ar-SA"/>
        </w:rPr>
      </w:pPr>
      <w:hyperlink w:anchor="_Toc499645067" w:history="1">
        <w:r w:rsidR="000D42A5" w:rsidRPr="000D42A5">
          <w:rPr>
            <w:rFonts w:eastAsia="Times New Roman" w:cs="Times New Roman"/>
            <w:b/>
            <w:bCs/>
            <w:noProof/>
            <w:color w:val="0563C1"/>
            <w:kern w:val="0"/>
            <w:sz w:val="22"/>
            <w:szCs w:val="22"/>
            <w:u w:val="single"/>
            <w:lang w:val="bg-BG" w:eastAsia="en-US" w:bidi="ar-SA"/>
          </w:rPr>
          <w:t>28. Приложения към Условията за кандидатстване:</w:t>
        </w:r>
        <w:r w:rsidR="000D42A5" w:rsidRPr="000D42A5">
          <w:rPr>
            <w:rFonts w:eastAsia="Calibri" w:cs="Times New Roman"/>
            <w:bCs/>
            <w:noProof/>
            <w:webHidden/>
            <w:kern w:val="0"/>
            <w:sz w:val="22"/>
            <w:szCs w:val="22"/>
            <w:lang w:val="bg-BG" w:eastAsia="en-US" w:bidi="ar-SA"/>
          </w:rPr>
          <w:tab/>
        </w:r>
        <w:r w:rsidR="003B6265">
          <w:rPr>
            <w:rFonts w:eastAsia="Calibri" w:cs="Times New Roman"/>
            <w:bCs/>
            <w:noProof/>
            <w:webHidden/>
            <w:kern w:val="0"/>
            <w:sz w:val="22"/>
            <w:szCs w:val="22"/>
            <w:lang w:val="en-US" w:eastAsia="en-US" w:bidi="ar-SA"/>
          </w:rPr>
          <w:t>58</w:t>
        </w:r>
      </w:hyperlink>
    </w:p>
    <w:p w14:paraId="3C1E1C22" w14:textId="77777777" w:rsidR="000D42A5" w:rsidRPr="000D42A5" w:rsidRDefault="000D42A5" w:rsidP="000D42A5">
      <w:pPr>
        <w:suppressAutoHyphens w:val="0"/>
        <w:spacing w:after="160" w:line="259" w:lineRule="auto"/>
        <w:rPr>
          <w:rFonts w:eastAsia="Calibri" w:cs="Times New Roman"/>
          <w:kern w:val="0"/>
          <w:sz w:val="22"/>
          <w:szCs w:val="22"/>
          <w:lang w:val="bg-BG" w:eastAsia="en-US" w:bidi="ar-SA"/>
        </w:rPr>
      </w:pPr>
      <w:r w:rsidRPr="000D42A5">
        <w:rPr>
          <w:rFonts w:eastAsia="Calibri" w:cs="Times New Roman"/>
          <w:b/>
          <w:bCs/>
          <w:noProof/>
          <w:kern w:val="0"/>
          <w:sz w:val="22"/>
          <w:szCs w:val="22"/>
          <w:lang w:val="bg-BG" w:eastAsia="en-US" w:bidi="ar-SA"/>
        </w:rPr>
        <w:fldChar w:fldCharType="end"/>
      </w:r>
    </w:p>
    <w:p w14:paraId="6A2A0C0E" w14:textId="77777777" w:rsidR="000D42A5" w:rsidRPr="000D42A5" w:rsidRDefault="000D42A5" w:rsidP="000D42A5">
      <w:pPr>
        <w:keepNext/>
        <w:keepLines/>
        <w:tabs>
          <w:tab w:val="left" w:pos="-180"/>
        </w:tabs>
        <w:suppressAutoHyphens w:val="0"/>
        <w:spacing w:before="480" w:line="276" w:lineRule="auto"/>
        <w:rPr>
          <w:rFonts w:eastAsia="Times New Roman" w:cs="Times New Roman"/>
          <w:b/>
          <w:bCs/>
          <w:color w:val="2E74B5"/>
          <w:kern w:val="0"/>
          <w:sz w:val="28"/>
          <w:szCs w:val="28"/>
          <w:lang w:val="bg-BG" w:eastAsia="bg-BG" w:bidi="ar-SA"/>
        </w:rPr>
      </w:pPr>
    </w:p>
    <w:p w14:paraId="6A1D6EC4" w14:textId="77777777" w:rsidR="000D42A5" w:rsidRPr="000D42A5" w:rsidRDefault="000D42A5" w:rsidP="000D42A5">
      <w:pPr>
        <w:tabs>
          <w:tab w:val="left" w:pos="-180"/>
        </w:tabs>
        <w:suppressAutoHyphens w:val="0"/>
        <w:spacing w:after="160" w:line="259" w:lineRule="auto"/>
        <w:rPr>
          <w:rFonts w:eastAsia="Calibri" w:cs="Times New Roman"/>
          <w:kern w:val="0"/>
          <w:sz w:val="22"/>
          <w:szCs w:val="22"/>
          <w:lang w:val="bg-BG" w:eastAsia="en-US" w:bidi="ar-SA"/>
        </w:rPr>
      </w:pPr>
    </w:p>
    <w:p w14:paraId="062F54CF" w14:textId="77777777" w:rsidR="000D42A5" w:rsidRPr="000D42A5" w:rsidRDefault="000D42A5" w:rsidP="000D42A5">
      <w:pPr>
        <w:tabs>
          <w:tab w:val="left" w:pos="-180"/>
        </w:tabs>
        <w:suppressAutoHyphens w:val="0"/>
        <w:spacing w:after="160" w:line="259" w:lineRule="auto"/>
        <w:ind w:left="-284" w:firstLine="284"/>
        <w:rPr>
          <w:rFonts w:eastAsia="Calibri" w:cs="Times New Roman"/>
          <w:kern w:val="0"/>
          <w:sz w:val="22"/>
          <w:szCs w:val="22"/>
          <w:lang w:val="bg-BG" w:eastAsia="en-US" w:bidi="ar-SA"/>
        </w:rPr>
      </w:pPr>
    </w:p>
    <w:p w14:paraId="60D5497C" w14:textId="77777777" w:rsidR="000D42A5" w:rsidRPr="000D42A5" w:rsidRDefault="000D42A5" w:rsidP="000D42A5">
      <w:pPr>
        <w:tabs>
          <w:tab w:val="left" w:pos="-180"/>
        </w:tabs>
        <w:suppressAutoHyphens w:val="0"/>
        <w:spacing w:after="160" w:line="259" w:lineRule="auto"/>
        <w:rPr>
          <w:rFonts w:eastAsia="Calibri" w:cs="Times New Roman"/>
          <w:kern w:val="0"/>
          <w:sz w:val="22"/>
          <w:szCs w:val="22"/>
          <w:lang w:val="bg-BG" w:eastAsia="en-US" w:bidi="ar-SA"/>
        </w:rPr>
      </w:pPr>
    </w:p>
    <w:p w14:paraId="71711467" w14:textId="77777777" w:rsidR="000D42A5" w:rsidRPr="000D42A5" w:rsidRDefault="000D42A5" w:rsidP="000D42A5">
      <w:pPr>
        <w:tabs>
          <w:tab w:val="left" w:pos="-180"/>
        </w:tabs>
        <w:suppressAutoHyphens w:val="0"/>
        <w:spacing w:after="160" w:line="259" w:lineRule="auto"/>
        <w:rPr>
          <w:rFonts w:eastAsia="Calibri" w:cs="Times New Roman"/>
          <w:kern w:val="0"/>
          <w:sz w:val="22"/>
          <w:szCs w:val="22"/>
          <w:lang w:val="bg-BG" w:eastAsia="en-US" w:bidi="ar-SA"/>
        </w:rPr>
      </w:pPr>
    </w:p>
    <w:p w14:paraId="1A28A503" w14:textId="77777777" w:rsidR="000D42A5" w:rsidRPr="000D42A5" w:rsidRDefault="000D42A5" w:rsidP="000D42A5">
      <w:pPr>
        <w:tabs>
          <w:tab w:val="left" w:pos="-180"/>
        </w:tabs>
        <w:suppressAutoHyphens w:val="0"/>
        <w:spacing w:after="160" w:line="259" w:lineRule="auto"/>
        <w:rPr>
          <w:rFonts w:eastAsia="Calibri" w:cs="Times New Roman"/>
          <w:kern w:val="0"/>
          <w:sz w:val="22"/>
          <w:szCs w:val="22"/>
          <w:lang w:val="bg-BG" w:eastAsia="en-US" w:bidi="ar-SA"/>
        </w:rPr>
      </w:pPr>
    </w:p>
    <w:p w14:paraId="244F25A7" w14:textId="77777777" w:rsidR="000D42A5" w:rsidRPr="000D42A5" w:rsidRDefault="000D42A5" w:rsidP="000D42A5">
      <w:pPr>
        <w:tabs>
          <w:tab w:val="left" w:pos="-180"/>
        </w:tabs>
        <w:suppressAutoHyphens w:val="0"/>
        <w:spacing w:after="160" w:line="259" w:lineRule="auto"/>
        <w:rPr>
          <w:rFonts w:eastAsia="Calibri" w:cs="Times New Roman"/>
          <w:kern w:val="0"/>
          <w:sz w:val="22"/>
          <w:szCs w:val="22"/>
          <w:lang w:val="bg-BG" w:eastAsia="en-US" w:bidi="ar-SA"/>
        </w:rPr>
      </w:pPr>
    </w:p>
    <w:p w14:paraId="279900D0" w14:textId="77777777" w:rsidR="000D42A5" w:rsidRPr="000D42A5" w:rsidRDefault="000D42A5" w:rsidP="000D42A5">
      <w:pPr>
        <w:tabs>
          <w:tab w:val="left" w:pos="-180"/>
        </w:tabs>
        <w:suppressAutoHyphens w:val="0"/>
        <w:spacing w:after="160" w:line="259" w:lineRule="auto"/>
        <w:rPr>
          <w:rFonts w:eastAsia="Calibri" w:cs="Times New Roman"/>
          <w:kern w:val="0"/>
          <w:sz w:val="22"/>
          <w:szCs w:val="22"/>
          <w:lang w:val="bg-BG" w:eastAsia="en-US" w:bidi="ar-SA"/>
        </w:rPr>
      </w:pPr>
    </w:p>
    <w:p w14:paraId="33C0EF39" w14:textId="77777777" w:rsidR="000D42A5" w:rsidRPr="000D42A5" w:rsidRDefault="000D42A5" w:rsidP="000D42A5">
      <w:pPr>
        <w:keepNext/>
        <w:keepLines/>
        <w:suppressAutoHyphens w:val="0"/>
        <w:spacing w:before="200" w:line="259" w:lineRule="auto"/>
        <w:outlineLvl w:val="1"/>
        <w:rPr>
          <w:rFonts w:eastAsia="Times New Roman" w:cs="Times New Roman"/>
          <w:color w:val="5B9BD5"/>
          <w:kern w:val="0"/>
          <w:sz w:val="26"/>
          <w:szCs w:val="26"/>
          <w:lang w:val="bg-BG" w:eastAsia="en-US" w:bidi="ar-SA"/>
        </w:rPr>
      </w:pPr>
      <w:bookmarkStart w:id="2" w:name="_Toc475538924"/>
      <w:bookmarkStart w:id="3" w:name="_Toc499645031"/>
      <w:r w:rsidRPr="000D42A5">
        <w:rPr>
          <w:rFonts w:eastAsia="Times New Roman" w:cs="Times New Roman"/>
          <w:b/>
          <w:bCs/>
          <w:color w:val="5B9BD5"/>
          <w:kern w:val="0"/>
          <w:sz w:val="26"/>
          <w:szCs w:val="26"/>
          <w:lang w:val="bg-BG" w:eastAsia="en-US" w:bidi="ar-SA"/>
        </w:rPr>
        <w:lastRenderedPageBreak/>
        <w:t>1. Наименование на програмата:</w:t>
      </w:r>
      <w:bookmarkEnd w:id="2"/>
      <w:bookmarkEnd w:id="3"/>
    </w:p>
    <w:p w14:paraId="0BA63860"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Програма за морско дело и рибарство</w:t>
      </w:r>
      <w:r w:rsidRPr="000D42A5">
        <w:rPr>
          <w:rFonts w:eastAsia="Calibri" w:cs="Times New Roman"/>
          <w:kern w:val="0"/>
          <w:lang w:val="ru-RU" w:eastAsia="en-US" w:bidi="ar-SA"/>
        </w:rPr>
        <w:t xml:space="preserve"> </w:t>
      </w:r>
      <w:r w:rsidRPr="000D42A5">
        <w:rPr>
          <w:rFonts w:eastAsia="Calibri" w:cs="Times New Roman"/>
          <w:kern w:val="0"/>
          <w:lang w:val="bg-BG" w:eastAsia="en-US" w:bidi="ar-SA"/>
        </w:rPr>
        <w:t>201</w:t>
      </w:r>
      <w:r w:rsidRPr="000D42A5">
        <w:rPr>
          <w:rFonts w:eastAsia="Calibri" w:cs="Times New Roman"/>
          <w:kern w:val="0"/>
          <w:lang w:val="ru-RU" w:eastAsia="en-US" w:bidi="ar-SA"/>
        </w:rPr>
        <w:t>4-</w:t>
      </w:r>
      <w:r w:rsidRPr="000D42A5">
        <w:rPr>
          <w:rFonts w:eastAsia="Calibri" w:cs="Times New Roman"/>
          <w:kern w:val="0"/>
          <w:lang w:val="bg-BG" w:eastAsia="en-US" w:bidi="ar-SA"/>
        </w:rPr>
        <w:t>2020, чрез подхода Водено от общностите местно развитие.</w:t>
      </w:r>
    </w:p>
    <w:p w14:paraId="02CD661D" w14:textId="77777777" w:rsidR="000D42A5" w:rsidRPr="000D42A5" w:rsidRDefault="000D42A5" w:rsidP="000D42A5">
      <w:pPr>
        <w:keepNext/>
        <w:keepLines/>
        <w:tabs>
          <w:tab w:val="left" w:pos="-180"/>
        </w:tabs>
        <w:suppressAutoHyphens w:val="0"/>
        <w:spacing w:before="200" w:line="259" w:lineRule="auto"/>
        <w:outlineLvl w:val="1"/>
        <w:rPr>
          <w:rFonts w:eastAsia="Times New Roman" w:cs="Times New Roman"/>
          <w:b/>
          <w:bCs/>
          <w:color w:val="5B9BD5"/>
          <w:kern w:val="0"/>
          <w:sz w:val="26"/>
          <w:szCs w:val="26"/>
          <w:lang w:val="bg-BG" w:eastAsia="en-US" w:bidi="ar-SA"/>
        </w:rPr>
      </w:pPr>
      <w:bookmarkStart w:id="4" w:name="_Toc475538925"/>
      <w:bookmarkStart w:id="5" w:name="_Toc499645032"/>
      <w:r w:rsidRPr="000D42A5">
        <w:rPr>
          <w:rFonts w:eastAsia="Times New Roman" w:cs="Times New Roman"/>
          <w:b/>
          <w:bCs/>
          <w:color w:val="5B9BD5"/>
          <w:kern w:val="0"/>
          <w:sz w:val="26"/>
          <w:szCs w:val="26"/>
          <w:lang w:val="bg-BG" w:eastAsia="en-US" w:bidi="ar-SA"/>
        </w:rPr>
        <w:t>2. Наименование на приоритетната ос:</w:t>
      </w:r>
      <w:bookmarkEnd w:id="4"/>
      <w:bookmarkEnd w:id="5"/>
    </w:p>
    <w:p w14:paraId="687D2391" w14:textId="1EACF7A5" w:rsidR="000D42A5" w:rsidRPr="000D42A5" w:rsidRDefault="000D42A5" w:rsidP="00536D8C">
      <w:pPr>
        <w:pBdr>
          <w:top w:val="single" w:sz="4" w:space="1" w:color="auto"/>
          <w:left w:val="single" w:sz="4" w:space="4" w:color="auto"/>
          <w:bottom w:val="single" w:sz="4" w:space="1" w:color="auto"/>
          <w:right w:val="single" w:sz="4" w:space="4" w:color="auto"/>
        </w:pBdr>
        <w:tabs>
          <w:tab w:val="left" w:pos="-180"/>
        </w:tabs>
        <w:suppressAutoHyphens w:val="0"/>
        <w:jc w:val="both"/>
        <w:rPr>
          <w:rFonts w:eastAsia="Calibri" w:cs="Times New Roman"/>
          <w:kern w:val="0"/>
          <w:lang w:val="bg-BG" w:eastAsia="en-US" w:bidi="ar-SA"/>
        </w:rPr>
      </w:pPr>
      <w:r w:rsidRPr="000D42A5">
        <w:rPr>
          <w:rFonts w:eastAsia="Calibri" w:cs="Times New Roman"/>
          <w:bCs/>
          <w:kern w:val="0"/>
          <w:lang w:val="bg-BG" w:eastAsia="bg-BG" w:bidi="ar-SA"/>
        </w:rPr>
        <w:t>Приоритет на Съюза 4 „Повишаване на заетостта и териториалното сближаване“</w:t>
      </w:r>
    </w:p>
    <w:p w14:paraId="23CA540F" w14:textId="77777777" w:rsidR="000D42A5" w:rsidRPr="000D42A5" w:rsidRDefault="000D42A5" w:rsidP="000D42A5">
      <w:pPr>
        <w:keepNext/>
        <w:keepLines/>
        <w:tabs>
          <w:tab w:val="left" w:pos="-180"/>
        </w:tabs>
        <w:suppressAutoHyphens w:val="0"/>
        <w:spacing w:before="120" w:after="120" w:line="259" w:lineRule="auto"/>
        <w:outlineLvl w:val="1"/>
        <w:rPr>
          <w:rFonts w:eastAsia="Times New Roman" w:cs="Times New Roman"/>
          <w:b/>
          <w:bCs/>
          <w:color w:val="5B9BD5"/>
          <w:kern w:val="0"/>
          <w:sz w:val="26"/>
          <w:szCs w:val="26"/>
          <w:lang w:val="bg-BG" w:eastAsia="en-US" w:bidi="ar-SA"/>
        </w:rPr>
      </w:pPr>
      <w:bookmarkStart w:id="6" w:name="_Toc475538926"/>
      <w:bookmarkStart w:id="7" w:name="_Toc499645033"/>
      <w:r w:rsidRPr="000D42A5">
        <w:rPr>
          <w:rFonts w:eastAsia="Times New Roman" w:cs="Times New Roman"/>
          <w:b/>
          <w:bCs/>
          <w:color w:val="5B9BD5"/>
          <w:kern w:val="0"/>
          <w:sz w:val="26"/>
          <w:szCs w:val="26"/>
          <w:lang w:val="bg-BG" w:eastAsia="en-US" w:bidi="ar-SA"/>
        </w:rPr>
        <w:t>3. Наименование на процедурата:</w:t>
      </w:r>
      <w:bookmarkEnd w:id="6"/>
      <w:bookmarkEnd w:id="7"/>
    </w:p>
    <w:p w14:paraId="240789E2" w14:textId="6B8B108B"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360"/>
        <w:jc w:val="both"/>
        <w:rPr>
          <w:rFonts w:eastAsia="Calibri" w:cs="Times New Roman"/>
          <w:kern w:val="0"/>
          <w:lang w:val="ru-RU" w:eastAsia="en-US" w:bidi="ar-SA"/>
        </w:rPr>
      </w:pPr>
      <w:r w:rsidRPr="000D42A5">
        <w:rPr>
          <w:rFonts w:eastAsia="Calibri" w:cs="Times New Roman"/>
          <w:kern w:val="0"/>
          <w:lang w:val="bg-BG" w:eastAsia="en-US" w:bidi="ar-SA"/>
        </w:rPr>
        <w:t>Процедура чрез подбор на проекти BG14MFOP001-4.0</w:t>
      </w:r>
      <w:r>
        <w:rPr>
          <w:rFonts w:eastAsia="Calibri" w:cs="Times New Roman"/>
          <w:kern w:val="0"/>
          <w:lang w:val="en-US" w:eastAsia="en-US" w:bidi="ar-SA"/>
        </w:rPr>
        <w:t>81</w:t>
      </w:r>
      <w:r w:rsidRPr="000D42A5">
        <w:rPr>
          <w:rFonts w:eastAsia="Calibri" w:cs="Times New Roman"/>
          <w:kern w:val="0"/>
          <w:lang w:val="bg-BG" w:eastAsia="en-US" w:bidi="ar-SA"/>
        </w:rPr>
        <w:t xml:space="preserve"> „Подкрепа за иновации в рибарството и аквакултурите в МИРГ „Поморие“</w:t>
      </w:r>
      <w:r w:rsidRPr="000D42A5">
        <w:rPr>
          <w:rFonts w:eastAsia="Calibri" w:cs="Times New Roman"/>
          <w:kern w:val="0"/>
          <w:lang w:val="ru-RU" w:eastAsia="en-US" w:bidi="ar-SA"/>
        </w:rPr>
        <w:t xml:space="preserve"> </w:t>
      </w:r>
    </w:p>
    <w:p w14:paraId="5041730D" w14:textId="77777777" w:rsidR="000D42A5" w:rsidRPr="000D42A5" w:rsidRDefault="000D42A5" w:rsidP="000D42A5">
      <w:pPr>
        <w:keepNext/>
        <w:keepLines/>
        <w:tabs>
          <w:tab w:val="left" w:pos="-180"/>
        </w:tabs>
        <w:suppressAutoHyphens w:val="0"/>
        <w:spacing w:before="120" w:after="120" w:line="259" w:lineRule="auto"/>
        <w:outlineLvl w:val="1"/>
        <w:rPr>
          <w:rFonts w:eastAsia="Times New Roman" w:cs="Times New Roman"/>
          <w:b/>
          <w:bCs/>
          <w:color w:val="5B9BD5"/>
          <w:kern w:val="0"/>
          <w:sz w:val="26"/>
          <w:szCs w:val="26"/>
          <w:lang w:val="bg-BG" w:eastAsia="en-US" w:bidi="ar-SA"/>
        </w:rPr>
      </w:pPr>
      <w:bookmarkStart w:id="8" w:name="_Toc475538927"/>
      <w:bookmarkStart w:id="9" w:name="_Toc499645034"/>
      <w:r w:rsidRPr="000D42A5">
        <w:rPr>
          <w:rFonts w:eastAsia="Times New Roman" w:cs="Times New Roman"/>
          <w:b/>
          <w:bCs/>
          <w:color w:val="5B9BD5"/>
          <w:kern w:val="0"/>
          <w:sz w:val="26"/>
          <w:szCs w:val="26"/>
          <w:lang w:val="bg-BG" w:eastAsia="en-US" w:bidi="ar-SA"/>
        </w:rPr>
        <w:t>4. Измерения по кодове:</w:t>
      </w:r>
      <w:bookmarkEnd w:id="8"/>
      <w:bookmarkEnd w:id="9"/>
    </w:p>
    <w:p w14:paraId="79E78C4A"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ind w:right="-142"/>
        <w:rPr>
          <w:rFonts w:eastAsia="Calibri" w:cs="Times New Roman"/>
          <w:kern w:val="0"/>
          <w:lang w:val="bg-BG" w:eastAsia="en-US" w:bidi="ar-SA"/>
        </w:rPr>
      </w:pPr>
      <w:r w:rsidRPr="000D42A5">
        <w:rPr>
          <w:rFonts w:eastAsia="Calibri" w:cs="Times New Roman"/>
          <w:kern w:val="0"/>
          <w:lang w:val="bg-BG" w:eastAsia="en-US" w:bidi="ar-SA"/>
        </w:rPr>
        <w:t>Измерение 1 - Област на интервенция:</w:t>
      </w:r>
    </w:p>
    <w:p w14:paraId="42FDF987"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ind w:right="-142"/>
        <w:rPr>
          <w:rFonts w:eastAsia="Calibri" w:cs="Times New Roman"/>
          <w:kern w:val="0"/>
          <w:lang w:val="bg-BG" w:eastAsia="en-US" w:bidi="ar-SA"/>
        </w:rPr>
      </w:pPr>
      <w:r w:rsidRPr="000D42A5">
        <w:rPr>
          <w:rFonts w:eastAsia="Calibri" w:cs="Times New Roman"/>
          <w:kern w:val="0"/>
          <w:lang w:val="bg-BG" w:eastAsia="en-US" w:bidi="ar-SA"/>
        </w:rPr>
        <w:t>097 Инициативи за воденото от общностите местно развитие в градски и селски райони</w:t>
      </w:r>
    </w:p>
    <w:p w14:paraId="245A999E"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ind w:right="-142"/>
        <w:rPr>
          <w:rFonts w:eastAsia="Calibri" w:cs="Times New Roman"/>
          <w:kern w:val="0"/>
          <w:lang w:val="bg-BG" w:eastAsia="en-US" w:bidi="ar-SA"/>
        </w:rPr>
      </w:pPr>
      <w:r w:rsidRPr="000D42A5">
        <w:rPr>
          <w:rFonts w:eastAsia="Calibri" w:cs="Times New Roman"/>
          <w:kern w:val="0"/>
          <w:lang w:val="bg-BG" w:eastAsia="en-US" w:bidi="ar-SA"/>
        </w:rPr>
        <w:t>Измерение 2 – Форма на финансиране:</w:t>
      </w:r>
    </w:p>
    <w:p w14:paraId="42C4199D"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ind w:right="-142"/>
        <w:rPr>
          <w:rFonts w:eastAsia="Calibri" w:cs="Times New Roman"/>
          <w:kern w:val="0"/>
          <w:lang w:val="bg-BG" w:eastAsia="en-US" w:bidi="ar-SA"/>
        </w:rPr>
      </w:pPr>
      <w:r w:rsidRPr="000D42A5">
        <w:rPr>
          <w:rFonts w:eastAsia="Calibri" w:cs="Times New Roman"/>
          <w:kern w:val="0"/>
          <w:lang w:val="bg-BG" w:eastAsia="en-US" w:bidi="ar-SA"/>
        </w:rPr>
        <w:t xml:space="preserve">01 Безвъзмездни средства </w:t>
      </w:r>
    </w:p>
    <w:p w14:paraId="7817865B"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ind w:right="-142"/>
        <w:rPr>
          <w:rFonts w:eastAsia="Calibri" w:cs="Times New Roman"/>
          <w:kern w:val="0"/>
          <w:lang w:val="bg-BG" w:eastAsia="en-US" w:bidi="ar-SA"/>
        </w:rPr>
      </w:pPr>
      <w:r w:rsidRPr="000D42A5">
        <w:rPr>
          <w:rFonts w:eastAsia="Calibri" w:cs="Times New Roman"/>
          <w:kern w:val="0"/>
          <w:lang w:val="bg-BG" w:eastAsia="en-US" w:bidi="ar-SA"/>
        </w:rPr>
        <w:t>Измерение 3 – Тип на територията:</w:t>
      </w:r>
    </w:p>
    <w:p w14:paraId="398A4799" w14:textId="77777777" w:rsidR="000D42A5" w:rsidRPr="000D42A5" w:rsidRDefault="000D42A5" w:rsidP="00DE009A">
      <w:pPr>
        <w:numPr>
          <w:ilvl w:val="0"/>
          <w:numId w:val="3"/>
        </w:numPr>
        <w:pBdr>
          <w:top w:val="single" w:sz="4" w:space="1" w:color="auto"/>
          <w:left w:val="single" w:sz="4" w:space="4" w:color="auto"/>
          <w:bottom w:val="single" w:sz="4" w:space="1" w:color="auto"/>
          <w:right w:val="single" w:sz="4" w:space="4" w:color="auto"/>
        </w:pBdr>
        <w:tabs>
          <w:tab w:val="left" w:pos="-180"/>
        </w:tabs>
        <w:suppressAutoHyphens w:val="0"/>
        <w:spacing w:after="160" w:line="259" w:lineRule="auto"/>
        <w:ind w:left="426" w:right="-142" w:hanging="426"/>
        <w:rPr>
          <w:rFonts w:eastAsia="Calibri" w:cs="Times New Roman"/>
          <w:kern w:val="0"/>
          <w:lang w:val="bg-BG" w:eastAsia="en-US" w:bidi="ar-SA"/>
        </w:rPr>
      </w:pPr>
      <w:r w:rsidRPr="000D42A5">
        <w:rPr>
          <w:rFonts w:eastAsia="Calibri" w:cs="Times New Roman"/>
          <w:kern w:val="0"/>
          <w:lang w:val="bg-BG" w:eastAsia="en-US" w:bidi="ar-SA"/>
        </w:rPr>
        <w:t>Не се прилага</w:t>
      </w:r>
    </w:p>
    <w:p w14:paraId="08E979D9"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ind w:right="-142"/>
        <w:rPr>
          <w:rFonts w:eastAsia="Calibri" w:cs="Times New Roman"/>
          <w:kern w:val="0"/>
          <w:lang w:val="bg-BG" w:eastAsia="en-US" w:bidi="ar-SA"/>
        </w:rPr>
      </w:pPr>
      <w:r w:rsidRPr="000D42A5">
        <w:rPr>
          <w:rFonts w:eastAsia="Calibri" w:cs="Times New Roman"/>
          <w:kern w:val="0"/>
          <w:lang w:val="bg-BG" w:eastAsia="en-US" w:bidi="ar-SA"/>
        </w:rPr>
        <w:t>Измерение 4 – Механизми за териториално изпълнение:</w:t>
      </w:r>
    </w:p>
    <w:p w14:paraId="7FF43552" w14:textId="77777777" w:rsidR="000D42A5" w:rsidRPr="000D42A5" w:rsidRDefault="000D42A5" w:rsidP="00DE009A">
      <w:pPr>
        <w:numPr>
          <w:ilvl w:val="0"/>
          <w:numId w:val="4"/>
        </w:numPr>
        <w:pBdr>
          <w:top w:val="single" w:sz="4" w:space="1" w:color="auto"/>
          <w:left w:val="single" w:sz="4" w:space="4" w:color="auto"/>
          <w:bottom w:val="single" w:sz="4" w:space="1" w:color="auto"/>
          <w:right w:val="single" w:sz="4" w:space="4" w:color="auto"/>
        </w:pBdr>
        <w:tabs>
          <w:tab w:val="left" w:pos="-180"/>
        </w:tabs>
        <w:suppressAutoHyphens w:val="0"/>
        <w:spacing w:after="160" w:line="259" w:lineRule="auto"/>
        <w:ind w:left="426" w:right="-142" w:hanging="426"/>
        <w:rPr>
          <w:rFonts w:eastAsia="Calibri" w:cs="Times New Roman"/>
          <w:kern w:val="0"/>
          <w:lang w:val="bg-BG" w:eastAsia="en-US" w:bidi="ar-SA"/>
        </w:rPr>
      </w:pPr>
      <w:r w:rsidRPr="000D42A5">
        <w:rPr>
          <w:rFonts w:eastAsia="Calibri" w:cs="Times New Roman"/>
          <w:kern w:val="0"/>
          <w:lang w:val="bg-BG" w:eastAsia="en-US" w:bidi="ar-SA"/>
        </w:rPr>
        <w:t>Водено от общностите местно развитие</w:t>
      </w:r>
    </w:p>
    <w:p w14:paraId="56AE9388"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ind w:right="-142"/>
        <w:rPr>
          <w:rFonts w:eastAsia="Calibri" w:cs="Times New Roman"/>
          <w:kern w:val="0"/>
          <w:lang w:val="bg-BG" w:eastAsia="en-US" w:bidi="ar-SA"/>
        </w:rPr>
      </w:pPr>
      <w:r w:rsidRPr="000D42A5">
        <w:rPr>
          <w:rFonts w:eastAsia="Calibri" w:cs="Times New Roman"/>
          <w:kern w:val="0"/>
          <w:lang w:val="bg-BG" w:eastAsia="en-US" w:bidi="ar-SA"/>
        </w:rPr>
        <w:t>Измерение 5 - Тематична цел</w:t>
      </w:r>
    </w:p>
    <w:p w14:paraId="025EB548"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ind w:right="-142"/>
        <w:rPr>
          <w:rFonts w:eastAsia="Calibri" w:cs="Times New Roman"/>
          <w:kern w:val="0"/>
          <w:lang w:val="bg-BG" w:eastAsia="en-US" w:bidi="ar-SA"/>
        </w:rPr>
      </w:pPr>
      <w:r w:rsidRPr="000D42A5">
        <w:rPr>
          <w:rFonts w:eastAsia="Calibri" w:cs="Times New Roman"/>
          <w:kern w:val="0"/>
          <w:lang w:val="bg-BG" w:eastAsia="en-US" w:bidi="ar-SA"/>
        </w:rPr>
        <w:t>07 Не се прилага</w:t>
      </w:r>
    </w:p>
    <w:p w14:paraId="065D3BB7"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ind w:right="-142"/>
        <w:rPr>
          <w:rFonts w:eastAsia="Calibri" w:cs="Times New Roman"/>
          <w:kern w:val="0"/>
          <w:lang w:val="bg-BG" w:eastAsia="en-US" w:bidi="ar-SA"/>
        </w:rPr>
      </w:pPr>
      <w:r w:rsidRPr="000D42A5">
        <w:rPr>
          <w:rFonts w:eastAsia="Calibri" w:cs="Times New Roman"/>
          <w:kern w:val="0"/>
          <w:lang w:val="bg-BG" w:eastAsia="en-US" w:bidi="ar-SA"/>
        </w:rPr>
        <w:t>Измерение 6 Вторична тема по ЕСФ</w:t>
      </w:r>
    </w:p>
    <w:p w14:paraId="41C88392"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ind w:right="-142"/>
        <w:rPr>
          <w:rFonts w:eastAsia="Calibri" w:cs="Times New Roman"/>
          <w:kern w:val="0"/>
          <w:lang w:val="bg-BG" w:eastAsia="en-US" w:bidi="ar-SA"/>
        </w:rPr>
      </w:pPr>
      <w:r w:rsidRPr="000D42A5">
        <w:rPr>
          <w:rFonts w:eastAsia="Calibri" w:cs="Times New Roman"/>
          <w:kern w:val="0"/>
          <w:lang w:val="bg-BG" w:eastAsia="en-US" w:bidi="ar-SA"/>
        </w:rPr>
        <w:t>08 Не се прилага</w:t>
      </w:r>
    </w:p>
    <w:p w14:paraId="446C4954"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ind w:right="-142"/>
        <w:rPr>
          <w:rFonts w:eastAsia="Calibri" w:cs="Times New Roman"/>
          <w:kern w:val="0"/>
          <w:lang w:val="bg-BG" w:eastAsia="en-US" w:bidi="ar-SA"/>
        </w:rPr>
      </w:pPr>
      <w:r w:rsidRPr="000D42A5">
        <w:rPr>
          <w:rFonts w:eastAsia="Calibri" w:cs="Times New Roman"/>
          <w:kern w:val="0"/>
          <w:lang w:val="bg-BG" w:eastAsia="en-US" w:bidi="ar-SA"/>
        </w:rPr>
        <w:t>Измерение 7 – Стопанска дейност</w:t>
      </w:r>
    </w:p>
    <w:p w14:paraId="0945E925"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ind w:right="-142"/>
        <w:rPr>
          <w:rFonts w:eastAsia="Calibri" w:cs="Times New Roman"/>
          <w:kern w:val="0"/>
          <w:lang w:val="bg-BG" w:eastAsia="en-US" w:bidi="ar-SA"/>
        </w:rPr>
      </w:pPr>
      <w:r w:rsidRPr="000D42A5">
        <w:rPr>
          <w:rFonts w:eastAsia="Calibri" w:cs="Times New Roman"/>
          <w:kern w:val="0"/>
          <w:lang w:val="bg-BG" w:eastAsia="en-US" w:bidi="ar-SA"/>
        </w:rPr>
        <w:t>02 Рибарство и аква култури</w:t>
      </w:r>
    </w:p>
    <w:p w14:paraId="5A0DEACF" w14:textId="77777777" w:rsidR="000D42A5" w:rsidRPr="000D42A5" w:rsidRDefault="000D42A5" w:rsidP="000D42A5">
      <w:pPr>
        <w:keepNext/>
        <w:keepLines/>
        <w:tabs>
          <w:tab w:val="left" w:pos="-180"/>
        </w:tabs>
        <w:suppressAutoHyphens w:val="0"/>
        <w:spacing w:after="120" w:line="259" w:lineRule="auto"/>
        <w:outlineLvl w:val="1"/>
        <w:rPr>
          <w:rFonts w:eastAsia="Times New Roman" w:cs="Times New Roman"/>
          <w:b/>
          <w:bCs/>
          <w:color w:val="5B9BD5"/>
          <w:kern w:val="0"/>
          <w:sz w:val="26"/>
          <w:szCs w:val="26"/>
          <w:lang w:val="bg-BG" w:eastAsia="en-US" w:bidi="ar-SA"/>
        </w:rPr>
      </w:pPr>
      <w:bookmarkStart w:id="10" w:name="_Toc475538928"/>
      <w:bookmarkStart w:id="11" w:name="_Toc499645035"/>
    </w:p>
    <w:p w14:paraId="62F5F425" w14:textId="77777777" w:rsidR="000D42A5" w:rsidRPr="000D42A5" w:rsidRDefault="000D42A5" w:rsidP="000D42A5">
      <w:pPr>
        <w:keepNext/>
        <w:keepLines/>
        <w:tabs>
          <w:tab w:val="left" w:pos="-180"/>
        </w:tabs>
        <w:suppressAutoHyphens w:val="0"/>
        <w:spacing w:after="120" w:line="259" w:lineRule="auto"/>
        <w:outlineLvl w:val="1"/>
        <w:rPr>
          <w:rFonts w:eastAsia="Times New Roman" w:cs="Times New Roman"/>
          <w:b/>
          <w:bCs/>
          <w:color w:val="5B9BD5"/>
          <w:kern w:val="0"/>
          <w:sz w:val="26"/>
          <w:szCs w:val="26"/>
          <w:lang w:val="bg-BG" w:eastAsia="en-US" w:bidi="ar-SA"/>
        </w:rPr>
      </w:pPr>
      <w:r w:rsidRPr="000D42A5">
        <w:rPr>
          <w:rFonts w:eastAsia="Times New Roman" w:cs="Times New Roman"/>
          <w:b/>
          <w:bCs/>
          <w:color w:val="5B9BD5"/>
          <w:kern w:val="0"/>
          <w:sz w:val="26"/>
          <w:szCs w:val="26"/>
          <w:lang w:val="bg-BG" w:eastAsia="en-US" w:bidi="ar-SA"/>
        </w:rPr>
        <w:t>5. Териториален обхват:</w:t>
      </w:r>
      <w:bookmarkEnd w:id="10"/>
      <w:bookmarkEnd w:id="11"/>
    </w:p>
    <w:p w14:paraId="3CCE8836" w14:textId="77777777" w:rsidR="00A27150" w:rsidRDefault="002461A9" w:rsidP="00A27150">
      <w:pPr>
        <w:keepNext/>
        <w:keepLines/>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80"/>
        </w:tabs>
        <w:suppressAutoHyphens w:val="0"/>
        <w:spacing w:before="120" w:after="120" w:line="259" w:lineRule="auto"/>
        <w:outlineLvl w:val="1"/>
        <w:rPr>
          <w:rFonts w:eastAsia="Calibri" w:cs="Times New Roman"/>
          <w:kern w:val="0"/>
          <w:lang w:val="bg-BG" w:eastAsia="en-US" w:bidi="ar-SA"/>
        </w:rPr>
      </w:pPr>
      <w:bookmarkStart w:id="12" w:name="_Toc475538929"/>
      <w:bookmarkStart w:id="13" w:name="_Toc499645036"/>
      <w:r>
        <w:rPr>
          <w:rFonts w:eastAsia="Calibri" w:cs="Times New Roman"/>
          <w:kern w:val="0"/>
          <w:lang w:val="bg-BG" w:eastAsia="en-US" w:bidi="ar-SA"/>
        </w:rPr>
        <w:t>Проектите по настоящата процедура се изпълняват на територията на действие на МИРГ „Поморие“</w:t>
      </w:r>
    </w:p>
    <w:p w14:paraId="00A019D9" w14:textId="61BD78C2" w:rsidR="000D42A5" w:rsidRPr="000D42A5" w:rsidRDefault="000D42A5" w:rsidP="000D42A5">
      <w:pPr>
        <w:keepNext/>
        <w:keepLines/>
        <w:tabs>
          <w:tab w:val="left" w:pos="-180"/>
        </w:tabs>
        <w:suppressAutoHyphens w:val="0"/>
        <w:spacing w:before="120" w:after="120" w:line="259" w:lineRule="auto"/>
        <w:outlineLvl w:val="1"/>
        <w:rPr>
          <w:rFonts w:eastAsia="Times New Roman" w:cs="Times New Roman"/>
          <w:b/>
          <w:bCs/>
          <w:color w:val="5B9BD5"/>
          <w:kern w:val="0"/>
          <w:sz w:val="26"/>
          <w:szCs w:val="26"/>
          <w:lang w:val="bg-BG" w:eastAsia="en-US" w:bidi="ar-SA"/>
        </w:rPr>
      </w:pPr>
      <w:r w:rsidRPr="000D42A5">
        <w:rPr>
          <w:rFonts w:eastAsia="Times New Roman" w:cs="Times New Roman"/>
          <w:b/>
          <w:bCs/>
          <w:color w:val="5B9BD5"/>
          <w:kern w:val="0"/>
          <w:sz w:val="26"/>
          <w:szCs w:val="26"/>
          <w:lang w:val="bg-BG" w:eastAsia="en-US" w:bidi="ar-SA"/>
        </w:rPr>
        <w:t>6. Цели на предоставяната безвъзмездна финансова помощ по процедурата и очаквани резултати:</w:t>
      </w:r>
      <w:bookmarkEnd w:id="12"/>
      <w:bookmarkEnd w:id="13"/>
    </w:p>
    <w:p w14:paraId="190C5481" w14:textId="2C4C7C2B"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Прилагането на </w:t>
      </w:r>
      <w:r w:rsidR="002461A9">
        <w:rPr>
          <w:rFonts w:eastAsia="Calibri" w:cs="Times New Roman"/>
          <w:kern w:val="0"/>
          <w:lang w:val="bg-BG" w:eastAsia="en-US" w:bidi="ar-SA"/>
        </w:rPr>
        <w:t xml:space="preserve">настоящата </w:t>
      </w:r>
      <w:r w:rsidRPr="000D42A5">
        <w:rPr>
          <w:rFonts w:eastAsia="Calibri" w:cs="Times New Roman"/>
          <w:kern w:val="0"/>
          <w:lang w:val="bg-BG" w:eastAsia="en-US" w:bidi="ar-SA"/>
        </w:rPr>
        <w:t>мярка</w:t>
      </w:r>
      <w:r w:rsidR="002461A9">
        <w:rPr>
          <w:rFonts w:eastAsia="Calibri" w:cs="Times New Roman"/>
          <w:kern w:val="0"/>
          <w:lang w:val="bg-BG" w:eastAsia="en-US" w:bidi="ar-SA"/>
        </w:rPr>
        <w:t xml:space="preserve"> 1 „Подкрепа за иновации в рибарството и аквакултурите в МИРГ „Поморие“ от Стратегията за ВОМР на МИРГ Поморие,</w:t>
      </w:r>
      <w:r w:rsidRPr="000D42A5">
        <w:rPr>
          <w:rFonts w:eastAsia="Calibri" w:cs="Times New Roman"/>
          <w:kern w:val="0"/>
          <w:lang w:val="bg-BG" w:eastAsia="en-US" w:bidi="ar-SA"/>
        </w:rPr>
        <w:t xml:space="preserve"> ще допринесе за постигане на Специфична цел 4</w:t>
      </w:r>
      <w:r w:rsidR="002461A9">
        <w:rPr>
          <w:rFonts w:eastAsia="Calibri" w:cs="Times New Roman"/>
          <w:kern w:val="0"/>
          <w:lang w:val="bg-BG" w:eastAsia="en-US" w:bidi="ar-SA"/>
        </w:rPr>
        <w:t>.1</w:t>
      </w:r>
      <w:r w:rsidRPr="000D42A5">
        <w:rPr>
          <w:rFonts w:eastAsia="Calibri" w:cs="Times New Roman"/>
          <w:kern w:val="0"/>
          <w:lang w:val="bg-BG" w:eastAsia="en-US" w:bidi="ar-SA"/>
        </w:rPr>
        <w:t xml:space="preserve"> „Насърчаване на икономическия растеж, социалното приобщаване, създаването на работни места и предоставяне на подпомагане за пригодността за заетост и трудовата мобилност в общностите в крайбрежните региони и регионите на вътрешните водоеми, които зависят от риболов и аквакултури, включително диверсификация на дейностите в рамките на сектора на рибарството, както и в други сектори на морската икономика“ </w:t>
      </w:r>
      <w:r w:rsidR="001C2D4F">
        <w:rPr>
          <w:rFonts w:eastAsia="Calibri" w:cs="Times New Roman"/>
          <w:kern w:val="0"/>
          <w:lang w:val="bg-BG" w:eastAsia="en-US" w:bidi="ar-SA"/>
        </w:rPr>
        <w:t xml:space="preserve">от ПС4 </w:t>
      </w:r>
      <w:r w:rsidRPr="000D42A5">
        <w:rPr>
          <w:rFonts w:eastAsia="Calibri" w:cs="Times New Roman"/>
          <w:kern w:val="0"/>
          <w:lang w:val="bg-BG" w:eastAsia="en-US" w:bidi="ar-SA"/>
        </w:rPr>
        <w:t xml:space="preserve">на Съюза </w:t>
      </w:r>
      <w:r w:rsidR="001C2D4F">
        <w:rPr>
          <w:rFonts w:eastAsia="Calibri" w:cs="Times New Roman"/>
          <w:kern w:val="0"/>
          <w:lang w:val="bg-BG" w:eastAsia="en-US" w:bidi="ar-SA"/>
        </w:rPr>
        <w:t>„</w:t>
      </w:r>
      <w:r w:rsidRPr="000D42A5">
        <w:rPr>
          <w:rFonts w:eastAsia="Calibri" w:cs="Times New Roman"/>
          <w:kern w:val="0"/>
          <w:lang w:val="bg-BG" w:eastAsia="en-US" w:bidi="ar-SA"/>
        </w:rPr>
        <w:t>П</w:t>
      </w:r>
      <w:r w:rsidR="001C2D4F">
        <w:rPr>
          <w:rFonts w:eastAsia="Calibri" w:cs="Times New Roman"/>
          <w:kern w:val="0"/>
          <w:lang w:val="bg-BG" w:eastAsia="en-US" w:bidi="ar-SA"/>
        </w:rPr>
        <w:t>овишаване на заетостта и териториалното сближаване“</w:t>
      </w:r>
    </w:p>
    <w:p w14:paraId="091294F6" w14:textId="7B139BCE"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Посредством </w:t>
      </w:r>
      <w:r w:rsidRPr="000D42A5">
        <w:rPr>
          <w:rFonts w:eastAsia="Calibri" w:cs="Times New Roman"/>
          <w:b/>
          <w:bCs/>
          <w:kern w:val="0"/>
          <w:lang w:val="bg-BG" w:eastAsia="en-US" w:bidi="ar-SA"/>
        </w:rPr>
        <w:t>мярка 1</w:t>
      </w:r>
      <w:r w:rsidRPr="000D42A5">
        <w:rPr>
          <w:rFonts w:eastAsia="Calibri" w:cs="Times New Roman"/>
          <w:kern w:val="0"/>
          <w:lang w:val="bg-BG" w:eastAsia="en-US" w:bidi="ar-SA"/>
        </w:rPr>
        <w:t xml:space="preserve"> </w:t>
      </w:r>
      <w:r w:rsidRPr="000D42A5">
        <w:rPr>
          <w:rFonts w:eastAsia="Calibri" w:cs="Times New Roman"/>
          <w:b/>
          <w:bCs/>
          <w:kern w:val="0"/>
          <w:lang w:val="bg-BG" w:eastAsia="en-US" w:bidi="ar-SA"/>
        </w:rPr>
        <w:t>„Подкрепа за иновации в рибарството и аквакулт</w:t>
      </w:r>
      <w:r w:rsidR="00536D8C">
        <w:rPr>
          <w:rFonts w:eastAsia="Calibri" w:cs="Times New Roman"/>
          <w:b/>
          <w:bCs/>
          <w:kern w:val="0"/>
          <w:lang w:val="bg-BG" w:eastAsia="en-US" w:bidi="ar-SA"/>
        </w:rPr>
        <w:t>у</w:t>
      </w:r>
      <w:r w:rsidRPr="000D42A5">
        <w:rPr>
          <w:rFonts w:eastAsia="Calibri" w:cs="Times New Roman"/>
          <w:b/>
          <w:bCs/>
          <w:kern w:val="0"/>
          <w:lang w:val="bg-BG" w:eastAsia="en-US" w:bidi="ar-SA"/>
        </w:rPr>
        <w:t>рите в МИРГ Поморие“</w:t>
      </w:r>
      <w:r w:rsidRPr="000D42A5">
        <w:rPr>
          <w:rFonts w:eastAsia="Calibri" w:cs="Times New Roman"/>
          <w:kern w:val="0"/>
          <w:lang w:val="bg-BG" w:eastAsia="en-US" w:bidi="ar-SA"/>
        </w:rPr>
        <w:t xml:space="preserve"> </w:t>
      </w:r>
      <w:r w:rsidR="001C2D4F">
        <w:rPr>
          <w:rFonts w:eastAsia="Calibri" w:cs="Times New Roman"/>
          <w:kern w:val="0"/>
          <w:lang w:val="bg-BG" w:eastAsia="en-US" w:bidi="ar-SA"/>
        </w:rPr>
        <w:t xml:space="preserve">от Стратегията за ВОМР на МИРГ Поморие </w:t>
      </w:r>
      <w:r w:rsidRPr="000D42A5">
        <w:rPr>
          <w:rFonts w:eastAsia="Calibri" w:cs="Times New Roman"/>
          <w:kern w:val="0"/>
          <w:lang w:val="bg-BG" w:eastAsia="en-US" w:bidi="ar-SA"/>
        </w:rPr>
        <w:t>ще бъде реализирана Специфична цел 3.1 от Стра</w:t>
      </w:r>
      <w:r w:rsidR="002461A9">
        <w:rPr>
          <w:rFonts w:eastAsia="Calibri" w:cs="Times New Roman"/>
          <w:kern w:val="0"/>
          <w:lang w:val="bg-BG" w:eastAsia="en-US" w:bidi="ar-SA"/>
        </w:rPr>
        <w:t>т</w:t>
      </w:r>
      <w:r w:rsidRPr="000D42A5">
        <w:rPr>
          <w:rFonts w:eastAsia="Calibri" w:cs="Times New Roman"/>
          <w:kern w:val="0"/>
          <w:lang w:val="bg-BG" w:eastAsia="en-US" w:bidi="ar-SA"/>
        </w:rPr>
        <w:t>егията: Насърчаване на иновациите в рибарството и аквакултурите на територията на МИРГ „Поморие“, която ще допринесе за постигане на Приоритет 3 от Стра</w:t>
      </w:r>
      <w:r w:rsidR="001C2D4F">
        <w:rPr>
          <w:rFonts w:eastAsia="Calibri" w:cs="Times New Roman"/>
          <w:kern w:val="0"/>
          <w:lang w:val="bg-BG" w:eastAsia="en-US" w:bidi="ar-SA"/>
        </w:rPr>
        <w:t>т</w:t>
      </w:r>
      <w:r w:rsidRPr="000D42A5">
        <w:rPr>
          <w:rFonts w:eastAsia="Calibri" w:cs="Times New Roman"/>
          <w:kern w:val="0"/>
          <w:lang w:val="bg-BG" w:eastAsia="en-US" w:bidi="ar-SA"/>
        </w:rPr>
        <w:t>егията на МИРГ Поморие „Насърчаване на иновациите и стартиращите дейности в сектор „Рибарство и аквакултури” на територията на МИРГ „Поморие”.</w:t>
      </w:r>
    </w:p>
    <w:p w14:paraId="28E953E8"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Специфичната цел 3.1 е насочена към изпълнението на мерки за насърчаване на иновативни подходи за осигуряване на растеж и работни места, посредством добавяне на стойност към продуктите от риболов и аквакултури. </w:t>
      </w:r>
    </w:p>
    <w:p w14:paraId="1A44C5C3"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ind w:left="426" w:hanging="426"/>
        <w:jc w:val="both"/>
        <w:rPr>
          <w:rFonts w:eastAsia="Calibri" w:cs="Times New Roman"/>
          <w:b/>
          <w:kern w:val="0"/>
          <w:lang w:val="bg-BG" w:eastAsia="en-US" w:bidi="ar-SA"/>
        </w:rPr>
      </w:pPr>
      <w:r w:rsidRPr="000D42A5">
        <w:rPr>
          <w:rFonts w:eastAsia="Calibri" w:cs="Times New Roman"/>
          <w:b/>
          <w:kern w:val="0"/>
          <w:lang w:val="bg-BG" w:eastAsia="en-US" w:bidi="ar-SA"/>
        </w:rPr>
        <w:t>Очаквани резултати</w:t>
      </w:r>
    </w:p>
    <w:p w14:paraId="11D2B94A" w14:textId="1073B636" w:rsidR="000D42A5" w:rsidRPr="003156E1" w:rsidRDefault="000D42A5" w:rsidP="003156E1">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Посредством прилагането на мярка 1 „Подкрепа за иновации в рибарството и аквакултурите в МИРГ Поморие</w:t>
      </w:r>
      <w:r w:rsidRPr="000D42A5">
        <w:rPr>
          <w:rFonts w:eastAsia="Calibri" w:cs="Times New Roman"/>
          <w:kern w:val="0"/>
          <w:lang w:val="ru-RU" w:eastAsia="en-US" w:bidi="ar-SA"/>
        </w:rPr>
        <w:t>”</w:t>
      </w:r>
      <w:r w:rsidRPr="000D42A5">
        <w:rPr>
          <w:rFonts w:eastAsia="Calibri" w:cs="Times New Roman"/>
          <w:kern w:val="0"/>
          <w:lang w:val="bg-BG" w:eastAsia="en-US" w:bidi="ar-SA"/>
        </w:rPr>
        <w:t xml:space="preserve"> от С</w:t>
      </w:r>
      <w:r w:rsidR="001C2D4F">
        <w:rPr>
          <w:rFonts w:eastAsia="Calibri" w:cs="Times New Roman"/>
          <w:kern w:val="0"/>
          <w:lang w:val="bg-BG" w:eastAsia="en-US" w:bidi="ar-SA"/>
        </w:rPr>
        <w:t xml:space="preserve">тратегията за </w:t>
      </w:r>
      <w:r w:rsidRPr="000D42A5">
        <w:rPr>
          <w:rFonts w:eastAsia="Calibri" w:cs="Times New Roman"/>
          <w:kern w:val="0"/>
          <w:lang w:val="bg-BG" w:eastAsia="en-US" w:bidi="ar-SA"/>
        </w:rPr>
        <w:t>ВОМР на МИРГ Поморие ще се постигне увеличаване конкурентоспособното участие на секторите на рибарството и аквакултурите в устойчивото развитие на МИРГ „Поморие“ и насърчаването на иновативни подходи за осигуряване на растеж и работни места, посредством добавяне на стойност към продуктите от риболов и аквакултури.</w:t>
      </w:r>
      <w:bookmarkStart w:id="14" w:name="_Toc475538930"/>
      <w:bookmarkStart w:id="15" w:name="_Toc499645037"/>
    </w:p>
    <w:p w14:paraId="5C1AF6E4" w14:textId="77777777" w:rsidR="000D42A5" w:rsidRPr="000D42A5" w:rsidRDefault="000D42A5" w:rsidP="000D42A5">
      <w:pPr>
        <w:keepNext/>
        <w:keepLines/>
        <w:tabs>
          <w:tab w:val="left" w:pos="-180"/>
        </w:tabs>
        <w:suppressAutoHyphens w:val="0"/>
        <w:spacing w:before="120" w:after="120" w:line="259" w:lineRule="auto"/>
        <w:outlineLvl w:val="1"/>
        <w:rPr>
          <w:rFonts w:eastAsia="Times New Roman" w:cs="Times New Roman"/>
          <w:b/>
          <w:bCs/>
          <w:color w:val="5B9BD5"/>
          <w:kern w:val="0"/>
          <w:sz w:val="26"/>
          <w:szCs w:val="26"/>
          <w:lang w:val="bg-BG" w:eastAsia="en-US" w:bidi="ar-SA"/>
        </w:rPr>
      </w:pPr>
      <w:r w:rsidRPr="000D42A5">
        <w:rPr>
          <w:rFonts w:eastAsia="Times New Roman" w:cs="Times New Roman"/>
          <w:b/>
          <w:bCs/>
          <w:color w:val="5B9BD5"/>
          <w:kern w:val="0"/>
          <w:sz w:val="26"/>
          <w:szCs w:val="26"/>
          <w:lang w:val="bg-BG" w:eastAsia="en-US" w:bidi="ar-SA"/>
        </w:rPr>
        <w:lastRenderedPageBreak/>
        <w:t>7. Индикатори</w:t>
      </w:r>
      <w:bookmarkEnd w:id="14"/>
      <w:bookmarkEnd w:id="15"/>
    </w:p>
    <w:p w14:paraId="117E6CB6" w14:textId="7B7DFC31"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ind w:right="1"/>
        <w:jc w:val="both"/>
        <w:rPr>
          <w:rFonts w:eastAsia="Calibri" w:cs="Times New Roman"/>
          <w:kern w:val="0"/>
          <w:lang w:val="bg-BG" w:eastAsia="en-US" w:bidi="ar-SA"/>
        </w:rPr>
      </w:pPr>
      <w:r w:rsidRPr="000D42A5">
        <w:rPr>
          <w:rFonts w:eastAsia="Calibri" w:cs="Times New Roman"/>
          <w:kern w:val="0"/>
          <w:lang w:val="bg-BG" w:eastAsia="en-US" w:bidi="ar-SA"/>
        </w:rPr>
        <w:t>МИРГ Поморие и Управляващият орган на Програма за морско дело и рибарство 2014-2020 (УО на ПМДР) ще следи за изпълнението и отчитането на следните индикатори, заложени по Стратегията, в</w:t>
      </w:r>
      <w:r w:rsidR="001C2D4F">
        <w:rPr>
          <w:rFonts w:eastAsia="Calibri" w:cs="Times New Roman"/>
          <w:kern w:val="0"/>
          <w:lang w:val="bg-BG" w:eastAsia="en-US" w:bidi="ar-SA"/>
        </w:rPr>
        <w:t xml:space="preserve"> </w:t>
      </w:r>
      <w:r w:rsidRPr="000D42A5">
        <w:rPr>
          <w:rFonts w:eastAsia="Calibri" w:cs="Times New Roman"/>
          <w:kern w:val="0"/>
          <w:lang w:val="bg-BG" w:eastAsia="en-US" w:bidi="ar-SA"/>
        </w:rPr>
        <w:t xml:space="preserve">т.ч. и тези които водят до постигане на ПС 4 на </w:t>
      </w:r>
      <w:r w:rsidR="001C2D4F">
        <w:rPr>
          <w:rFonts w:eastAsia="Calibri" w:cs="Times New Roman"/>
          <w:kern w:val="0"/>
          <w:lang w:val="bg-BG" w:eastAsia="en-US" w:bidi="ar-SA"/>
        </w:rPr>
        <w:t>ПМДР</w:t>
      </w:r>
      <w:r w:rsidRPr="000D42A5">
        <w:rPr>
          <w:rFonts w:eastAsia="Calibri" w:cs="Times New Roman"/>
          <w:kern w:val="0"/>
          <w:lang w:val="bg-BG" w:eastAsia="en-US" w:bidi="ar-SA"/>
        </w:rPr>
        <w:t>, а именно:</w:t>
      </w:r>
    </w:p>
    <w:p w14:paraId="3A1D3A77" w14:textId="2B40F0D1" w:rsidR="000D42A5" w:rsidRPr="000D42A5" w:rsidRDefault="000D42A5" w:rsidP="00DE009A">
      <w:pPr>
        <w:numPr>
          <w:ilvl w:val="0"/>
          <w:numId w:val="7"/>
        </w:numPr>
        <w:pBdr>
          <w:top w:val="single" w:sz="4" w:space="1" w:color="auto"/>
          <w:left w:val="single" w:sz="4" w:space="4" w:color="auto"/>
          <w:bottom w:val="single" w:sz="4" w:space="1" w:color="auto"/>
          <w:right w:val="single" w:sz="4" w:space="4" w:color="auto"/>
        </w:pBdr>
        <w:tabs>
          <w:tab w:val="left" w:pos="-180"/>
        </w:tabs>
        <w:suppressAutoHyphens w:val="0"/>
        <w:spacing w:after="160" w:line="259" w:lineRule="auto"/>
        <w:ind w:left="426" w:right="1" w:hanging="426"/>
        <w:jc w:val="both"/>
        <w:rPr>
          <w:rFonts w:eastAsia="Calibri" w:cs="Times New Roman"/>
          <w:kern w:val="0"/>
          <w:lang w:val="en-US" w:eastAsia="en-US" w:bidi="ar-SA"/>
        </w:rPr>
      </w:pPr>
      <w:r w:rsidRPr="000D42A5">
        <w:rPr>
          <w:rFonts w:eastAsia="Calibri" w:cs="Times New Roman"/>
          <w:b/>
          <w:kern w:val="0"/>
          <w:lang w:val="bg-BG" w:eastAsia="en-US" w:bidi="ar-SA"/>
        </w:rPr>
        <w:t xml:space="preserve">Брой проекти, </w:t>
      </w:r>
      <w:r w:rsidR="001C2D4F">
        <w:rPr>
          <w:rFonts w:eastAsia="Calibri" w:cs="Times New Roman"/>
          <w:b/>
          <w:kern w:val="0"/>
          <w:lang w:val="bg-BG" w:eastAsia="en-US" w:bidi="ar-SA"/>
        </w:rPr>
        <w:t>финансирани</w:t>
      </w:r>
      <w:r w:rsidRPr="000D42A5">
        <w:rPr>
          <w:rFonts w:eastAsia="Calibri" w:cs="Times New Roman"/>
          <w:b/>
          <w:kern w:val="0"/>
          <w:lang w:val="bg-BG" w:eastAsia="en-US" w:bidi="ar-SA"/>
        </w:rPr>
        <w:t xml:space="preserve"> по мярката</w:t>
      </w:r>
      <w:r w:rsidRPr="000D42A5">
        <w:rPr>
          <w:rFonts w:eastAsia="Calibri" w:cs="Times New Roman"/>
          <w:kern w:val="0"/>
          <w:lang w:val="bg-BG" w:eastAsia="en-US" w:bidi="ar-SA"/>
        </w:rPr>
        <w:t xml:space="preserve"> - </w:t>
      </w:r>
      <w:r w:rsidRPr="000D42A5">
        <w:rPr>
          <w:rFonts w:eastAsia="Calibri" w:cs="Times New Roman"/>
          <w:kern w:val="0"/>
          <w:lang w:val="en-US" w:eastAsia="en-US" w:bidi="ar-SA"/>
        </w:rPr>
        <w:t xml:space="preserve">Данните, които </w:t>
      </w:r>
      <w:r w:rsidRPr="000D42A5">
        <w:rPr>
          <w:rFonts w:eastAsia="Calibri" w:cs="Times New Roman"/>
          <w:kern w:val="0"/>
          <w:lang w:val="bg-BG" w:eastAsia="en-US" w:bidi="ar-SA"/>
        </w:rPr>
        <w:t xml:space="preserve">кандидатите </w:t>
      </w:r>
      <w:r w:rsidRPr="000D42A5">
        <w:rPr>
          <w:rFonts w:eastAsia="Calibri" w:cs="Times New Roman"/>
          <w:kern w:val="0"/>
          <w:lang w:val="en-US" w:eastAsia="en-US" w:bidi="ar-SA"/>
        </w:rPr>
        <w:t>следва да попълн</w:t>
      </w:r>
      <w:r w:rsidRPr="000D42A5">
        <w:rPr>
          <w:rFonts w:eastAsia="Calibri" w:cs="Times New Roman"/>
          <w:kern w:val="0"/>
          <w:lang w:val="bg-BG" w:eastAsia="en-US" w:bidi="ar-SA"/>
        </w:rPr>
        <w:t>я</w:t>
      </w:r>
      <w:r w:rsidRPr="000D42A5">
        <w:rPr>
          <w:rFonts w:eastAsia="Calibri" w:cs="Times New Roman"/>
          <w:kern w:val="0"/>
          <w:lang w:val="en-US" w:eastAsia="en-US" w:bidi="ar-SA"/>
        </w:rPr>
        <w:t xml:space="preserve">т, са: </w:t>
      </w:r>
    </w:p>
    <w:p w14:paraId="0E58B17D" w14:textId="77777777" w:rsidR="000D42A5" w:rsidRPr="000D42A5" w:rsidRDefault="000D42A5" w:rsidP="00DE009A">
      <w:pPr>
        <w:numPr>
          <w:ilvl w:val="0"/>
          <w:numId w:val="8"/>
        </w:numPr>
        <w:pBdr>
          <w:top w:val="single" w:sz="4" w:space="1" w:color="auto"/>
          <w:left w:val="single" w:sz="4" w:space="4" w:color="auto"/>
          <w:bottom w:val="single" w:sz="4" w:space="1" w:color="auto"/>
          <w:right w:val="single" w:sz="4" w:space="4" w:color="auto"/>
        </w:pBdr>
        <w:tabs>
          <w:tab w:val="left" w:pos="-180"/>
        </w:tabs>
        <w:suppressAutoHyphens w:val="0"/>
        <w:spacing w:after="160" w:line="259" w:lineRule="auto"/>
        <w:ind w:left="426" w:right="1" w:hanging="426"/>
        <w:jc w:val="both"/>
        <w:rPr>
          <w:rFonts w:eastAsia="Calibri" w:cs="Times New Roman"/>
          <w:kern w:val="0"/>
          <w:lang w:val="en-US" w:eastAsia="en-US" w:bidi="ar-SA"/>
        </w:rPr>
      </w:pPr>
      <w:r w:rsidRPr="000D42A5">
        <w:rPr>
          <w:rFonts w:eastAsia="Calibri" w:cs="Times New Roman"/>
          <w:kern w:val="0"/>
          <w:lang w:val="en-US" w:eastAsia="en-US" w:bidi="ar-SA"/>
        </w:rPr>
        <w:t xml:space="preserve">Базова стойност – попълва се </w:t>
      </w:r>
      <w:r w:rsidRPr="000D42A5">
        <w:rPr>
          <w:rFonts w:eastAsia="Calibri" w:cs="Times New Roman"/>
          <w:kern w:val="0"/>
          <w:lang w:val="bg-BG" w:eastAsia="en-US" w:bidi="ar-SA"/>
        </w:rPr>
        <w:t>0</w:t>
      </w:r>
      <w:r w:rsidRPr="000D42A5">
        <w:rPr>
          <w:rFonts w:eastAsia="Calibri" w:cs="Times New Roman"/>
          <w:kern w:val="0"/>
          <w:lang w:val="en-US" w:eastAsia="en-US" w:bidi="ar-SA"/>
        </w:rPr>
        <w:t>.</w:t>
      </w:r>
    </w:p>
    <w:p w14:paraId="7B9DBC1B" w14:textId="77777777" w:rsidR="000D42A5" w:rsidRPr="000D42A5" w:rsidRDefault="000D42A5" w:rsidP="00DE009A">
      <w:pPr>
        <w:numPr>
          <w:ilvl w:val="0"/>
          <w:numId w:val="8"/>
        </w:numPr>
        <w:pBdr>
          <w:top w:val="single" w:sz="4" w:space="1" w:color="auto"/>
          <w:left w:val="single" w:sz="4" w:space="4" w:color="auto"/>
          <w:bottom w:val="single" w:sz="4" w:space="1" w:color="auto"/>
          <w:right w:val="single" w:sz="4" w:space="4" w:color="auto"/>
        </w:pBdr>
        <w:tabs>
          <w:tab w:val="left" w:pos="-180"/>
        </w:tabs>
        <w:suppressAutoHyphens w:val="0"/>
        <w:spacing w:after="160" w:line="259" w:lineRule="auto"/>
        <w:ind w:left="426" w:right="1" w:hanging="426"/>
        <w:jc w:val="both"/>
        <w:rPr>
          <w:rFonts w:eastAsia="Calibri" w:cs="Times New Roman"/>
          <w:kern w:val="0"/>
          <w:lang w:val="en-US" w:eastAsia="en-US" w:bidi="ar-SA"/>
        </w:rPr>
      </w:pPr>
      <w:r w:rsidRPr="000D42A5">
        <w:rPr>
          <w:rFonts w:eastAsia="Calibri" w:cs="Times New Roman"/>
          <w:kern w:val="0"/>
          <w:lang w:val="en-US" w:eastAsia="en-US" w:bidi="ar-SA"/>
        </w:rPr>
        <w:t xml:space="preserve">Целева стойност – попълва се </w:t>
      </w:r>
      <w:r w:rsidRPr="000D42A5">
        <w:rPr>
          <w:rFonts w:eastAsia="Calibri" w:cs="Times New Roman"/>
          <w:kern w:val="0"/>
          <w:lang w:val="bg-BG" w:eastAsia="en-US" w:bidi="ar-SA"/>
        </w:rPr>
        <w:t>1</w:t>
      </w:r>
      <w:r w:rsidRPr="000D42A5">
        <w:rPr>
          <w:rFonts w:eastAsia="Calibri" w:cs="Times New Roman"/>
          <w:kern w:val="0"/>
          <w:lang w:val="en-US" w:eastAsia="en-US" w:bidi="ar-SA"/>
        </w:rPr>
        <w:t xml:space="preserve">. </w:t>
      </w:r>
    </w:p>
    <w:p w14:paraId="6D4664BF" w14:textId="77777777" w:rsidR="000D42A5" w:rsidRPr="000D42A5" w:rsidRDefault="000D42A5" w:rsidP="00DE009A">
      <w:pPr>
        <w:numPr>
          <w:ilvl w:val="0"/>
          <w:numId w:val="8"/>
        </w:numPr>
        <w:pBdr>
          <w:top w:val="single" w:sz="4" w:space="1" w:color="auto"/>
          <w:left w:val="single" w:sz="4" w:space="4" w:color="auto"/>
          <w:bottom w:val="single" w:sz="4" w:space="1" w:color="auto"/>
          <w:right w:val="single" w:sz="4" w:space="4" w:color="auto"/>
        </w:pBdr>
        <w:tabs>
          <w:tab w:val="left" w:pos="-180"/>
        </w:tabs>
        <w:suppressAutoHyphens w:val="0"/>
        <w:spacing w:after="160" w:line="259" w:lineRule="auto"/>
        <w:ind w:left="426" w:right="1" w:hanging="426"/>
        <w:jc w:val="both"/>
        <w:rPr>
          <w:rFonts w:eastAsia="Calibri" w:cs="Times New Roman"/>
          <w:kern w:val="0"/>
          <w:lang w:val="en-US" w:eastAsia="en-US" w:bidi="ar-SA"/>
        </w:rPr>
      </w:pPr>
      <w:r w:rsidRPr="000D42A5">
        <w:rPr>
          <w:rFonts w:eastAsia="Calibri" w:cs="Times New Roman"/>
          <w:kern w:val="0"/>
          <w:lang w:val="en-US" w:eastAsia="en-US" w:bidi="ar-SA"/>
        </w:rPr>
        <w:t>Източник на информация –</w:t>
      </w:r>
      <w:r w:rsidRPr="000D42A5">
        <w:rPr>
          <w:rFonts w:eastAsia="Calibri" w:cs="Times New Roman"/>
          <w:kern w:val="0"/>
          <w:lang w:val="bg-BG" w:eastAsia="en-US" w:bidi="ar-SA"/>
        </w:rPr>
        <w:t xml:space="preserve"> Финален отчет;</w:t>
      </w:r>
    </w:p>
    <w:p w14:paraId="4093E6DA" w14:textId="77777777" w:rsidR="000D42A5" w:rsidRPr="000D42A5" w:rsidRDefault="000D42A5" w:rsidP="00DE009A">
      <w:pPr>
        <w:numPr>
          <w:ilvl w:val="0"/>
          <w:numId w:val="7"/>
        </w:numPr>
        <w:pBdr>
          <w:top w:val="single" w:sz="4" w:space="1" w:color="auto"/>
          <w:left w:val="single" w:sz="4" w:space="4" w:color="auto"/>
          <w:bottom w:val="single" w:sz="4" w:space="1" w:color="auto"/>
          <w:right w:val="single" w:sz="4" w:space="4" w:color="auto"/>
        </w:pBdr>
        <w:tabs>
          <w:tab w:val="left" w:pos="-180"/>
        </w:tabs>
        <w:suppressAutoHyphens w:val="0"/>
        <w:spacing w:after="160" w:line="259" w:lineRule="auto"/>
        <w:ind w:left="284" w:right="1" w:hanging="284"/>
        <w:jc w:val="both"/>
        <w:rPr>
          <w:rFonts w:eastAsia="Calibri" w:cs="Times New Roman"/>
          <w:kern w:val="0"/>
          <w:lang w:val="en-US" w:eastAsia="en-US" w:bidi="ar-SA"/>
        </w:rPr>
      </w:pPr>
      <w:r w:rsidRPr="000D42A5">
        <w:rPr>
          <w:rFonts w:eastAsia="Calibri" w:cs="Times New Roman"/>
          <w:b/>
          <w:kern w:val="0"/>
          <w:lang w:val="bg-BG" w:eastAsia="en-US" w:bidi="ar-SA"/>
        </w:rPr>
        <w:t>Общ обем на инвестициите</w:t>
      </w:r>
      <w:r w:rsidRPr="000D42A5">
        <w:rPr>
          <w:rFonts w:eastAsia="Calibri" w:cs="Times New Roman"/>
          <w:kern w:val="0"/>
          <w:lang w:val="bg-BG" w:eastAsia="en-US" w:bidi="ar-SA"/>
        </w:rPr>
        <w:t xml:space="preserve"> - </w:t>
      </w:r>
      <w:r w:rsidRPr="000D42A5">
        <w:rPr>
          <w:rFonts w:eastAsia="Calibri" w:cs="Times New Roman"/>
          <w:kern w:val="0"/>
          <w:lang w:val="en-US" w:eastAsia="en-US" w:bidi="ar-SA"/>
        </w:rPr>
        <w:t xml:space="preserve">Данните, които </w:t>
      </w:r>
      <w:r w:rsidRPr="000D42A5">
        <w:rPr>
          <w:rFonts w:eastAsia="Calibri" w:cs="Times New Roman"/>
          <w:kern w:val="0"/>
          <w:lang w:val="bg-BG" w:eastAsia="en-US" w:bidi="ar-SA"/>
        </w:rPr>
        <w:t xml:space="preserve">кандидатите </w:t>
      </w:r>
      <w:r w:rsidRPr="000D42A5">
        <w:rPr>
          <w:rFonts w:eastAsia="Calibri" w:cs="Times New Roman"/>
          <w:kern w:val="0"/>
          <w:lang w:val="en-US" w:eastAsia="en-US" w:bidi="ar-SA"/>
        </w:rPr>
        <w:t>следва да попълн</w:t>
      </w:r>
      <w:r w:rsidRPr="000D42A5">
        <w:rPr>
          <w:rFonts w:eastAsia="Calibri" w:cs="Times New Roman"/>
          <w:kern w:val="0"/>
          <w:lang w:val="bg-BG" w:eastAsia="en-US" w:bidi="ar-SA"/>
        </w:rPr>
        <w:t>я</w:t>
      </w:r>
      <w:r w:rsidRPr="000D42A5">
        <w:rPr>
          <w:rFonts w:eastAsia="Calibri" w:cs="Times New Roman"/>
          <w:kern w:val="0"/>
          <w:lang w:val="en-US" w:eastAsia="en-US" w:bidi="ar-SA"/>
        </w:rPr>
        <w:t xml:space="preserve">т, са: </w:t>
      </w:r>
    </w:p>
    <w:p w14:paraId="050C0F97" w14:textId="77777777" w:rsidR="000D42A5" w:rsidRPr="000D42A5" w:rsidRDefault="000D42A5" w:rsidP="00DE009A">
      <w:pPr>
        <w:numPr>
          <w:ilvl w:val="0"/>
          <w:numId w:val="8"/>
        </w:numPr>
        <w:pBdr>
          <w:top w:val="single" w:sz="4" w:space="1" w:color="auto"/>
          <w:left w:val="single" w:sz="4" w:space="4" w:color="auto"/>
          <w:bottom w:val="single" w:sz="4" w:space="1" w:color="auto"/>
          <w:right w:val="single" w:sz="4" w:space="4" w:color="auto"/>
        </w:pBdr>
        <w:tabs>
          <w:tab w:val="left" w:pos="-180"/>
        </w:tabs>
        <w:suppressAutoHyphens w:val="0"/>
        <w:spacing w:after="160" w:line="259" w:lineRule="auto"/>
        <w:ind w:left="284" w:right="1" w:hanging="284"/>
        <w:jc w:val="both"/>
        <w:rPr>
          <w:rFonts w:eastAsia="Calibri" w:cs="Times New Roman"/>
          <w:kern w:val="0"/>
          <w:lang w:val="en-US" w:eastAsia="en-US" w:bidi="ar-SA"/>
        </w:rPr>
      </w:pPr>
      <w:r w:rsidRPr="000D42A5">
        <w:rPr>
          <w:rFonts w:eastAsia="Calibri" w:cs="Times New Roman"/>
          <w:kern w:val="0"/>
          <w:lang w:val="en-US" w:eastAsia="en-US" w:bidi="ar-SA"/>
        </w:rPr>
        <w:t xml:space="preserve">Базова стойност – попълва се </w:t>
      </w:r>
      <w:r w:rsidRPr="000D42A5">
        <w:rPr>
          <w:rFonts w:eastAsia="Calibri" w:cs="Times New Roman"/>
          <w:kern w:val="0"/>
          <w:lang w:val="bg-BG" w:eastAsia="en-US" w:bidi="ar-SA"/>
        </w:rPr>
        <w:t>0</w:t>
      </w:r>
      <w:r w:rsidRPr="000D42A5">
        <w:rPr>
          <w:rFonts w:eastAsia="Calibri" w:cs="Times New Roman"/>
          <w:kern w:val="0"/>
          <w:lang w:val="en-US" w:eastAsia="en-US" w:bidi="ar-SA"/>
        </w:rPr>
        <w:t>.</w:t>
      </w:r>
    </w:p>
    <w:p w14:paraId="3ABED7E4" w14:textId="75635611" w:rsidR="000D42A5" w:rsidRPr="000D42A5" w:rsidRDefault="000D42A5" w:rsidP="00DE009A">
      <w:pPr>
        <w:numPr>
          <w:ilvl w:val="0"/>
          <w:numId w:val="8"/>
        </w:numPr>
        <w:pBdr>
          <w:top w:val="single" w:sz="4" w:space="1" w:color="auto"/>
          <w:left w:val="single" w:sz="4" w:space="4" w:color="auto"/>
          <w:bottom w:val="single" w:sz="4" w:space="1" w:color="auto"/>
          <w:right w:val="single" w:sz="4" w:space="4" w:color="auto"/>
        </w:pBdr>
        <w:tabs>
          <w:tab w:val="left" w:pos="-180"/>
        </w:tabs>
        <w:suppressAutoHyphens w:val="0"/>
        <w:spacing w:after="160" w:line="259" w:lineRule="auto"/>
        <w:ind w:left="284" w:right="1" w:hanging="284"/>
        <w:jc w:val="both"/>
        <w:rPr>
          <w:rFonts w:eastAsia="Calibri" w:cs="Times New Roman"/>
          <w:kern w:val="0"/>
          <w:lang w:val="en-US" w:eastAsia="en-US" w:bidi="ar-SA"/>
        </w:rPr>
      </w:pPr>
      <w:r w:rsidRPr="000D42A5">
        <w:rPr>
          <w:rFonts w:eastAsia="Calibri" w:cs="Times New Roman"/>
          <w:kern w:val="0"/>
          <w:lang w:val="en-US" w:eastAsia="en-US" w:bidi="ar-SA"/>
        </w:rPr>
        <w:t xml:space="preserve">Целева стойност – попълва се </w:t>
      </w:r>
      <w:r w:rsidRPr="000D42A5">
        <w:rPr>
          <w:rFonts w:eastAsia="Calibri" w:cs="Times New Roman"/>
          <w:kern w:val="0"/>
          <w:lang w:val="bg-BG" w:eastAsia="en-US" w:bidi="ar-SA"/>
        </w:rPr>
        <w:t>индивидуално за общата стойност на инвестициите по проекта</w:t>
      </w:r>
      <w:r w:rsidRPr="000D42A5">
        <w:rPr>
          <w:rFonts w:eastAsia="Calibri" w:cs="Times New Roman"/>
          <w:kern w:val="0"/>
          <w:lang w:val="en-US" w:eastAsia="en-US" w:bidi="ar-SA"/>
        </w:rPr>
        <w:t xml:space="preserve">. </w:t>
      </w:r>
    </w:p>
    <w:p w14:paraId="466D1CF8" w14:textId="77777777" w:rsidR="000D42A5" w:rsidRPr="000D42A5" w:rsidRDefault="000D42A5" w:rsidP="00DE009A">
      <w:pPr>
        <w:numPr>
          <w:ilvl w:val="0"/>
          <w:numId w:val="8"/>
        </w:numPr>
        <w:pBdr>
          <w:top w:val="single" w:sz="4" w:space="1" w:color="auto"/>
          <w:left w:val="single" w:sz="4" w:space="4" w:color="auto"/>
          <w:bottom w:val="single" w:sz="4" w:space="1" w:color="auto"/>
          <w:right w:val="single" w:sz="4" w:space="4" w:color="auto"/>
        </w:pBdr>
        <w:tabs>
          <w:tab w:val="left" w:pos="-180"/>
        </w:tabs>
        <w:suppressAutoHyphens w:val="0"/>
        <w:spacing w:after="160" w:line="259" w:lineRule="auto"/>
        <w:ind w:left="284" w:right="1" w:hanging="284"/>
        <w:jc w:val="both"/>
        <w:rPr>
          <w:rFonts w:eastAsia="Calibri" w:cs="Times New Roman"/>
          <w:kern w:val="0"/>
          <w:lang w:val="en-US" w:eastAsia="en-US" w:bidi="ar-SA"/>
        </w:rPr>
      </w:pPr>
      <w:r w:rsidRPr="000D42A5">
        <w:rPr>
          <w:rFonts w:eastAsia="Calibri" w:cs="Times New Roman"/>
          <w:kern w:val="0"/>
          <w:lang w:val="en-US" w:eastAsia="en-US" w:bidi="ar-SA"/>
        </w:rPr>
        <w:t>Източник на информация –</w:t>
      </w:r>
      <w:r w:rsidRPr="000D42A5">
        <w:rPr>
          <w:rFonts w:eastAsia="Calibri" w:cs="Times New Roman"/>
          <w:kern w:val="0"/>
          <w:lang w:val="bg-BG" w:eastAsia="en-US" w:bidi="ar-SA"/>
        </w:rPr>
        <w:t xml:space="preserve"> Финален отчет;</w:t>
      </w:r>
    </w:p>
    <w:p w14:paraId="62FD3972" w14:textId="77777777" w:rsidR="000D42A5" w:rsidRPr="000D42A5" w:rsidRDefault="000D42A5" w:rsidP="00DE009A">
      <w:pPr>
        <w:numPr>
          <w:ilvl w:val="0"/>
          <w:numId w:val="7"/>
        </w:numPr>
        <w:pBdr>
          <w:top w:val="single" w:sz="4" w:space="1" w:color="auto"/>
          <w:left w:val="single" w:sz="4" w:space="4" w:color="auto"/>
          <w:bottom w:val="single" w:sz="4" w:space="1" w:color="auto"/>
          <w:right w:val="single" w:sz="4" w:space="4" w:color="auto"/>
        </w:pBdr>
        <w:tabs>
          <w:tab w:val="left" w:pos="-180"/>
        </w:tabs>
        <w:suppressAutoHyphens w:val="0"/>
        <w:spacing w:after="160" w:line="259" w:lineRule="auto"/>
        <w:ind w:left="284" w:right="1" w:hanging="284"/>
        <w:jc w:val="both"/>
        <w:rPr>
          <w:rFonts w:eastAsia="Calibri" w:cs="Times New Roman"/>
          <w:kern w:val="0"/>
          <w:lang w:val="en-US" w:eastAsia="en-US" w:bidi="ar-SA"/>
        </w:rPr>
      </w:pPr>
      <w:r w:rsidRPr="000D42A5">
        <w:rPr>
          <w:rFonts w:eastAsia="Calibri" w:cs="Times New Roman"/>
          <w:b/>
          <w:kern w:val="0"/>
          <w:lang w:val="bg-BG" w:eastAsia="en-US" w:bidi="ar-SA"/>
        </w:rPr>
        <w:t>Брой бенефициенти, подпомогнати по мярката</w:t>
      </w:r>
      <w:r w:rsidRPr="000D42A5">
        <w:rPr>
          <w:rFonts w:eastAsia="Calibri" w:cs="Times New Roman"/>
          <w:kern w:val="0"/>
          <w:lang w:val="bg-BG" w:eastAsia="en-US" w:bidi="ar-SA"/>
        </w:rPr>
        <w:t xml:space="preserve"> - </w:t>
      </w:r>
      <w:r w:rsidRPr="000D42A5">
        <w:rPr>
          <w:rFonts w:eastAsia="Calibri" w:cs="Times New Roman"/>
          <w:kern w:val="0"/>
          <w:lang w:val="en-US" w:eastAsia="en-US" w:bidi="ar-SA"/>
        </w:rPr>
        <w:t xml:space="preserve">Данните, които </w:t>
      </w:r>
      <w:r w:rsidRPr="000D42A5">
        <w:rPr>
          <w:rFonts w:eastAsia="Calibri" w:cs="Times New Roman"/>
          <w:kern w:val="0"/>
          <w:lang w:val="bg-BG" w:eastAsia="en-US" w:bidi="ar-SA"/>
        </w:rPr>
        <w:t xml:space="preserve">кандидатите </w:t>
      </w:r>
      <w:r w:rsidRPr="000D42A5">
        <w:rPr>
          <w:rFonts w:eastAsia="Calibri" w:cs="Times New Roman"/>
          <w:kern w:val="0"/>
          <w:lang w:val="en-US" w:eastAsia="en-US" w:bidi="ar-SA"/>
        </w:rPr>
        <w:t>следва да попълн</w:t>
      </w:r>
      <w:r w:rsidRPr="000D42A5">
        <w:rPr>
          <w:rFonts w:eastAsia="Calibri" w:cs="Times New Roman"/>
          <w:kern w:val="0"/>
          <w:lang w:val="bg-BG" w:eastAsia="en-US" w:bidi="ar-SA"/>
        </w:rPr>
        <w:t>я</w:t>
      </w:r>
      <w:r w:rsidRPr="000D42A5">
        <w:rPr>
          <w:rFonts w:eastAsia="Calibri" w:cs="Times New Roman"/>
          <w:kern w:val="0"/>
          <w:lang w:val="en-US" w:eastAsia="en-US" w:bidi="ar-SA"/>
        </w:rPr>
        <w:t xml:space="preserve">т, са: </w:t>
      </w:r>
    </w:p>
    <w:p w14:paraId="2791C513" w14:textId="77777777" w:rsidR="000D42A5" w:rsidRPr="000D42A5" w:rsidRDefault="000D42A5" w:rsidP="00DE009A">
      <w:pPr>
        <w:numPr>
          <w:ilvl w:val="0"/>
          <w:numId w:val="8"/>
        </w:numPr>
        <w:pBdr>
          <w:top w:val="single" w:sz="4" w:space="1" w:color="auto"/>
          <w:left w:val="single" w:sz="4" w:space="4" w:color="auto"/>
          <w:bottom w:val="single" w:sz="4" w:space="1" w:color="auto"/>
          <w:right w:val="single" w:sz="4" w:space="4" w:color="auto"/>
        </w:pBdr>
        <w:tabs>
          <w:tab w:val="left" w:pos="-180"/>
        </w:tabs>
        <w:suppressAutoHyphens w:val="0"/>
        <w:spacing w:after="160" w:line="259" w:lineRule="auto"/>
        <w:ind w:left="284" w:right="1" w:hanging="284"/>
        <w:jc w:val="both"/>
        <w:rPr>
          <w:rFonts w:eastAsia="Calibri" w:cs="Times New Roman"/>
          <w:kern w:val="0"/>
          <w:lang w:val="en-US" w:eastAsia="en-US" w:bidi="ar-SA"/>
        </w:rPr>
      </w:pPr>
      <w:r w:rsidRPr="000D42A5">
        <w:rPr>
          <w:rFonts w:eastAsia="Calibri" w:cs="Times New Roman"/>
          <w:kern w:val="0"/>
          <w:lang w:val="en-US" w:eastAsia="en-US" w:bidi="ar-SA"/>
        </w:rPr>
        <w:t>Базова стойност – попълва се 0.</w:t>
      </w:r>
    </w:p>
    <w:p w14:paraId="1E422AA5" w14:textId="77777777" w:rsidR="000D42A5" w:rsidRPr="000D42A5" w:rsidRDefault="000D42A5" w:rsidP="00DE009A">
      <w:pPr>
        <w:numPr>
          <w:ilvl w:val="0"/>
          <w:numId w:val="8"/>
        </w:numPr>
        <w:pBdr>
          <w:top w:val="single" w:sz="4" w:space="1" w:color="auto"/>
          <w:left w:val="single" w:sz="4" w:space="4" w:color="auto"/>
          <w:bottom w:val="single" w:sz="4" w:space="1" w:color="auto"/>
          <w:right w:val="single" w:sz="4" w:space="4" w:color="auto"/>
        </w:pBdr>
        <w:tabs>
          <w:tab w:val="left" w:pos="-180"/>
        </w:tabs>
        <w:suppressAutoHyphens w:val="0"/>
        <w:spacing w:after="160" w:line="259" w:lineRule="auto"/>
        <w:ind w:left="284" w:right="1" w:hanging="284"/>
        <w:jc w:val="both"/>
        <w:rPr>
          <w:rFonts w:eastAsia="Calibri" w:cs="Times New Roman"/>
          <w:kern w:val="0"/>
          <w:lang w:val="en-US" w:eastAsia="en-US" w:bidi="ar-SA"/>
        </w:rPr>
      </w:pPr>
      <w:r w:rsidRPr="000D42A5">
        <w:rPr>
          <w:rFonts w:eastAsia="Calibri" w:cs="Times New Roman"/>
          <w:kern w:val="0"/>
          <w:lang w:val="en-US" w:eastAsia="en-US" w:bidi="ar-SA"/>
        </w:rPr>
        <w:t xml:space="preserve">Целева стойност – попълва се 1. </w:t>
      </w:r>
    </w:p>
    <w:p w14:paraId="6B6AAD04" w14:textId="77777777" w:rsidR="000D42A5" w:rsidRPr="000D42A5" w:rsidRDefault="000D42A5" w:rsidP="00DE009A">
      <w:pPr>
        <w:numPr>
          <w:ilvl w:val="0"/>
          <w:numId w:val="8"/>
        </w:numPr>
        <w:pBdr>
          <w:top w:val="single" w:sz="4" w:space="1" w:color="auto"/>
          <w:left w:val="single" w:sz="4" w:space="4" w:color="auto"/>
          <w:bottom w:val="single" w:sz="4" w:space="1" w:color="auto"/>
          <w:right w:val="single" w:sz="4" w:space="4" w:color="auto"/>
        </w:pBdr>
        <w:tabs>
          <w:tab w:val="left" w:pos="-180"/>
        </w:tabs>
        <w:suppressAutoHyphens w:val="0"/>
        <w:spacing w:after="160" w:line="259" w:lineRule="auto"/>
        <w:ind w:left="284" w:right="1" w:hanging="284"/>
        <w:jc w:val="both"/>
        <w:rPr>
          <w:rFonts w:eastAsia="Calibri" w:cs="Times New Roman"/>
          <w:kern w:val="0"/>
          <w:lang w:val="en-US" w:eastAsia="en-US" w:bidi="ar-SA"/>
        </w:rPr>
      </w:pPr>
      <w:r w:rsidRPr="000D42A5">
        <w:rPr>
          <w:rFonts w:eastAsia="Calibri" w:cs="Times New Roman"/>
          <w:kern w:val="0"/>
          <w:lang w:val="en-US" w:eastAsia="en-US" w:bidi="ar-SA"/>
        </w:rPr>
        <w:t>Източник на информация – Финален отчет;</w:t>
      </w:r>
    </w:p>
    <w:p w14:paraId="767C71AE" w14:textId="77D5381E"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ind w:right="1"/>
        <w:jc w:val="both"/>
        <w:rPr>
          <w:rFonts w:eastAsia="Calibri" w:cs="Times New Roman"/>
          <w:kern w:val="0"/>
          <w:lang w:val="en-US" w:eastAsia="en-US" w:bidi="ar-SA"/>
        </w:rPr>
      </w:pPr>
      <w:r w:rsidRPr="000D42A5">
        <w:rPr>
          <w:rFonts w:ascii="Calibri" w:eastAsia="Calibri" w:hAnsi="Calibri" w:cs="Calibri"/>
          <w:i/>
          <w:iCs/>
          <w:kern w:val="0"/>
          <w:sz w:val="22"/>
          <w:szCs w:val="22"/>
          <w:lang w:val="bg-BG" w:eastAsia="en-US" w:bidi="ar-SA"/>
        </w:rPr>
        <w:t>(</w:t>
      </w:r>
      <w:r w:rsidRPr="00536D8C">
        <w:rPr>
          <w:rFonts w:eastAsia="Calibri" w:cs="Times New Roman"/>
          <w:i/>
          <w:iCs/>
          <w:kern w:val="0"/>
          <w:sz w:val="22"/>
          <w:szCs w:val="22"/>
          <w:lang w:val="bg-BG" w:eastAsia="en-US" w:bidi="ar-SA"/>
        </w:rPr>
        <w:t>процентния дял на бенефициентите от сектор "Рибарство и аквакулт</w:t>
      </w:r>
      <w:r w:rsidR="00536D8C">
        <w:rPr>
          <w:rFonts w:eastAsia="Calibri" w:cs="Times New Roman"/>
          <w:i/>
          <w:iCs/>
          <w:kern w:val="0"/>
          <w:sz w:val="22"/>
          <w:szCs w:val="22"/>
          <w:lang w:val="bg-BG" w:eastAsia="en-US" w:bidi="ar-SA"/>
        </w:rPr>
        <w:t>у</w:t>
      </w:r>
      <w:r w:rsidRPr="00536D8C">
        <w:rPr>
          <w:rFonts w:eastAsia="Calibri" w:cs="Times New Roman"/>
          <w:i/>
          <w:iCs/>
          <w:kern w:val="0"/>
          <w:sz w:val="22"/>
          <w:szCs w:val="22"/>
          <w:lang w:val="bg-BG" w:eastAsia="en-US" w:bidi="ar-SA"/>
        </w:rPr>
        <w:t>ри" ще бъде изчислен служебно при отчитане изпълнението на мярка 1 от СВОМР</w:t>
      </w:r>
      <w:r w:rsidRPr="000D42A5">
        <w:rPr>
          <w:rFonts w:ascii="Calibri" w:eastAsia="Calibri" w:hAnsi="Calibri" w:cs="Calibri"/>
          <w:i/>
          <w:iCs/>
          <w:kern w:val="0"/>
          <w:sz w:val="22"/>
          <w:szCs w:val="22"/>
          <w:lang w:val="bg-BG" w:eastAsia="en-US" w:bidi="ar-SA"/>
        </w:rPr>
        <w:t>. )</w:t>
      </w:r>
    </w:p>
    <w:p w14:paraId="1F220A89" w14:textId="77777777" w:rsidR="000D42A5" w:rsidRPr="000D42A5" w:rsidRDefault="000D42A5" w:rsidP="00DE009A">
      <w:pPr>
        <w:numPr>
          <w:ilvl w:val="0"/>
          <w:numId w:val="7"/>
        </w:numPr>
        <w:pBdr>
          <w:top w:val="single" w:sz="4" w:space="1" w:color="auto"/>
          <w:left w:val="single" w:sz="4" w:space="4" w:color="auto"/>
          <w:bottom w:val="single" w:sz="4" w:space="1" w:color="auto"/>
          <w:right w:val="single" w:sz="4" w:space="4" w:color="auto"/>
        </w:pBdr>
        <w:tabs>
          <w:tab w:val="left" w:pos="-180"/>
        </w:tabs>
        <w:suppressAutoHyphens w:val="0"/>
        <w:spacing w:after="160" w:line="259" w:lineRule="auto"/>
        <w:ind w:left="426" w:right="1" w:hanging="426"/>
        <w:jc w:val="both"/>
        <w:rPr>
          <w:rFonts w:eastAsia="Calibri" w:cs="Times New Roman"/>
          <w:kern w:val="0"/>
          <w:lang w:val="en-US" w:eastAsia="en-US" w:bidi="ar-SA"/>
        </w:rPr>
      </w:pPr>
      <w:r w:rsidRPr="000D42A5">
        <w:rPr>
          <w:rFonts w:eastAsia="Calibri" w:cs="Times New Roman"/>
          <w:b/>
          <w:kern w:val="0"/>
          <w:lang w:val="bg-BG" w:eastAsia="en-US" w:bidi="ar-SA"/>
        </w:rPr>
        <w:t>Брой подпомагани нови дейности</w:t>
      </w:r>
      <w:r w:rsidRPr="000D42A5">
        <w:rPr>
          <w:rFonts w:eastAsia="Calibri" w:cs="Times New Roman"/>
          <w:kern w:val="0"/>
          <w:szCs w:val="22"/>
          <w:lang w:val="bg-BG" w:eastAsia="en-US" w:bidi="ar-SA"/>
        </w:rPr>
        <w:t xml:space="preserve"> - </w:t>
      </w:r>
      <w:r w:rsidRPr="000D42A5">
        <w:rPr>
          <w:rFonts w:eastAsia="Calibri" w:cs="Times New Roman"/>
          <w:kern w:val="0"/>
          <w:lang w:val="en-US" w:eastAsia="en-US" w:bidi="ar-SA"/>
        </w:rPr>
        <w:t xml:space="preserve">Данните, които </w:t>
      </w:r>
      <w:r w:rsidRPr="000D42A5">
        <w:rPr>
          <w:rFonts w:eastAsia="Calibri" w:cs="Times New Roman"/>
          <w:kern w:val="0"/>
          <w:lang w:val="bg-BG" w:eastAsia="en-US" w:bidi="ar-SA"/>
        </w:rPr>
        <w:t xml:space="preserve">кандидатите </w:t>
      </w:r>
      <w:r w:rsidRPr="000D42A5">
        <w:rPr>
          <w:rFonts w:eastAsia="Calibri" w:cs="Times New Roman"/>
          <w:kern w:val="0"/>
          <w:lang w:val="en-US" w:eastAsia="en-US" w:bidi="ar-SA"/>
        </w:rPr>
        <w:t>следва да попълн</w:t>
      </w:r>
      <w:r w:rsidRPr="000D42A5">
        <w:rPr>
          <w:rFonts w:eastAsia="Calibri" w:cs="Times New Roman"/>
          <w:kern w:val="0"/>
          <w:lang w:val="bg-BG" w:eastAsia="en-US" w:bidi="ar-SA"/>
        </w:rPr>
        <w:t>я</w:t>
      </w:r>
      <w:r w:rsidRPr="000D42A5">
        <w:rPr>
          <w:rFonts w:eastAsia="Calibri" w:cs="Times New Roman"/>
          <w:kern w:val="0"/>
          <w:lang w:val="en-US" w:eastAsia="en-US" w:bidi="ar-SA"/>
        </w:rPr>
        <w:t xml:space="preserve">т, са: </w:t>
      </w:r>
    </w:p>
    <w:p w14:paraId="77FAFA04" w14:textId="77777777" w:rsidR="000D42A5" w:rsidRPr="000D42A5" w:rsidRDefault="000D42A5" w:rsidP="00DE009A">
      <w:pPr>
        <w:numPr>
          <w:ilvl w:val="0"/>
          <w:numId w:val="8"/>
        </w:numPr>
        <w:pBdr>
          <w:top w:val="single" w:sz="4" w:space="1" w:color="auto"/>
          <w:left w:val="single" w:sz="4" w:space="4" w:color="auto"/>
          <w:bottom w:val="single" w:sz="4" w:space="1" w:color="auto"/>
          <w:right w:val="single" w:sz="4" w:space="4" w:color="auto"/>
        </w:pBdr>
        <w:tabs>
          <w:tab w:val="left" w:pos="-180"/>
        </w:tabs>
        <w:suppressAutoHyphens w:val="0"/>
        <w:spacing w:after="160" w:line="259" w:lineRule="auto"/>
        <w:ind w:left="284" w:right="1" w:hanging="284"/>
        <w:jc w:val="both"/>
        <w:rPr>
          <w:rFonts w:eastAsia="Calibri" w:cs="Times New Roman"/>
          <w:kern w:val="0"/>
          <w:lang w:val="en-US" w:eastAsia="en-US" w:bidi="ar-SA"/>
        </w:rPr>
      </w:pPr>
      <w:r w:rsidRPr="000D42A5">
        <w:rPr>
          <w:rFonts w:eastAsia="Calibri" w:cs="Times New Roman"/>
          <w:kern w:val="0"/>
          <w:lang w:val="en-US" w:eastAsia="en-US" w:bidi="ar-SA"/>
        </w:rPr>
        <w:t>Базова стойност – попълва се 0.</w:t>
      </w:r>
    </w:p>
    <w:p w14:paraId="725659E5" w14:textId="77777777" w:rsidR="000D42A5" w:rsidRPr="000D42A5" w:rsidRDefault="000D42A5" w:rsidP="00DE009A">
      <w:pPr>
        <w:numPr>
          <w:ilvl w:val="0"/>
          <w:numId w:val="8"/>
        </w:numPr>
        <w:pBdr>
          <w:top w:val="single" w:sz="4" w:space="1" w:color="auto"/>
          <w:left w:val="single" w:sz="4" w:space="4" w:color="auto"/>
          <w:bottom w:val="single" w:sz="4" w:space="1" w:color="auto"/>
          <w:right w:val="single" w:sz="4" w:space="4" w:color="auto"/>
        </w:pBdr>
        <w:tabs>
          <w:tab w:val="left" w:pos="-180"/>
        </w:tabs>
        <w:suppressAutoHyphens w:val="0"/>
        <w:spacing w:after="160" w:line="259" w:lineRule="auto"/>
        <w:ind w:left="284" w:right="1" w:hanging="284"/>
        <w:jc w:val="both"/>
        <w:rPr>
          <w:rFonts w:eastAsia="Calibri" w:cs="Times New Roman"/>
          <w:kern w:val="0"/>
          <w:lang w:val="en-US" w:eastAsia="en-US" w:bidi="ar-SA"/>
        </w:rPr>
      </w:pPr>
      <w:r w:rsidRPr="000D42A5">
        <w:rPr>
          <w:rFonts w:eastAsia="Calibri" w:cs="Times New Roman"/>
          <w:kern w:val="0"/>
          <w:lang w:val="en-US" w:eastAsia="en-US" w:bidi="ar-SA"/>
        </w:rPr>
        <w:t xml:space="preserve">Целева стойност – попълва се 1. </w:t>
      </w:r>
    </w:p>
    <w:p w14:paraId="75C39C80" w14:textId="77777777" w:rsidR="000D42A5" w:rsidRPr="000D42A5" w:rsidRDefault="000D42A5" w:rsidP="00DE009A">
      <w:pPr>
        <w:numPr>
          <w:ilvl w:val="0"/>
          <w:numId w:val="8"/>
        </w:numPr>
        <w:pBdr>
          <w:top w:val="single" w:sz="4" w:space="1" w:color="auto"/>
          <w:left w:val="single" w:sz="4" w:space="4" w:color="auto"/>
          <w:bottom w:val="single" w:sz="4" w:space="1" w:color="auto"/>
          <w:right w:val="single" w:sz="4" w:space="4" w:color="auto"/>
        </w:pBdr>
        <w:tabs>
          <w:tab w:val="left" w:pos="-180"/>
        </w:tabs>
        <w:suppressAutoHyphens w:val="0"/>
        <w:spacing w:after="160" w:line="259" w:lineRule="auto"/>
        <w:ind w:left="284" w:right="1" w:hanging="284"/>
        <w:jc w:val="both"/>
        <w:rPr>
          <w:rFonts w:eastAsia="Calibri" w:cs="Times New Roman"/>
          <w:kern w:val="0"/>
          <w:lang w:val="en-US" w:eastAsia="en-US" w:bidi="ar-SA"/>
        </w:rPr>
      </w:pPr>
      <w:r w:rsidRPr="000D42A5">
        <w:rPr>
          <w:rFonts w:eastAsia="Calibri" w:cs="Times New Roman"/>
          <w:kern w:val="0"/>
          <w:lang w:val="en-US" w:eastAsia="en-US" w:bidi="ar-SA"/>
        </w:rPr>
        <w:t>Източник на информация – Финален отчет;</w:t>
      </w:r>
    </w:p>
    <w:p w14:paraId="6C57D382" w14:textId="77777777" w:rsidR="000D42A5" w:rsidRPr="000D42A5" w:rsidRDefault="000D42A5" w:rsidP="00DE009A">
      <w:pPr>
        <w:numPr>
          <w:ilvl w:val="0"/>
          <w:numId w:val="7"/>
        </w:numPr>
        <w:pBdr>
          <w:top w:val="single" w:sz="4" w:space="1" w:color="auto"/>
          <w:left w:val="single" w:sz="4" w:space="4" w:color="auto"/>
          <w:bottom w:val="single" w:sz="4" w:space="1" w:color="auto"/>
          <w:right w:val="single" w:sz="4" w:space="4" w:color="auto"/>
        </w:pBdr>
        <w:tabs>
          <w:tab w:val="left" w:pos="-180"/>
        </w:tabs>
        <w:suppressAutoHyphens w:val="0"/>
        <w:spacing w:after="160" w:line="259" w:lineRule="auto"/>
        <w:ind w:left="426" w:right="1" w:hanging="426"/>
        <w:jc w:val="both"/>
        <w:rPr>
          <w:rFonts w:eastAsia="Calibri" w:cs="Times New Roman"/>
          <w:kern w:val="0"/>
          <w:lang w:val="en-US" w:eastAsia="en-US" w:bidi="ar-SA"/>
        </w:rPr>
      </w:pPr>
      <w:r w:rsidRPr="000D42A5">
        <w:rPr>
          <w:rFonts w:eastAsia="Calibri" w:cs="Times New Roman"/>
          <w:b/>
          <w:kern w:val="0"/>
          <w:lang w:val="bg-BG" w:eastAsia="en-US" w:bidi="ar-SA"/>
        </w:rPr>
        <w:lastRenderedPageBreak/>
        <w:t>Брой реализирани иновации</w:t>
      </w:r>
      <w:r w:rsidRPr="000D42A5">
        <w:rPr>
          <w:rFonts w:eastAsia="Calibri" w:cs="Times New Roman"/>
          <w:kern w:val="0"/>
          <w:lang w:val="bg-BG" w:eastAsia="en-US" w:bidi="ar-SA"/>
        </w:rPr>
        <w:t xml:space="preserve"> - </w:t>
      </w:r>
      <w:r w:rsidRPr="000D42A5">
        <w:rPr>
          <w:rFonts w:eastAsia="Calibri" w:cs="Times New Roman"/>
          <w:kern w:val="0"/>
          <w:lang w:val="en-US" w:eastAsia="en-US" w:bidi="ar-SA"/>
        </w:rPr>
        <w:t xml:space="preserve">Данните, които </w:t>
      </w:r>
      <w:r w:rsidRPr="000D42A5">
        <w:rPr>
          <w:rFonts w:eastAsia="Calibri" w:cs="Times New Roman"/>
          <w:kern w:val="0"/>
          <w:lang w:val="bg-BG" w:eastAsia="en-US" w:bidi="ar-SA"/>
        </w:rPr>
        <w:t xml:space="preserve">кандидатите </w:t>
      </w:r>
      <w:r w:rsidRPr="000D42A5">
        <w:rPr>
          <w:rFonts w:eastAsia="Calibri" w:cs="Times New Roman"/>
          <w:kern w:val="0"/>
          <w:lang w:val="en-US" w:eastAsia="en-US" w:bidi="ar-SA"/>
        </w:rPr>
        <w:t>следва да попълн</w:t>
      </w:r>
      <w:r w:rsidRPr="000D42A5">
        <w:rPr>
          <w:rFonts w:eastAsia="Calibri" w:cs="Times New Roman"/>
          <w:kern w:val="0"/>
          <w:lang w:val="bg-BG" w:eastAsia="en-US" w:bidi="ar-SA"/>
        </w:rPr>
        <w:t>я</w:t>
      </w:r>
      <w:r w:rsidRPr="000D42A5">
        <w:rPr>
          <w:rFonts w:eastAsia="Calibri" w:cs="Times New Roman"/>
          <w:kern w:val="0"/>
          <w:lang w:val="en-US" w:eastAsia="en-US" w:bidi="ar-SA"/>
        </w:rPr>
        <w:t xml:space="preserve">т, са: </w:t>
      </w:r>
    </w:p>
    <w:p w14:paraId="005A098F" w14:textId="77777777" w:rsidR="000D42A5" w:rsidRPr="000D42A5" w:rsidRDefault="000D42A5" w:rsidP="00DE009A">
      <w:pPr>
        <w:numPr>
          <w:ilvl w:val="0"/>
          <w:numId w:val="8"/>
        </w:numPr>
        <w:pBdr>
          <w:top w:val="single" w:sz="4" w:space="1" w:color="auto"/>
          <w:left w:val="single" w:sz="4" w:space="4" w:color="auto"/>
          <w:bottom w:val="single" w:sz="4" w:space="1" w:color="auto"/>
          <w:right w:val="single" w:sz="4" w:space="4" w:color="auto"/>
        </w:pBdr>
        <w:tabs>
          <w:tab w:val="left" w:pos="-180"/>
        </w:tabs>
        <w:suppressAutoHyphens w:val="0"/>
        <w:spacing w:after="160" w:line="259" w:lineRule="auto"/>
        <w:ind w:left="284" w:right="1" w:hanging="284"/>
        <w:jc w:val="both"/>
        <w:rPr>
          <w:rFonts w:eastAsia="Calibri" w:cs="Times New Roman"/>
          <w:kern w:val="0"/>
          <w:lang w:val="en-US" w:eastAsia="en-US" w:bidi="ar-SA"/>
        </w:rPr>
      </w:pPr>
      <w:r w:rsidRPr="000D42A5">
        <w:rPr>
          <w:rFonts w:eastAsia="Calibri" w:cs="Times New Roman"/>
          <w:kern w:val="0"/>
          <w:lang w:val="en-US" w:eastAsia="en-US" w:bidi="ar-SA"/>
        </w:rPr>
        <w:t>Базова стойност – попълва се 0.</w:t>
      </w:r>
    </w:p>
    <w:p w14:paraId="192D52A6" w14:textId="77777777" w:rsidR="000D42A5" w:rsidRPr="000D42A5" w:rsidRDefault="000D42A5" w:rsidP="00DE009A">
      <w:pPr>
        <w:numPr>
          <w:ilvl w:val="0"/>
          <w:numId w:val="8"/>
        </w:numPr>
        <w:pBdr>
          <w:top w:val="single" w:sz="4" w:space="1" w:color="auto"/>
          <w:left w:val="single" w:sz="4" w:space="4" w:color="auto"/>
          <w:bottom w:val="single" w:sz="4" w:space="1" w:color="auto"/>
          <w:right w:val="single" w:sz="4" w:space="4" w:color="auto"/>
        </w:pBdr>
        <w:tabs>
          <w:tab w:val="left" w:pos="-180"/>
        </w:tabs>
        <w:suppressAutoHyphens w:val="0"/>
        <w:spacing w:after="160" w:line="259" w:lineRule="auto"/>
        <w:ind w:left="284" w:right="1" w:hanging="284"/>
        <w:jc w:val="both"/>
        <w:rPr>
          <w:rFonts w:eastAsia="Calibri" w:cs="Times New Roman"/>
          <w:kern w:val="0"/>
          <w:lang w:val="en-US" w:eastAsia="en-US" w:bidi="ar-SA"/>
        </w:rPr>
      </w:pPr>
      <w:r w:rsidRPr="000D42A5">
        <w:rPr>
          <w:rFonts w:eastAsia="Calibri" w:cs="Times New Roman"/>
          <w:kern w:val="0"/>
          <w:lang w:val="en-US" w:eastAsia="en-US" w:bidi="ar-SA"/>
        </w:rPr>
        <w:t xml:space="preserve">Целева стойност – попълва се 1. </w:t>
      </w:r>
    </w:p>
    <w:p w14:paraId="7AC85769" w14:textId="77777777" w:rsidR="000D42A5" w:rsidRPr="000D42A5" w:rsidRDefault="000D42A5" w:rsidP="00DE009A">
      <w:pPr>
        <w:numPr>
          <w:ilvl w:val="0"/>
          <w:numId w:val="8"/>
        </w:numPr>
        <w:pBdr>
          <w:top w:val="single" w:sz="4" w:space="1" w:color="auto"/>
          <w:left w:val="single" w:sz="4" w:space="4" w:color="auto"/>
          <w:bottom w:val="single" w:sz="4" w:space="1" w:color="auto"/>
          <w:right w:val="single" w:sz="4" w:space="4" w:color="auto"/>
        </w:pBdr>
        <w:tabs>
          <w:tab w:val="left" w:pos="-180"/>
        </w:tabs>
        <w:suppressAutoHyphens w:val="0"/>
        <w:spacing w:after="160" w:line="259" w:lineRule="auto"/>
        <w:ind w:left="284" w:right="1" w:hanging="284"/>
        <w:jc w:val="both"/>
        <w:rPr>
          <w:rFonts w:eastAsia="Calibri" w:cs="Times New Roman"/>
          <w:kern w:val="0"/>
          <w:lang w:val="en-US" w:eastAsia="en-US" w:bidi="ar-SA"/>
        </w:rPr>
      </w:pPr>
      <w:r w:rsidRPr="000D42A5">
        <w:rPr>
          <w:rFonts w:eastAsia="Calibri" w:cs="Times New Roman"/>
          <w:kern w:val="0"/>
          <w:lang w:val="en-US" w:eastAsia="en-US" w:bidi="ar-SA"/>
        </w:rPr>
        <w:t>Източник на информация – Финален отчет</w:t>
      </w:r>
    </w:p>
    <w:p w14:paraId="72CE4CAF" w14:textId="77777777" w:rsidR="000D42A5" w:rsidRPr="000D42A5" w:rsidRDefault="000D42A5" w:rsidP="00DE009A">
      <w:pPr>
        <w:numPr>
          <w:ilvl w:val="0"/>
          <w:numId w:val="7"/>
        </w:numPr>
        <w:pBdr>
          <w:top w:val="single" w:sz="4" w:space="1" w:color="auto"/>
          <w:left w:val="single" w:sz="4" w:space="4" w:color="auto"/>
          <w:bottom w:val="single" w:sz="4" w:space="1" w:color="auto"/>
          <w:right w:val="single" w:sz="4" w:space="4" w:color="auto"/>
        </w:pBdr>
        <w:tabs>
          <w:tab w:val="left" w:pos="-180"/>
        </w:tabs>
        <w:suppressAutoHyphens w:val="0"/>
        <w:spacing w:after="160" w:line="259" w:lineRule="auto"/>
        <w:ind w:left="426" w:right="1" w:hanging="426"/>
        <w:jc w:val="both"/>
        <w:rPr>
          <w:rFonts w:eastAsia="Calibri" w:cs="Times New Roman"/>
          <w:kern w:val="0"/>
          <w:lang w:val="en-US" w:eastAsia="en-US" w:bidi="ar-SA"/>
        </w:rPr>
      </w:pPr>
      <w:r w:rsidRPr="000D42A5">
        <w:rPr>
          <w:rFonts w:eastAsia="Calibri" w:cs="Times New Roman"/>
          <w:b/>
          <w:kern w:val="0"/>
          <w:lang w:val="bg-BG" w:eastAsia="en-US" w:bidi="ar-SA"/>
        </w:rPr>
        <w:t>Брой работни места, разкрити в подпомаганите проекти</w:t>
      </w:r>
      <w:r w:rsidRPr="000D42A5">
        <w:rPr>
          <w:rFonts w:eastAsia="Calibri" w:cs="Times New Roman"/>
          <w:kern w:val="0"/>
          <w:lang w:val="bg-BG" w:eastAsia="en-US" w:bidi="ar-SA"/>
        </w:rPr>
        <w:t xml:space="preserve"> - </w:t>
      </w:r>
      <w:r w:rsidRPr="000D42A5">
        <w:rPr>
          <w:rFonts w:eastAsia="Calibri" w:cs="Times New Roman"/>
          <w:kern w:val="0"/>
          <w:lang w:val="en-US" w:eastAsia="en-US" w:bidi="ar-SA"/>
        </w:rPr>
        <w:t xml:space="preserve">Данните, които </w:t>
      </w:r>
      <w:r w:rsidRPr="000D42A5">
        <w:rPr>
          <w:rFonts w:eastAsia="Calibri" w:cs="Times New Roman"/>
          <w:kern w:val="0"/>
          <w:lang w:val="bg-BG" w:eastAsia="en-US" w:bidi="ar-SA"/>
        </w:rPr>
        <w:t xml:space="preserve">кандидатите </w:t>
      </w:r>
      <w:r w:rsidRPr="000D42A5">
        <w:rPr>
          <w:rFonts w:eastAsia="Calibri" w:cs="Times New Roman"/>
          <w:kern w:val="0"/>
          <w:lang w:val="en-US" w:eastAsia="en-US" w:bidi="ar-SA"/>
        </w:rPr>
        <w:t>следва да попълн</w:t>
      </w:r>
      <w:r w:rsidRPr="000D42A5">
        <w:rPr>
          <w:rFonts w:eastAsia="Calibri" w:cs="Times New Roman"/>
          <w:kern w:val="0"/>
          <w:lang w:val="bg-BG" w:eastAsia="en-US" w:bidi="ar-SA"/>
        </w:rPr>
        <w:t>я</w:t>
      </w:r>
      <w:r w:rsidRPr="000D42A5">
        <w:rPr>
          <w:rFonts w:eastAsia="Calibri" w:cs="Times New Roman"/>
          <w:kern w:val="0"/>
          <w:lang w:val="en-US" w:eastAsia="en-US" w:bidi="ar-SA"/>
        </w:rPr>
        <w:t xml:space="preserve">т, са: </w:t>
      </w:r>
      <w:bookmarkStart w:id="16" w:name="_Toc475538931"/>
      <w:bookmarkStart w:id="17" w:name="_Toc499645038"/>
    </w:p>
    <w:p w14:paraId="6F60DD6B" w14:textId="77777777" w:rsidR="000D42A5" w:rsidRPr="000D42A5" w:rsidRDefault="000D42A5" w:rsidP="00DE009A">
      <w:pPr>
        <w:numPr>
          <w:ilvl w:val="0"/>
          <w:numId w:val="11"/>
        </w:numPr>
        <w:pBdr>
          <w:top w:val="single" w:sz="4" w:space="1" w:color="auto"/>
          <w:left w:val="single" w:sz="4" w:space="4" w:color="auto"/>
          <w:bottom w:val="single" w:sz="4" w:space="1" w:color="auto"/>
          <w:right w:val="single" w:sz="4" w:space="4" w:color="auto"/>
        </w:pBdr>
        <w:tabs>
          <w:tab w:val="left" w:pos="-180"/>
        </w:tabs>
        <w:suppressAutoHyphens w:val="0"/>
        <w:spacing w:after="160" w:line="259" w:lineRule="auto"/>
        <w:ind w:right="1" w:hanging="720"/>
        <w:jc w:val="both"/>
        <w:rPr>
          <w:rFonts w:eastAsia="Calibri" w:cs="Times New Roman"/>
          <w:kern w:val="0"/>
          <w:lang w:val="en-US" w:eastAsia="en-US" w:bidi="ar-SA"/>
        </w:rPr>
      </w:pPr>
      <w:r w:rsidRPr="000D42A5">
        <w:rPr>
          <w:rFonts w:eastAsia="Calibri" w:cs="Times New Roman"/>
          <w:kern w:val="0"/>
          <w:lang w:val="en-US" w:eastAsia="en-US" w:bidi="ar-SA"/>
        </w:rPr>
        <w:t xml:space="preserve">Базова стойност – </w:t>
      </w:r>
      <w:r w:rsidRPr="000D42A5">
        <w:rPr>
          <w:rFonts w:eastAsia="Calibri" w:cs="Times New Roman"/>
          <w:kern w:val="0"/>
          <w:lang w:val="bg-BG" w:eastAsia="en-US" w:bidi="ar-SA"/>
        </w:rPr>
        <w:t>0</w:t>
      </w:r>
      <w:r w:rsidRPr="000D42A5">
        <w:rPr>
          <w:rFonts w:eastAsia="Calibri" w:cs="Times New Roman"/>
          <w:kern w:val="0"/>
          <w:lang w:val="en-US" w:eastAsia="en-US" w:bidi="ar-SA"/>
        </w:rPr>
        <w:t>.</w:t>
      </w:r>
    </w:p>
    <w:p w14:paraId="721B37D9" w14:textId="2C7D5307" w:rsidR="000D42A5" w:rsidRPr="000D42A5" w:rsidRDefault="000D42A5" w:rsidP="00DE009A">
      <w:pPr>
        <w:numPr>
          <w:ilvl w:val="0"/>
          <w:numId w:val="11"/>
        </w:numPr>
        <w:pBdr>
          <w:top w:val="single" w:sz="4" w:space="1" w:color="auto"/>
          <w:left w:val="single" w:sz="4" w:space="4" w:color="auto"/>
          <w:bottom w:val="single" w:sz="4" w:space="1" w:color="auto"/>
          <w:right w:val="single" w:sz="4" w:space="4" w:color="auto"/>
        </w:pBdr>
        <w:tabs>
          <w:tab w:val="left" w:pos="-180"/>
        </w:tabs>
        <w:suppressAutoHyphens w:val="0"/>
        <w:spacing w:after="160" w:line="259" w:lineRule="auto"/>
        <w:ind w:right="1" w:hanging="720"/>
        <w:jc w:val="both"/>
        <w:rPr>
          <w:rFonts w:eastAsia="Calibri" w:cs="Times New Roman"/>
          <w:kern w:val="0"/>
          <w:lang w:val="en-US" w:eastAsia="en-US" w:bidi="ar-SA"/>
        </w:rPr>
      </w:pPr>
      <w:r w:rsidRPr="000D42A5">
        <w:rPr>
          <w:rFonts w:eastAsia="Calibri" w:cs="Times New Roman"/>
          <w:kern w:val="0"/>
          <w:lang w:val="en-US" w:eastAsia="en-US" w:bidi="ar-SA"/>
        </w:rPr>
        <w:t>Целева стойност – попълва се индивидуално на ниво бенефициент</w:t>
      </w:r>
      <w:r w:rsidRPr="000D42A5">
        <w:rPr>
          <w:rFonts w:eastAsia="Calibri" w:cs="Times New Roman"/>
          <w:kern w:val="0"/>
          <w:lang w:val="bg-BG" w:eastAsia="en-US" w:bidi="ar-SA"/>
        </w:rPr>
        <w:t>, според броя на планираните за разк</w:t>
      </w:r>
      <w:r w:rsidR="00782F33">
        <w:rPr>
          <w:rFonts w:eastAsia="Calibri" w:cs="Times New Roman"/>
          <w:kern w:val="0"/>
          <w:lang w:val="bg-BG" w:eastAsia="en-US" w:bidi="ar-SA"/>
        </w:rPr>
        <w:t>р</w:t>
      </w:r>
      <w:r w:rsidRPr="000D42A5">
        <w:rPr>
          <w:rFonts w:eastAsia="Calibri" w:cs="Times New Roman"/>
          <w:kern w:val="0"/>
          <w:lang w:val="bg-BG" w:eastAsia="en-US" w:bidi="ar-SA"/>
        </w:rPr>
        <w:t>иване (създаване) нови работни места по проекта.</w:t>
      </w:r>
    </w:p>
    <w:p w14:paraId="193A61EA" w14:textId="77777777" w:rsidR="000D42A5" w:rsidRPr="000D42A5" w:rsidRDefault="000D42A5" w:rsidP="00DE009A">
      <w:pPr>
        <w:numPr>
          <w:ilvl w:val="0"/>
          <w:numId w:val="11"/>
        </w:numPr>
        <w:pBdr>
          <w:top w:val="single" w:sz="4" w:space="1" w:color="auto"/>
          <w:left w:val="single" w:sz="4" w:space="4" w:color="auto"/>
          <w:bottom w:val="single" w:sz="4" w:space="1" w:color="auto"/>
          <w:right w:val="single" w:sz="4" w:space="4" w:color="auto"/>
        </w:pBdr>
        <w:tabs>
          <w:tab w:val="left" w:pos="-180"/>
        </w:tabs>
        <w:suppressAutoHyphens w:val="0"/>
        <w:spacing w:after="160" w:line="259" w:lineRule="auto"/>
        <w:ind w:right="1" w:hanging="720"/>
        <w:jc w:val="both"/>
        <w:rPr>
          <w:rFonts w:eastAsia="Calibri" w:cs="Times New Roman"/>
          <w:kern w:val="0"/>
          <w:lang w:val="en-US" w:eastAsia="en-US" w:bidi="ar-SA"/>
        </w:rPr>
      </w:pPr>
      <w:r w:rsidRPr="000D42A5">
        <w:rPr>
          <w:rFonts w:eastAsia="Calibri" w:cs="Times New Roman"/>
          <w:kern w:val="0"/>
          <w:lang w:val="en-US" w:eastAsia="en-US" w:bidi="ar-SA"/>
        </w:rPr>
        <w:t>Източник на информация –</w:t>
      </w:r>
      <w:r w:rsidRPr="000D42A5">
        <w:rPr>
          <w:rFonts w:eastAsia="Calibri" w:cs="Times New Roman"/>
          <w:kern w:val="0"/>
          <w:lang w:val="bg-BG" w:eastAsia="en-US" w:bidi="ar-SA"/>
        </w:rPr>
        <w:t xml:space="preserve"> </w:t>
      </w:r>
      <w:r w:rsidRPr="000D42A5">
        <w:rPr>
          <w:rFonts w:eastAsia="Calibri" w:cs="Times New Roman"/>
          <w:kern w:val="0"/>
          <w:lang w:val="en-US" w:eastAsia="en-US" w:bidi="ar-SA"/>
        </w:rPr>
        <w:t>отчет за заетите лица, средствата за работна заплата и други разходи за труд</w:t>
      </w:r>
      <w:r w:rsidRPr="000D42A5">
        <w:rPr>
          <w:rFonts w:eastAsia="Calibri" w:cs="Times New Roman"/>
          <w:kern w:val="0"/>
          <w:lang w:val="bg-BG" w:eastAsia="en-US" w:bidi="ar-SA"/>
        </w:rPr>
        <w:t>.</w:t>
      </w:r>
    </w:p>
    <w:p w14:paraId="6FCB1F01" w14:textId="18B916D6"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ind w:right="1"/>
        <w:jc w:val="both"/>
        <w:rPr>
          <w:rFonts w:eastAsia="Calibri" w:cs="Times New Roman"/>
          <w:kern w:val="0"/>
          <w:lang w:val="en-US" w:eastAsia="en-US" w:bidi="ar-SA"/>
        </w:rPr>
      </w:pPr>
      <w:r w:rsidRPr="000D42A5">
        <w:rPr>
          <w:rFonts w:eastAsia="Calibri" w:cs="Times New Roman"/>
          <w:i/>
          <w:kern w:val="0"/>
          <w:lang w:val="bg-BG" w:eastAsia="en-US" w:bidi="ar-SA"/>
        </w:rPr>
        <w:tab/>
      </w:r>
    </w:p>
    <w:p w14:paraId="5E7150C3" w14:textId="77777777" w:rsidR="000D42A5" w:rsidRPr="000D42A5" w:rsidRDefault="000D42A5" w:rsidP="00DE009A">
      <w:pPr>
        <w:numPr>
          <w:ilvl w:val="0"/>
          <w:numId w:val="7"/>
        </w:numPr>
        <w:pBdr>
          <w:top w:val="single" w:sz="4" w:space="1" w:color="auto"/>
          <w:left w:val="single" w:sz="4" w:space="4" w:color="auto"/>
          <w:bottom w:val="single" w:sz="4" w:space="1" w:color="auto"/>
          <w:right w:val="single" w:sz="4" w:space="4" w:color="auto"/>
        </w:pBdr>
        <w:tabs>
          <w:tab w:val="left" w:pos="-180"/>
        </w:tabs>
        <w:suppressAutoHyphens w:val="0"/>
        <w:spacing w:after="160" w:line="259" w:lineRule="auto"/>
        <w:ind w:right="1" w:hanging="644"/>
        <w:jc w:val="both"/>
        <w:rPr>
          <w:rFonts w:eastAsia="Calibri" w:cs="Times New Roman"/>
          <w:kern w:val="0"/>
          <w:lang w:val="en-US" w:eastAsia="en-US" w:bidi="ar-SA"/>
        </w:rPr>
      </w:pPr>
      <w:r w:rsidRPr="000D42A5">
        <w:rPr>
          <w:rFonts w:eastAsia="Calibri" w:cs="Times New Roman"/>
          <w:b/>
          <w:kern w:val="0"/>
          <w:lang w:val="bg-BG" w:eastAsia="en-US" w:bidi="ar-SA"/>
        </w:rPr>
        <w:t xml:space="preserve">Брой запазени работни места - </w:t>
      </w:r>
      <w:r w:rsidRPr="000D42A5">
        <w:rPr>
          <w:rFonts w:eastAsia="Calibri" w:cs="Times New Roman"/>
          <w:kern w:val="0"/>
          <w:lang w:val="en-US" w:eastAsia="en-US" w:bidi="ar-SA"/>
        </w:rPr>
        <w:t xml:space="preserve">Данните, които </w:t>
      </w:r>
      <w:r w:rsidRPr="000D42A5">
        <w:rPr>
          <w:rFonts w:eastAsia="Calibri" w:cs="Times New Roman"/>
          <w:kern w:val="0"/>
          <w:lang w:val="bg-BG" w:eastAsia="en-US" w:bidi="ar-SA"/>
        </w:rPr>
        <w:t xml:space="preserve">кандидатите </w:t>
      </w:r>
      <w:r w:rsidRPr="000D42A5">
        <w:rPr>
          <w:rFonts w:eastAsia="Calibri" w:cs="Times New Roman"/>
          <w:kern w:val="0"/>
          <w:lang w:val="en-US" w:eastAsia="en-US" w:bidi="ar-SA"/>
        </w:rPr>
        <w:t>следва да попълн</w:t>
      </w:r>
      <w:r w:rsidRPr="000D42A5">
        <w:rPr>
          <w:rFonts w:eastAsia="Calibri" w:cs="Times New Roman"/>
          <w:kern w:val="0"/>
          <w:lang w:val="bg-BG" w:eastAsia="en-US" w:bidi="ar-SA"/>
        </w:rPr>
        <w:t>я</w:t>
      </w:r>
      <w:r w:rsidRPr="000D42A5">
        <w:rPr>
          <w:rFonts w:eastAsia="Calibri" w:cs="Times New Roman"/>
          <w:kern w:val="0"/>
          <w:lang w:val="en-US" w:eastAsia="en-US" w:bidi="ar-SA"/>
        </w:rPr>
        <w:t xml:space="preserve">т, са: </w:t>
      </w:r>
    </w:p>
    <w:p w14:paraId="3C343C28" w14:textId="77777777" w:rsidR="000D42A5" w:rsidRPr="000D42A5" w:rsidRDefault="000D42A5" w:rsidP="00DE009A">
      <w:pPr>
        <w:numPr>
          <w:ilvl w:val="0"/>
          <w:numId w:val="12"/>
        </w:numPr>
        <w:pBdr>
          <w:top w:val="single" w:sz="4" w:space="1" w:color="auto"/>
          <w:left w:val="single" w:sz="4" w:space="4" w:color="auto"/>
          <w:bottom w:val="single" w:sz="4" w:space="1" w:color="auto"/>
          <w:right w:val="single" w:sz="4" w:space="4" w:color="auto"/>
        </w:pBdr>
        <w:tabs>
          <w:tab w:val="left" w:pos="-180"/>
        </w:tabs>
        <w:suppressAutoHyphens w:val="0"/>
        <w:spacing w:after="160" w:line="259" w:lineRule="auto"/>
        <w:ind w:right="1" w:hanging="720"/>
        <w:jc w:val="both"/>
        <w:rPr>
          <w:rFonts w:eastAsia="Calibri" w:cs="Times New Roman"/>
          <w:kern w:val="0"/>
          <w:lang w:val="en-US" w:eastAsia="en-US" w:bidi="ar-SA"/>
        </w:rPr>
      </w:pPr>
      <w:r w:rsidRPr="000D42A5">
        <w:rPr>
          <w:rFonts w:eastAsia="Calibri" w:cs="Times New Roman"/>
          <w:kern w:val="0"/>
          <w:lang w:val="en-US" w:eastAsia="en-US" w:bidi="ar-SA"/>
        </w:rPr>
        <w:t xml:space="preserve">Базова стойност – </w:t>
      </w:r>
      <w:r w:rsidRPr="000D42A5">
        <w:rPr>
          <w:rFonts w:eastAsia="Calibri" w:cs="Times New Roman"/>
          <w:kern w:val="0"/>
          <w:lang w:val="bg-BG" w:eastAsia="en-US" w:bidi="ar-SA"/>
        </w:rPr>
        <w:t>0</w:t>
      </w:r>
      <w:r w:rsidRPr="000D42A5">
        <w:rPr>
          <w:rFonts w:eastAsia="Calibri" w:cs="Times New Roman"/>
          <w:kern w:val="0"/>
          <w:lang w:val="en-US" w:eastAsia="en-US" w:bidi="ar-SA"/>
        </w:rPr>
        <w:t>.</w:t>
      </w:r>
    </w:p>
    <w:p w14:paraId="3AF492EA" w14:textId="77777777" w:rsidR="000D42A5" w:rsidRPr="000D42A5" w:rsidRDefault="000D42A5" w:rsidP="00DE009A">
      <w:pPr>
        <w:numPr>
          <w:ilvl w:val="0"/>
          <w:numId w:val="12"/>
        </w:numPr>
        <w:pBdr>
          <w:top w:val="single" w:sz="4" w:space="1" w:color="auto"/>
          <w:left w:val="single" w:sz="4" w:space="4" w:color="auto"/>
          <w:bottom w:val="single" w:sz="4" w:space="1" w:color="auto"/>
          <w:right w:val="single" w:sz="4" w:space="4" w:color="auto"/>
        </w:pBdr>
        <w:tabs>
          <w:tab w:val="left" w:pos="-180"/>
        </w:tabs>
        <w:suppressAutoHyphens w:val="0"/>
        <w:spacing w:after="160" w:line="259" w:lineRule="auto"/>
        <w:ind w:right="1" w:hanging="720"/>
        <w:jc w:val="both"/>
        <w:rPr>
          <w:rFonts w:eastAsia="Calibri" w:cs="Times New Roman"/>
          <w:kern w:val="0"/>
          <w:lang w:val="en-US" w:eastAsia="en-US" w:bidi="ar-SA"/>
        </w:rPr>
      </w:pPr>
      <w:r w:rsidRPr="000D42A5">
        <w:rPr>
          <w:rFonts w:eastAsia="Calibri" w:cs="Times New Roman"/>
          <w:kern w:val="0"/>
          <w:lang w:val="en-US" w:eastAsia="en-US" w:bidi="ar-SA"/>
        </w:rPr>
        <w:t>Целева стойност – попълва се индивидуално на ниво бенефициент</w:t>
      </w:r>
      <w:r w:rsidRPr="000D42A5">
        <w:rPr>
          <w:rFonts w:eastAsia="Calibri" w:cs="Times New Roman"/>
          <w:kern w:val="0"/>
          <w:lang w:val="bg-BG" w:eastAsia="en-US" w:bidi="ar-SA"/>
        </w:rPr>
        <w:t>, според броя на планираните за запазване съществуващи работни места по проекта.</w:t>
      </w:r>
    </w:p>
    <w:p w14:paraId="53B4E051" w14:textId="77777777" w:rsidR="000D42A5" w:rsidRPr="000D42A5" w:rsidRDefault="000D42A5" w:rsidP="00DE009A">
      <w:pPr>
        <w:numPr>
          <w:ilvl w:val="0"/>
          <w:numId w:val="12"/>
        </w:numPr>
        <w:pBdr>
          <w:top w:val="single" w:sz="4" w:space="1" w:color="auto"/>
          <w:left w:val="single" w:sz="4" w:space="4" w:color="auto"/>
          <w:bottom w:val="single" w:sz="4" w:space="1" w:color="auto"/>
          <w:right w:val="single" w:sz="4" w:space="4" w:color="auto"/>
        </w:pBdr>
        <w:tabs>
          <w:tab w:val="left" w:pos="-180"/>
        </w:tabs>
        <w:suppressAutoHyphens w:val="0"/>
        <w:spacing w:after="160" w:line="259" w:lineRule="auto"/>
        <w:ind w:right="1" w:hanging="720"/>
        <w:jc w:val="both"/>
        <w:rPr>
          <w:rFonts w:eastAsia="Calibri" w:cs="Times New Roman"/>
          <w:kern w:val="0"/>
          <w:lang w:val="en-US" w:eastAsia="en-US" w:bidi="ar-SA"/>
        </w:rPr>
      </w:pPr>
      <w:r w:rsidRPr="000D42A5">
        <w:rPr>
          <w:rFonts w:eastAsia="Calibri" w:cs="Times New Roman"/>
          <w:kern w:val="0"/>
          <w:lang w:val="en-US" w:eastAsia="en-US" w:bidi="ar-SA"/>
        </w:rPr>
        <w:t>Източник на информация –</w:t>
      </w:r>
      <w:r w:rsidRPr="000D42A5">
        <w:rPr>
          <w:rFonts w:eastAsia="Calibri" w:cs="Times New Roman"/>
          <w:kern w:val="0"/>
          <w:lang w:val="bg-BG" w:eastAsia="en-US" w:bidi="ar-SA"/>
        </w:rPr>
        <w:t xml:space="preserve"> </w:t>
      </w:r>
      <w:r w:rsidRPr="000D42A5">
        <w:rPr>
          <w:rFonts w:eastAsia="Calibri" w:cs="Times New Roman"/>
          <w:kern w:val="0"/>
          <w:lang w:val="en-US" w:eastAsia="en-US" w:bidi="ar-SA"/>
        </w:rPr>
        <w:t>отчет за заетите лица, средствата за работна заплата и други разходи за труд</w:t>
      </w:r>
      <w:r w:rsidRPr="000D42A5">
        <w:rPr>
          <w:rFonts w:eastAsia="Calibri" w:cs="Times New Roman"/>
          <w:kern w:val="0"/>
          <w:lang w:val="bg-BG" w:eastAsia="en-US" w:bidi="ar-SA"/>
        </w:rPr>
        <w:t>.</w:t>
      </w:r>
    </w:p>
    <w:p w14:paraId="0B36AA37" w14:textId="49D6DEE5"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ind w:right="1"/>
        <w:jc w:val="both"/>
        <w:rPr>
          <w:rFonts w:eastAsia="Calibri" w:cs="Times New Roman"/>
          <w:kern w:val="0"/>
          <w:lang w:val="bg-BG" w:eastAsia="en-US" w:bidi="ar-SA"/>
        </w:rPr>
      </w:pPr>
      <w:r w:rsidRPr="000D42A5">
        <w:rPr>
          <w:rFonts w:eastAsia="Calibri" w:cs="Times New Roman"/>
          <w:kern w:val="0"/>
          <w:lang w:val="bg-BG" w:eastAsia="en-US" w:bidi="ar-SA"/>
        </w:rPr>
        <w:t xml:space="preserve">Допълнителен </w:t>
      </w:r>
      <w:r w:rsidR="00536D8C">
        <w:rPr>
          <w:rFonts w:eastAsia="Calibri" w:cs="Times New Roman"/>
          <w:kern w:val="0"/>
          <w:lang w:val="bg-BG" w:eastAsia="en-US" w:bidi="ar-SA"/>
        </w:rPr>
        <w:t>и</w:t>
      </w:r>
      <w:r w:rsidRPr="000D42A5">
        <w:rPr>
          <w:rFonts w:eastAsia="Calibri" w:cs="Times New Roman"/>
          <w:kern w:val="0"/>
          <w:lang w:val="bg-BG" w:eastAsia="en-US" w:bidi="ar-SA"/>
        </w:rPr>
        <w:t>ндикатор с цел отчитане на приноса на мярката от СВОМР на МИРГ към постигане на ПС4 от ЕС:</w:t>
      </w:r>
    </w:p>
    <w:p w14:paraId="4B2CB448" w14:textId="77777777" w:rsidR="000D42A5" w:rsidRPr="000D42A5" w:rsidRDefault="000D42A5" w:rsidP="00DE009A">
      <w:pPr>
        <w:numPr>
          <w:ilvl w:val="0"/>
          <w:numId w:val="7"/>
        </w:numPr>
        <w:pBdr>
          <w:top w:val="single" w:sz="4" w:space="1" w:color="auto"/>
          <w:left w:val="single" w:sz="4" w:space="4" w:color="auto"/>
          <w:bottom w:val="single" w:sz="4" w:space="1" w:color="auto"/>
          <w:right w:val="single" w:sz="4" w:space="4" w:color="auto"/>
        </w:pBdr>
        <w:tabs>
          <w:tab w:val="left" w:pos="-180"/>
        </w:tabs>
        <w:suppressAutoHyphens w:val="0"/>
        <w:spacing w:after="160" w:line="259" w:lineRule="auto"/>
        <w:ind w:left="284" w:right="1" w:hanging="284"/>
        <w:jc w:val="both"/>
        <w:rPr>
          <w:rFonts w:eastAsia="Calibri" w:cs="Times New Roman"/>
          <w:kern w:val="0"/>
          <w:lang w:val="en-US" w:eastAsia="en-US" w:bidi="ar-SA"/>
        </w:rPr>
      </w:pPr>
      <w:r w:rsidRPr="000D42A5">
        <w:rPr>
          <w:rFonts w:eastAsia="Calibri" w:cs="Times New Roman"/>
          <w:b/>
          <w:kern w:val="0"/>
          <w:lang w:val="bg-BG" w:eastAsia="en-US" w:bidi="ar-SA"/>
        </w:rPr>
        <w:t>Създадени нови предприятия</w:t>
      </w:r>
      <w:r w:rsidRPr="000D42A5">
        <w:rPr>
          <w:rFonts w:eastAsia="Calibri" w:cs="Times New Roman"/>
          <w:kern w:val="0"/>
          <w:lang w:val="bg-BG" w:eastAsia="en-US" w:bidi="ar-SA"/>
        </w:rPr>
        <w:t xml:space="preserve"> - </w:t>
      </w:r>
      <w:r w:rsidRPr="000D42A5">
        <w:rPr>
          <w:rFonts w:eastAsia="Calibri" w:cs="Times New Roman"/>
          <w:kern w:val="0"/>
          <w:lang w:val="en-US" w:eastAsia="en-US" w:bidi="ar-SA"/>
        </w:rPr>
        <w:t xml:space="preserve">Данните, които </w:t>
      </w:r>
      <w:r w:rsidRPr="000D42A5">
        <w:rPr>
          <w:rFonts w:eastAsia="Calibri" w:cs="Times New Roman"/>
          <w:kern w:val="0"/>
          <w:lang w:val="bg-BG" w:eastAsia="en-US" w:bidi="ar-SA"/>
        </w:rPr>
        <w:t xml:space="preserve">кандидатите </w:t>
      </w:r>
      <w:r w:rsidRPr="000D42A5">
        <w:rPr>
          <w:rFonts w:eastAsia="Calibri" w:cs="Times New Roman"/>
          <w:kern w:val="0"/>
          <w:lang w:val="en-US" w:eastAsia="en-US" w:bidi="ar-SA"/>
        </w:rPr>
        <w:t>следва да попълн</w:t>
      </w:r>
      <w:r w:rsidRPr="000D42A5">
        <w:rPr>
          <w:rFonts w:eastAsia="Calibri" w:cs="Times New Roman"/>
          <w:kern w:val="0"/>
          <w:lang w:val="bg-BG" w:eastAsia="en-US" w:bidi="ar-SA"/>
        </w:rPr>
        <w:t>я</w:t>
      </w:r>
      <w:r w:rsidRPr="000D42A5">
        <w:rPr>
          <w:rFonts w:eastAsia="Calibri" w:cs="Times New Roman"/>
          <w:kern w:val="0"/>
          <w:lang w:val="en-US" w:eastAsia="en-US" w:bidi="ar-SA"/>
        </w:rPr>
        <w:t xml:space="preserve">т, са: </w:t>
      </w:r>
    </w:p>
    <w:p w14:paraId="0D0CFFC2" w14:textId="77777777" w:rsidR="000D42A5" w:rsidRPr="000D42A5" w:rsidRDefault="000D42A5" w:rsidP="00DE009A">
      <w:pPr>
        <w:numPr>
          <w:ilvl w:val="0"/>
          <w:numId w:val="9"/>
        </w:numPr>
        <w:pBdr>
          <w:top w:val="single" w:sz="4" w:space="1" w:color="auto"/>
          <w:left w:val="single" w:sz="4" w:space="4" w:color="auto"/>
          <w:bottom w:val="single" w:sz="4" w:space="1" w:color="auto"/>
          <w:right w:val="single" w:sz="4" w:space="4" w:color="auto"/>
        </w:pBdr>
        <w:tabs>
          <w:tab w:val="left" w:pos="-180"/>
        </w:tabs>
        <w:suppressAutoHyphens w:val="0"/>
        <w:spacing w:after="160" w:line="276" w:lineRule="auto"/>
        <w:ind w:left="284" w:right="1" w:hanging="284"/>
        <w:jc w:val="both"/>
        <w:rPr>
          <w:rFonts w:eastAsia="Calibri" w:cs="Times New Roman"/>
          <w:kern w:val="0"/>
          <w:lang w:val="en-US" w:eastAsia="en-US" w:bidi="ar-SA"/>
        </w:rPr>
      </w:pPr>
      <w:r w:rsidRPr="000D42A5">
        <w:rPr>
          <w:rFonts w:eastAsia="Calibri" w:cs="Times New Roman"/>
          <w:kern w:val="0"/>
          <w:lang w:val="en-US" w:eastAsia="en-US" w:bidi="ar-SA"/>
        </w:rPr>
        <w:t xml:space="preserve">Базова стойност – попълва се </w:t>
      </w:r>
      <w:r w:rsidRPr="000D42A5">
        <w:rPr>
          <w:rFonts w:eastAsia="Calibri" w:cs="Times New Roman"/>
          <w:kern w:val="0"/>
          <w:lang w:val="bg-BG" w:eastAsia="en-US" w:bidi="ar-SA"/>
        </w:rPr>
        <w:t>0</w:t>
      </w:r>
      <w:r w:rsidRPr="000D42A5">
        <w:rPr>
          <w:rFonts w:eastAsia="Calibri" w:cs="Times New Roman"/>
          <w:kern w:val="0"/>
          <w:lang w:val="en-US" w:eastAsia="en-US" w:bidi="ar-SA"/>
        </w:rPr>
        <w:t>.</w:t>
      </w:r>
    </w:p>
    <w:p w14:paraId="46BC6189" w14:textId="77777777" w:rsidR="000D42A5" w:rsidRPr="000D42A5" w:rsidRDefault="000D42A5" w:rsidP="00DE009A">
      <w:pPr>
        <w:numPr>
          <w:ilvl w:val="0"/>
          <w:numId w:val="9"/>
        </w:numPr>
        <w:pBdr>
          <w:top w:val="single" w:sz="4" w:space="1" w:color="auto"/>
          <w:left w:val="single" w:sz="4" w:space="4" w:color="auto"/>
          <w:bottom w:val="single" w:sz="4" w:space="1" w:color="auto"/>
          <w:right w:val="single" w:sz="4" w:space="4" w:color="auto"/>
        </w:pBdr>
        <w:tabs>
          <w:tab w:val="left" w:pos="-180"/>
        </w:tabs>
        <w:suppressAutoHyphens w:val="0"/>
        <w:spacing w:after="160" w:line="276" w:lineRule="auto"/>
        <w:ind w:left="284" w:right="1" w:hanging="284"/>
        <w:jc w:val="both"/>
        <w:rPr>
          <w:rFonts w:eastAsia="Calibri" w:cs="Times New Roman"/>
          <w:kern w:val="0"/>
          <w:lang w:val="en-US" w:eastAsia="en-US" w:bidi="ar-SA"/>
        </w:rPr>
      </w:pPr>
      <w:r w:rsidRPr="000D42A5">
        <w:rPr>
          <w:rFonts w:eastAsia="Calibri" w:cs="Times New Roman"/>
          <w:kern w:val="0"/>
          <w:lang w:val="en-US" w:eastAsia="en-US" w:bidi="ar-SA"/>
        </w:rPr>
        <w:t xml:space="preserve">Целева стойност – попълва се </w:t>
      </w:r>
      <w:r w:rsidRPr="000D42A5">
        <w:rPr>
          <w:rFonts w:eastAsia="Calibri" w:cs="Times New Roman"/>
          <w:kern w:val="0"/>
          <w:lang w:val="bg-BG" w:eastAsia="en-US" w:bidi="ar-SA"/>
        </w:rPr>
        <w:t>1.</w:t>
      </w:r>
    </w:p>
    <w:p w14:paraId="43F6971E" w14:textId="77777777" w:rsidR="000D42A5" w:rsidRPr="000D42A5" w:rsidRDefault="000D42A5" w:rsidP="00DE009A">
      <w:pPr>
        <w:numPr>
          <w:ilvl w:val="0"/>
          <w:numId w:val="9"/>
        </w:numPr>
        <w:pBdr>
          <w:top w:val="single" w:sz="4" w:space="1" w:color="auto"/>
          <w:left w:val="single" w:sz="4" w:space="4" w:color="auto"/>
          <w:bottom w:val="single" w:sz="4" w:space="1" w:color="auto"/>
          <w:right w:val="single" w:sz="4" w:space="4" w:color="auto"/>
        </w:pBdr>
        <w:tabs>
          <w:tab w:val="left" w:pos="-180"/>
        </w:tabs>
        <w:suppressAutoHyphens w:val="0"/>
        <w:spacing w:after="160" w:line="276" w:lineRule="auto"/>
        <w:ind w:left="284" w:right="1" w:hanging="284"/>
        <w:jc w:val="both"/>
        <w:rPr>
          <w:rFonts w:eastAsia="Calibri" w:cs="Times New Roman"/>
          <w:kern w:val="0"/>
          <w:lang w:val="en-US" w:eastAsia="en-US" w:bidi="ar-SA"/>
        </w:rPr>
      </w:pPr>
      <w:r w:rsidRPr="000D42A5">
        <w:rPr>
          <w:rFonts w:eastAsia="Calibri" w:cs="Times New Roman"/>
          <w:kern w:val="0"/>
          <w:lang w:val="en-US" w:eastAsia="en-US" w:bidi="ar-SA"/>
        </w:rPr>
        <w:t>Източник на информация –</w:t>
      </w:r>
      <w:r w:rsidRPr="000D42A5">
        <w:rPr>
          <w:rFonts w:eastAsia="Calibri" w:cs="Times New Roman"/>
          <w:kern w:val="0"/>
          <w:lang w:val="bg-BG" w:eastAsia="en-US" w:bidi="ar-SA"/>
        </w:rPr>
        <w:t xml:space="preserve"> Формуляр за кандидасттване.</w:t>
      </w:r>
    </w:p>
    <w:p w14:paraId="66102546" w14:textId="392E3783" w:rsid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line="276" w:lineRule="auto"/>
        <w:ind w:right="1"/>
        <w:jc w:val="both"/>
        <w:rPr>
          <w:rFonts w:eastAsia="Calibri" w:cs="Times New Roman"/>
          <w:kern w:val="0"/>
          <w:lang w:val="bg-BG" w:eastAsia="en-US" w:bidi="ar-SA"/>
        </w:rPr>
      </w:pPr>
      <w:r w:rsidRPr="000D42A5">
        <w:rPr>
          <w:rFonts w:eastAsia="Calibri" w:cs="Times New Roman"/>
          <w:i/>
          <w:kern w:val="0"/>
          <w:lang w:val="bg-BG" w:eastAsia="en-US" w:bidi="ar-SA"/>
        </w:rPr>
        <w:lastRenderedPageBreak/>
        <w:t xml:space="preserve">Индикатор </w:t>
      </w:r>
      <w:r w:rsidR="0007031E">
        <w:rPr>
          <w:rFonts w:eastAsia="Calibri" w:cs="Times New Roman"/>
          <w:i/>
          <w:kern w:val="0"/>
          <w:lang w:val="en-US" w:eastAsia="en-US" w:bidi="ar-SA"/>
        </w:rPr>
        <w:t>8</w:t>
      </w:r>
      <w:r w:rsidRPr="000D42A5">
        <w:rPr>
          <w:rFonts w:eastAsia="Calibri" w:cs="Times New Roman"/>
          <w:i/>
          <w:kern w:val="0"/>
          <w:lang w:val="bg-BG" w:eastAsia="en-US" w:bidi="ar-SA"/>
        </w:rPr>
        <w:t xml:space="preserve"> се попълва само от стартиращи предприятия (които няма завършена финансова година), подаващи проектно предложение по настоящата процедура</w:t>
      </w:r>
      <w:r w:rsidRPr="000D42A5">
        <w:rPr>
          <w:rFonts w:eastAsia="Calibri" w:cs="Times New Roman"/>
          <w:kern w:val="0"/>
          <w:lang w:val="bg-BG" w:eastAsia="en-US" w:bidi="ar-SA"/>
        </w:rPr>
        <w:t>.</w:t>
      </w:r>
    </w:p>
    <w:p w14:paraId="532688AA" w14:textId="77777777" w:rsidR="006751F7" w:rsidRDefault="0007031E"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line="276" w:lineRule="auto"/>
        <w:ind w:right="1"/>
        <w:jc w:val="both"/>
        <w:rPr>
          <w:rFonts w:eastAsia="Calibri" w:cs="Times New Roman"/>
          <w:kern w:val="0"/>
          <w:lang w:val="bg-BG" w:eastAsia="en-US" w:bidi="ar-SA"/>
        </w:rPr>
      </w:pPr>
      <w:r>
        <w:rPr>
          <w:rFonts w:eastAsia="Calibri" w:cs="Times New Roman"/>
          <w:b/>
          <w:bCs/>
          <w:kern w:val="0"/>
          <w:lang w:val="bg-BG" w:eastAsia="en-US" w:bidi="ar-SA"/>
        </w:rPr>
        <w:t xml:space="preserve">ВАЖНО: </w:t>
      </w:r>
      <w:r>
        <w:rPr>
          <w:rFonts w:eastAsia="Calibri" w:cs="Times New Roman"/>
          <w:kern w:val="0"/>
          <w:lang w:val="bg-BG" w:eastAsia="en-US" w:bidi="ar-SA"/>
        </w:rPr>
        <w:t xml:space="preserve">Кандидатите </w:t>
      </w:r>
      <w:r w:rsidRPr="0007031E">
        <w:rPr>
          <w:rFonts w:eastAsia="Calibri" w:cs="Times New Roman"/>
          <w:kern w:val="0"/>
          <w:lang w:val="bg-BG" w:eastAsia="en-US" w:bidi="ar-SA"/>
        </w:rPr>
        <w:t>следва да попълнят индикаторите, които са приложими за проектното предложение и ще бъдат проследени на етап мониторинг.</w:t>
      </w:r>
    </w:p>
    <w:p w14:paraId="7032EEBE" w14:textId="74FE1989" w:rsidR="0007031E" w:rsidRPr="006751F7" w:rsidRDefault="0007031E"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line="276" w:lineRule="auto"/>
        <w:ind w:right="1"/>
        <w:jc w:val="both"/>
        <w:rPr>
          <w:rFonts w:eastAsia="Calibri" w:cs="Times New Roman"/>
          <w:kern w:val="0"/>
          <w:lang w:val="bg-BG" w:eastAsia="en-US" w:bidi="ar-SA"/>
        </w:rPr>
      </w:pPr>
      <w:r>
        <w:rPr>
          <w:rFonts w:eastAsia="Calibri" w:cs="Times New Roman"/>
          <w:b/>
          <w:bCs/>
          <w:kern w:val="0"/>
          <w:lang w:val="bg-BG" w:eastAsia="en-US" w:bidi="ar-SA"/>
        </w:rPr>
        <w:t xml:space="preserve">ВАЖНО: </w:t>
      </w:r>
      <w:r w:rsidRPr="00536D8C">
        <w:rPr>
          <w:rFonts w:eastAsia="Calibri" w:cs="Times New Roman"/>
          <w:kern w:val="0"/>
          <w:lang w:val="bg-BG" w:eastAsia="en-US" w:bidi="ar-SA"/>
        </w:rPr>
        <w:t>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и аквакултурата – FAME към Европейската комисия, които кандидатите могат да прочетат тук: https://www.eufunds.bg/bg/pmdr/node/2581</w:t>
      </w:r>
    </w:p>
    <w:p w14:paraId="1472E44B" w14:textId="527DE93F"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ind w:right="1"/>
        <w:jc w:val="both"/>
        <w:rPr>
          <w:rFonts w:eastAsia="Calibri" w:cs="Times New Roman"/>
          <w:kern w:val="0"/>
          <w:szCs w:val="22"/>
          <w:lang w:val="bg-BG" w:eastAsia="en-US" w:bidi="ar-SA"/>
        </w:rPr>
      </w:pPr>
      <w:r w:rsidRPr="000D42A5">
        <w:rPr>
          <w:rFonts w:eastAsia="Calibri" w:cs="Times New Roman"/>
          <w:b/>
          <w:kern w:val="0"/>
          <w:szCs w:val="22"/>
          <w:lang w:val="en-US" w:eastAsia="en-US" w:bidi="ar-SA"/>
        </w:rPr>
        <w:t>В</w:t>
      </w:r>
      <w:r w:rsidRPr="000D42A5">
        <w:rPr>
          <w:rFonts w:eastAsia="Calibri" w:cs="Times New Roman"/>
          <w:b/>
          <w:kern w:val="0"/>
          <w:szCs w:val="22"/>
          <w:lang w:val="bg-BG" w:eastAsia="en-US" w:bidi="ar-SA"/>
        </w:rPr>
        <w:t>АЖНО</w:t>
      </w:r>
      <w:r w:rsidRPr="000D42A5">
        <w:rPr>
          <w:rFonts w:eastAsia="Calibri" w:cs="Times New Roman"/>
          <w:b/>
          <w:kern w:val="0"/>
          <w:szCs w:val="22"/>
          <w:lang w:val="en-US" w:eastAsia="en-US" w:bidi="ar-SA"/>
        </w:rPr>
        <w:t>:</w:t>
      </w:r>
      <w:r w:rsidRPr="000D42A5">
        <w:rPr>
          <w:rFonts w:eastAsia="Calibri" w:cs="Times New Roman"/>
          <w:kern w:val="0"/>
          <w:szCs w:val="22"/>
          <w:lang w:val="en-US" w:eastAsia="en-US" w:bidi="ar-SA"/>
        </w:rPr>
        <w:t xml:space="preserve"> В случай на неизпълнение на индикаторите за резултат, заложени в проектното предложение, на </w:t>
      </w:r>
      <w:r w:rsidRPr="000D42A5">
        <w:rPr>
          <w:rFonts w:eastAsia="Calibri" w:cs="Times New Roman"/>
          <w:kern w:val="0"/>
          <w:szCs w:val="22"/>
          <w:lang w:val="bg-BG" w:eastAsia="en-US" w:bidi="ar-SA"/>
        </w:rPr>
        <w:t>бенефициента</w:t>
      </w:r>
      <w:r w:rsidRPr="000D42A5">
        <w:rPr>
          <w:rFonts w:eastAsia="Calibri" w:cs="Times New Roman"/>
          <w:kern w:val="0"/>
          <w:szCs w:val="22"/>
          <w:lang w:val="en-US" w:eastAsia="en-US" w:bidi="ar-SA"/>
        </w:rPr>
        <w:t xml:space="preserve"> ще бъдат наложени финансови корекции</w:t>
      </w:r>
      <w:r w:rsidRPr="000D42A5">
        <w:rPr>
          <w:rFonts w:eastAsia="Calibri" w:cs="Times New Roman"/>
          <w:kern w:val="0"/>
          <w:szCs w:val="22"/>
          <w:lang w:val="bg-BG" w:eastAsia="en-US" w:bidi="ar-SA"/>
        </w:rPr>
        <w:t>,</w:t>
      </w:r>
      <w:r w:rsidRPr="000D42A5">
        <w:rPr>
          <w:rFonts w:eastAsia="Calibri" w:cs="Times New Roman"/>
          <w:kern w:val="0"/>
          <w:szCs w:val="22"/>
          <w:lang w:val="en-US" w:eastAsia="en-US" w:bidi="ar-SA"/>
        </w:rPr>
        <w:t xml:space="preserve"> съгласно разпоредбите на Наредба</w:t>
      </w:r>
      <w:r w:rsidRPr="000D42A5">
        <w:rPr>
          <w:rFonts w:eastAsia="Calibri" w:cs="Times New Roman"/>
          <w:kern w:val="0"/>
          <w:szCs w:val="22"/>
          <w:lang w:val="bg-BG" w:eastAsia="en-US" w:bidi="ar-SA"/>
        </w:rPr>
        <w:t>та</w:t>
      </w:r>
      <w:r w:rsidRPr="000D42A5">
        <w:rPr>
          <w:rFonts w:eastAsia="Calibri" w:cs="Times New Roman"/>
          <w:kern w:val="0"/>
          <w:szCs w:val="22"/>
          <w:lang w:val="en-US" w:eastAsia="en-US" w:bidi="ar-SA"/>
        </w:rPr>
        <w:t xml:space="preserve">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07031E">
        <w:rPr>
          <w:rFonts w:eastAsia="Calibri" w:cs="Times New Roman"/>
          <w:kern w:val="0"/>
          <w:szCs w:val="22"/>
          <w:lang w:val="bg-BG" w:eastAsia="en-US" w:bidi="ar-SA"/>
        </w:rPr>
        <w:t>.</w:t>
      </w:r>
      <w:r w:rsidRPr="000D42A5">
        <w:rPr>
          <w:rFonts w:eastAsia="Calibri" w:cs="Times New Roman"/>
          <w:kern w:val="0"/>
          <w:szCs w:val="22"/>
          <w:lang w:val="en-US" w:eastAsia="en-US" w:bidi="ar-SA"/>
        </w:rPr>
        <w:t xml:space="preserve"> </w:t>
      </w:r>
      <w:r w:rsidRPr="000D42A5">
        <w:rPr>
          <w:rFonts w:eastAsia="Calibri" w:cs="Times New Roman"/>
          <w:kern w:val="0"/>
          <w:szCs w:val="22"/>
          <w:lang w:val="bg-BG" w:eastAsia="en-US" w:bidi="ar-SA"/>
        </w:rPr>
        <w:t xml:space="preserve">(обн., ДВ, бр. </w:t>
      </w:r>
      <w:r w:rsidR="0007031E">
        <w:rPr>
          <w:rFonts w:eastAsia="Calibri" w:cs="Times New Roman"/>
          <w:kern w:val="0"/>
          <w:szCs w:val="22"/>
          <w:lang w:val="bg-BG" w:eastAsia="en-US" w:bidi="ar-SA"/>
        </w:rPr>
        <w:t>2</w:t>
      </w:r>
      <w:r w:rsidRPr="000D42A5">
        <w:rPr>
          <w:rFonts w:eastAsia="Calibri" w:cs="Times New Roman"/>
          <w:kern w:val="0"/>
          <w:szCs w:val="22"/>
          <w:lang w:val="bg-BG" w:eastAsia="en-US" w:bidi="ar-SA"/>
        </w:rPr>
        <w:t xml:space="preserve">7 от </w:t>
      </w:r>
      <w:r w:rsidR="0007031E">
        <w:rPr>
          <w:rFonts w:eastAsia="Calibri" w:cs="Times New Roman"/>
          <w:kern w:val="0"/>
          <w:szCs w:val="22"/>
          <w:lang w:val="bg-BG" w:eastAsia="en-US" w:bidi="ar-SA"/>
        </w:rPr>
        <w:t xml:space="preserve">31 Март </w:t>
      </w:r>
      <w:r w:rsidRPr="000D42A5">
        <w:rPr>
          <w:rFonts w:eastAsia="Calibri" w:cs="Times New Roman"/>
          <w:kern w:val="0"/>
          <w:szCs w:val="22"/>
          <w:lang w:val="bg-BG" w:eastAsia="en-US" w:bidi="ar-SA"/>
        </w:rPr>
        <w:t>2017 г.).</w:t>
      </w:r>
    </w:p>
    <w:p w14:paraId="16ACE060"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ind w:right="1"/>
        <w:jc w:val="both"/>
        <w:rPr>
          <w:rFonts w:eastAsia="Calibri" w:cs="Times New Roman"/>
          <w:kern w:val="0"/>
          <w:lang w:val="bg-BG" w:eastAsia="en-US" w:bidi="ar-SA"/>
        </w:rPr>
      </w:pPr>
      <w:r w:rsidRPr="000D42A5">
        <w:rPr>
          <w:rFonts w:eastAsia="Calibri" w:cs="Times New Roman"/>
          <w:b/>
          <w:kern w:val="0"/>
          <w:lang w:val="bg-BG" w:eastAsia="en-US" w:bidi="ar-SA"/>
        </w:rPr>
        <w:t xml:space="preserve">ВАЖНО: </w:t>
      </w:r>
      <w:r w:rsidRPr="000D42A5">
        <w:rPr>
          <w:rFonts w:eastAsia="Calibri" w:cs="Times New Roman"/>
          <w:kern w:val="0"/>
          <w:lang w:val="bg-BG" w:eastAsia="en-US" w:bidi="ar-SA"/>
        </w:rPr>
        <w:t>Всеки кандидат трябва да включи в секция 8 във Формуляра за кандидатстване тези от специфичните индикатори за изпълнение и резултат, посочени по-горе,  които ще постигне с изпълнението на конкретния проект.</w:t>
      </w:r>
    </w:p>
    <w:p w14:paraId="01286F29" w14:textId="208E9901"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ind w:right="1"/>
        <w:jc w:val="both"/>
        <w:rPr>
          <w:rFonts w:eastAsia="Calibri" w:cs="Times New Roman"/>
          <w:kern w:val="0"/>
          <w:lang w:val="bg-BG" w:eastAsia="en-US" w:bidi="ar-SA"/>
        </w:rPr>
      </w:pPr>
      <w:r w:rsidRPr="000D42A5">
        <w:rPr>
          <w:rFonts w:eastAsia="Calibri" w:cs="Times New Roman"/>
          <w:kern w:val="0"/>
          <w:lang w:val="bg-BG" w:eastAsia="en-US" w:bidi="ar-SA"/>
        </w:rPr>
        <w:t>Всеки  индикатор,  включен  в проектното  предложение,  трябва  да  бъде  количествено определен с положителна целева стойност, различна от “0”</w:t>
      </w:r>
      <w:r w:rsidR="0007031E">
        <w:rPr>
          <w:rFonts w:eastAsia="Calibri" w:cs="Times New Roman"/>
          <w:kern w:val="0"/>
          <w:lang w:val="bg-BG" w:eastAsia="en-US" w:bidi="ar-SA"/>
        </w:rPr>
        <w:t>.</w:t>
      </w:r>
      <w:r w:rsidRPr="000D42A5">
        <w:rPr>
          <w:rFonts w:eastAsia="Calibri" w:cs="Times New Roman"/>
          <w:kern w:val="0"/>
          <w:lang w:val="bg-BG" w:eastAsia="en-US" w:bidi="ar-SA"/>
        </w:rPr>
        <w:t>Заложеното количество трябва да съответства на описанието на включените в проекта дейности и кореспондиращите им разходи.</w:t>
      </w:r>
    </w:p>
    <w:p w14:paraId="073D38C9" w14:textId="77777777" w:rsidR="000D42A5" w:rsidRPr="000D42A5" w:rsidRDefault="000D42A5" w:rsidP="000D42A5">
      <w:pPr>
        <w:keepNext/>
        <w:keepLines/>
        <w:tabs>
          <w:tab w:val="left" w:pos="-180"/>
        </w:tabs>
        <w:suppressAutoHyphens w:val="0"/>
        <w:spacing w:after="120" w:line="259" w:lineRule="auto"/>
        <w:outlineLvl w:val="1"/>
        <w:rPr>
          <w:rFonts w:eastAsia="Times New Roman" w:cs="Times New Roman"/>
          <w:b/>
          <w:bCs/>
          <w:color w:val="5B9BD5"/>
          <w:kern w:val="0"/>
          <w:sz w:val="26"/>
          <w:szCs w:val="26"/>
          <w:lang w:val="bg-BG" w:eastAsia="en-US" w:bidi="ar-SA"/>
        </w:rPr>
      </w:pPr>
    </w:p>
    <w:p w14:paraId="52B83609" w14:textId="77777777" w:rsidR="000D42A5" w:rsidRPr="000D42A5" w:rsidRDefault="000D42A5" w:rsidP="000D42A5">
      <w:pPr>
        <w:keepNext/>
        <w:keepLines/>
        <w:tabs>
          <w:tab w:val="left" w:pos="-180"/>
        </w:tabs>
        <w:suppressAutoHyphens w:val="0"/>
        <w:spacing w:after="120" w:line="259" w:lineRule="auto"/>
        <w:outlineLvl w:val="1"/>
        <w:rPr>
          <w:rFonts w:eastAsia="Times New Roman" w:cs="Times New Roman"/>
          <w:b/>
          <w:bCs/>
          <w:color w:val="5B9BD5"/>
          <w:kern w:val="0"/>
          <w:sz w:val="26"/>
          <w:szCs w:val="26"/>
          <w:lang w:val="bg-BG" w:eastAsia="en-US" w:bidi="ar-SA"/>
        </w:rPr>
      </w:pPr>
      <w:r w:rsidRPr="000D42A5">
        <w:rPr>
          <w:rFonts w:eastAsia="Times New Roman" w:cs="Times New Roman"/>
          <w:b/>
          <w:bCs/>
          <w:color w:val="5B9BD5"/>
          <w:kern w:val="0"/>
          <w:sz w:val="26"/>
          <w:szCs w:val="26"/>
          <w:lang w:val="bg-BG" w:eastAsia="en-US" w:bidi="ar-SA"/>
        </w:rPr>
        <w:t>8. Общ размер на безвъзмездната финансова помощ по процедурата:</w:t>
      </w:r>
      <w:bookmarkEnd w:id="16"/>
      <w:bookmarkEnd w:id="17"/>
    </w:p>
    <w:p w14:paraId="7FFDD364" w14:textId="20C29800" w:rsidR="000D42A5" w:rsidRPr="000D42A5" w:rsidRDefault="000D42A5" w:rsidP="000D42A5">
      <w:pPr>
        <w:pBdr>
          <w:top w:val="single" w:sz="4" w:space="1" w:color="auto"/>
          <w:left w:val="single" w:sz="4" w:space="4" w:color="auto"/>
          <w:bottom w:val="single" w:sz="4" w:space="1" w:color="auto"/>
          <w:right w:val="single" w:sz="4" w:space="0" w:color="auto"/>
        </w:pBdr>
        <w:tabs>
          <w:tab w:val="left" w:pos="-180"/>
        </w:tabs>
        <w:suppressAutoHyphens w:val="0"/>
        <w:spacing w:after="360"/>
        <w:jc w:val="both"/>
        <w:rPr>
          <w:rFonts w:eastAsia="Calibri" w:cs="Times New Roman"/>
          <w:kern w:val="0"/>
          <w:lang w:val="bg-BG" w:eastAsia="en-US" w:bidi="ar-SA"/>
        </w:rPr>
      </w:pPr>
      <w:r w:rsidRPr="000D42A5">
        <w:rPr>
          <w:rFonts w:eastAsia="Calibri" w:cs="Times New Roman"/>
          <w:kern w:val="0"/>
          <w:lang w:val="bg-BG" w:eastAsia="en-US" w:bidi="ar-SA"/>
        </w:rPr>
        <w:t>Общият размер на безвъзмездната финансова помощ за проекти по процедура чрез подбор на проекти BG14MFOP001-4.0</w:t>
      </w:r>
      <w:r>
        <w:rPr>
          <w:rFonts w:eastAsia="Calibri" w:cs="Times New Roman"/>
          <w:kern w:val="0"/>
          <w:lang w:val="en-US" w:eastAsia="en-US" w:bidi="ar-SA"/>
        </w:rPr>
        <w:t>81</w:t>
      </w:r>
      <w:r w:rsidRPr="000D42A5">
        <w:rPr>
          <w:rFonts w:eastAsia="Calibri" w:cs="Times New Roman"/>
          <w:kern w:val="0"/>
          <w:lang w:val="bg-BG" w:eastAsia="en-US" w:bidi="ar-SA"/>
        </w:rPr>
        <w:t xml:space="preserve"> „Подкрепа за иновации в рибарството и аквакултурите в МИРГ „Поморие” е, както следва:</w:t>
      </w:r>
    </w:p>
    <w:tbl>
      <w:tblPr>
        <w:tblW w:w="9304" w:type="dxa"/>
        <w:tblInd w:w="18" w:type="dxa"/>
        <w:tblCellMar>
          <w:left w:w="0" w:type="dxa"/>
          <w:right w:w="0" w:type="dxa"/>
        </w:tblCellMar>
        <w:tblLook w:val="04A0" w:firstRow="1" w:lastRow="0" w:firstColumn="1" w:lastColumn="0" w:noHBand="0" w:noVBand="1"/>
      </w:tblPr>
      <w:tblGrid>
        <w:gridCol w:w="3209"/>
        <w:gridCol w:w="2977"/>
        <w:gridCol w:w="3118"/>
      </w:tblGrid>
      <w:tr w:rsidR="000D42A5" w:rsidRPr="000D42A5" w14:paraId="743E9F23" w14:textId="77777777" w:rsidTr="000D42A5">
        <w:tc>
          <w:tcPr>
            <w:tcW w:w="3209"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47A39CDD" w14:textId="77777777" w:rsidR="000D42A5" w:rsidRPr="000D42A5" w:rsidRDefault="000D42A5" w:rsidP="000D42A5">
            <w:pPr>
              <w:suppressAutoHyphens w:val="0"/>
              <w:spacing w:after="360"/>
              <w:jc w:val="center"/>
              <w:rPr>
                <w:rFonts w:eastAsia="Calibri" w:cs="Times New Roman"/>
                <w:b/>
                <w:bCs/>
                <w:kern w:val="0"/>
                <w:lang w:val="bg-BG" w:eastAsia="bg-BG" w:bidi="ar-SA"/>
              </w:rPr>
            </w:pPr>
            <w:r w:rsidRPr="000D42A5">
              <w:rPr>
                <w:rFonts w:eastAsia="Calibri" w:cs="Times New Roman"/>
                <w:b/>
                <w:bCs/>
                <w:kern w:val="0"/>
                <w:lang w:val="bg-BG" w:eastAsia="bg-BG" w:bidi="ar-SA"/>
              </w:rPr>
              <w:lastRenderedPageBreak/>
              <w:t>Общ размер на безвъзмездната финансова помощ</w:t>
            </w:r>
          </w:p>
        </w:tc>
        <w:tc>
          <w:tcPr>
            <w:tcW w:w="297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6AC595BC" w14:textId="77777777" w:rsidR="000D42A5" w:rsidRPr="000D42A5" w:rsidRDefault="000D42A5" w:rsidP="000D42A5">
            <w:pPr>
              <w:suppressAutoHyphens w:val="0"/>
              <w:spacing w:after="360"/>
              <w:jc w:val="center"/>
              <w:rPr>
                <w:rFonts w:eastAsia="Calibri" w:cs="Times New Roman"/>
                <w:b/>
                <w:bCs/>
                <w:kern w:val="0"/>
                <w:lang w:val="bg-BG" w:eastAsia="bg-BG" w:bidi="ar-SA"/>
              </w:rPr>
            </w:pPr>
            <w:r w:rsidRPr="000D42A5">
              <w:rPr>
                <w:rFonts w:eastAsia="Calibri" w:cs="Times New Roman"/>
                <w:b/>
                <w:bCs/>
                <w:kern w:val="0"/>
                <w:lang w:val="bg-BG" w:eastAsia="bg-BG" w:bidi="ar-SA"/>
              </w:rPr>
              <w:t>Средства от Европейския фонд за морско дело и рибарство</w:t>
            </w:r>
          </w:p>
        </w:tc>
        <w:tc>
          <w:tcPr>
            <w:tcW w:w="311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90E4A21" w14:textId="77777777" w:rsidR="000D42A5" w:rsidRPr="000D42A5" w:rsidRDefault="000D42A5" w:rsidP="000D42A5">
            <w:pPr>
              <w:suppressAutoHyphens w:val="0"/>
              <w:spacing w:after="360"/>
              <w:jc w:val="center"/>
              <w:rPr>
                <w:rFonts w:eastAsia="Calibri" w:cs="Times New Roman"/>
                <w:b/>
                <w:bCs/>
                <w:kern w:val="0"/>
                <w:lang w:val="bg-BG" w:eastAsia="bg-BG" w:bidi="ar-SA"/>
              </w:rPr>
            </w:pPr>
            <w:r w:rsidRPr="000D42A5">
              <w:rPr>
                <w:rFonts w:eastAsia="Calibri" w:cs="Times New Roman"/>
                <w:b/>
                <w:bCs/>
                <w:kern w:val="0"/>
                <w:lang w:val="bg-BG" w:eastAsia="bg-BG" w:bidi="ar-SA"/>
              </w:rPr>
              <w:t>Национално съфинансиране</w:t>
            </w:r>
          </w:p>
        </w:tc>
      </w:tr>
      <w:tr w:rsidR="000D42A5" w:rsidRPr="000D42A5" w14:paraId="0D58743D" w14:textId="77777777" w:rsidTr="000D42A5">
        <w:trPr>
          <w:trHeight w:val="390"/>
        </w:trPr>
        <w:tc>
          <w:tcPr>
            <w:tcW w:w="3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6C090A" w14:textId="67ED5FE7" w:rsidR="000D42A5" w:rsidRPr="000D42A5" w:rsidRDefault="00D25451" w:rsidP="000D42A5">
            <w:pPr>
              <w:suppressAutoHyphens w:val="0"/>
              <w:jc w:val="center"/>
              <w:rPr>
                <w:rFonts w:eastAsia="Calibri" w:cs="Times New Roman"/>
                <w:kern w:val="0"/>
                <w:lang w:val="bg-BG" w:eastAsia="bg-BG" w:bidi="ar-SA"/>
              </w:rPr>
            </w:pPr>
            <w:r>
              <w:rPr>
                <w:rFonts w:eastAsia="Calibri" w:cs="Times New Roman"/>
                <w:kern w:val="0"/>
                <w:lang w:val="en-US" w:eastAsia="bg-BG" w:bidi="ar-SA"/>
              </w:rPr>
              <w:t>1</w:t>
            </w:r>
            <w:r w:rsidR="005B09BF">
              <w:rPr>
                <w:rFonts w:eastAsia="Calibri" w:cs="Times New Roman"/>
                <w:kern w:val="0"/>
                <w:lang w:val="bg-BG" w:eastAsia="bg-BG" w:bidi="ar-SA"/>
              </w:rPr>
              <w:t>0</w:t>
            </w:r>
            <w:r w:rsidR="000D42A5" w:rsidRPr="000D42A5">
              <w:rPr>
                <w:rFonts w:eastAsia="Calibri" w:cs="Times New Roman"/>
                <w:kern w:val="0"/>
                <w:lang w:val="bg-BG" w:eastAsia="bg-BG" w:bidi="ar-SA"/>
              </w:rPr>
              <w:t>0 000 лв.</w:t>
            </w:r>
          </w:p>
        </w:tc>
        <w:tc>
          <w:tcPr>
            <w:tcW w:w="2977" w:type="dxa"/>
            <w:tcBorders>
              <w:top w:val="nil"/>
              <w:left w:val="nil"/>
              <w:bottom w:val="single" w:sz="8" w:space="0" w:color="auto"/>
              <w:right w:val="single" w:sz="8" w:space="0" w:color="auto"/>
            </w:tcBorders>
            <w:tcMar>
              <w:top w:w="0" w:type="dxa"/>
              <w:left w:w="108" w:type="dxa"/>
              <w:bottom w:w="0" w:type="dxa"/>
              <w:right w:w="108" w:type="dxa"/>
            </w:tcMar>
            <w:hideMark/>
          </w:tcPr>
          <w:p w14:paraId="48A379E8" w14:textId="4E41E2C5" w:rsidR="000D42A5" w:rsidRPr="000D42A5" w:rsidRDefault="00D6307D" w:rsidP="000D42A5">
            <w:pPr>
              <w:suppressAutoHyphens w:val="0"/>
              <w:jc w:val="center"/>
              <w:rPr>
                <w:rFonts w:eastAsia="Calibri" w:cs="Times New Roman"/>
                <w:kern w:val="0"/>
                <w:lang w:val="bg-BG" w:eastAsia="bg-BG" w:bidi="ar-SA"/>
              </w:rPr>
            </w:pPr>
            <w:r>
              <w:rPr>
                <w:rFonts w:eastAsia="Calibri" w:cs="Times New Roman"/>
                <w:kern w:val="0"/>
                <w:lang w:val="en-US" w:eastAsia="bg-BG" w:bidi="ar-SA"/>
              </w:rPr>
              <w:t>85 000</w:t>
            </w:r>
            <w:r w:rsidR="000D42A5" w:rsidRPr="000D42A5">
              <w:rPr>
                <w:rFonts w:eastAsia="Calibri" w:cs="Times New Roman"/>
                <w:kern w:val="0"/>
                <w:lang w:val="bg-BG" w:eastAsia="bg-BG" w:bidi="ar-SA"/>
              </w:rPr>
              <w:t xml:space="preserve"> лв.</w:t>
            </w:r>
          </w:p>
        </w:tc>
        <w:tc>
          <w:tcPr>
            <w:tcW w:w="3118" w:type="dxa"/>
            <w:tcBorders>
              <w:top w:val="nil"/>
              <w:left w:val="nil"/>
              <w:bottom w:val="single" w:sz="8" w:space="0" w:color="auto"/>
              <w:right w:val="single" w:sz="8" w:space="0" w:color="auto"/>
            </w:tcBorders>
            <w:tcMar>
              <w:top w:w="0" w:type="dxa"/>
              <w:left w:w="108" w:type="dxa"/>
              <w:bottom w:w="0" w:type="dxa"/>
              <w:right w:w="108" w:type="dxa"/>
            </w:tcMar>
            <w:hideMark/>
          </w:tcPr>
          <w:p w14:paraId="428898BD" w14:textId="76D92054" w:rsidR="000D42A5" w:rsidRPr="000D42A5" w:rsidRDefault="00D6307D" w:rsidP="000D42A5">
            <w:pPr>
              <w:suppressAutoHyphens w:val="0"/>
              <w:jc w:val="center"/>
              <w:rPr>
                <w:rFonts w:eastAsia="Calibri" w:cs="Times New Roman"/>
                <w:kern w:val="0"/>
                <w:lang w:val="bg-BG" w:eastAsia="bg-BG" w:bidi="ar-SA"/>
              </w:rPr>
            </w:pPr>
            <w:r>
              <w:rPr>
                <w:rFonts w:eastAsia="Calibri" w:cs="Times New Roman"/>
                <w:kern w:val="0"/>
                <w:lang w:val="en-US" w:eastAsia="bg-BG" w:bidi="ar-SA"/>
              </w:rPr>
              <w:t>15 000</w:t>
            </w:r>
            <w:r w:rsidR="000D42A5" w:rsidRPr="000D42A5">
              <w:rPr>
                <w:rFonts w:eastAsia="Calibri" w:cs="Times New Roman"/>
                <w:kern w:val="0"/>
                <w:lang w:val="bg-BG" w:eastAsia="bg-BG" w:bidi="ar-SA"/>
              </w:rPr>
              <w:t xml:space="preserve"> лв.</w:t>
            </w:r>
          </w:p>
        </w:tc>
      </w:tr>
    </w:tbl>
    <w:p w14:paraId="156FF904" w14:textId="77777777" w:rsidR="000D42A5" w:rsidRPr="000D42A5" w:rsidRDefault="000D42A5" w:rsidP="000D42A5">
      <w:pPr>
        <w:tabs>
          <w:tab w:val="left" w:pos="-180"/>
        </w:tabs>
        <w:suppressAutoHyphens w:val="0"/>
        <w:jc w:val="both"/>
        <w:rPr>
          <w:rFonts w:eastAsia="Calibri" w:cs="Times New Roman"/>
          <w:kern w:val="0"/>
          <w:sz w:val="22"/>
          <w:szCs w:val="22"/>
          <w:lang w:val="bg-BG" w:eastAsia="en-US" w:bidi="ar-SA"/>
        </w:rPr>
      </w:pPr>
    </w:p>
    <w:p w14:paraId="03B0D26B" w14:textId="77777777" w:rsidR="000D42A5" w:rsidRPr="000D42A5" w:rsidRDefault="000D42A5" w:rsidP="000D42A5">
      <w:pPr>
        <w:keepNext/>
        <w:keepLines/>
        <w:tabs>
          <w:tab w:val="left" w:pos="-180"/>
        </w:tabs>
        <w:suppressAutoHyphens w:val="0"/>
        <w:spacing w:after="120" w:line="259" w:lineRule="auto"/>
        <w:outlineLvl w:val="1"/>
        <w:rPr>
          <w:rFonts w:eastAsia="Times New Roman" w:cs="Times New Roman"/>
          <w:b/>
          <w:bCs/>
          <w:color w:val="5B9BD5"/>
          <w:kern w:val="0"/>
          <w:sz w:val="26"/>
          <w:szCs w:val="26"/>
          <w:lang w:val="bg-BG" w:eastAsia="en-US" w:bidi="ar-SA"/>
        </w:rPr>
      </w:pPr>
      <w:bookmarkStart w:id="18" w:name="_Toc475538932"/>
      <w:bookmarkStart w:id="19" w:name="_Toc499645039"/>
      <w:r w:rsidRPr="000D42A5">
        <w:rPr>
          <w:rFonts w:eastAsia="Times New Roman" w:cs="Times New Roman"/>
          <w:b/>
          <w:bCs/>
          <w:color w:val="5B9BD5"/>
          <w:kern w:val="0"/>
          <w:sz w:val="26"/>
          <w:szCs w:val="26"/>
          <w:lang w:val="bg-BG" w:eastAsia="en-US" w:bidi="ar-SA"/>
        </w:rPr>
        <w:t>9. Минимален (ако е приложимо) и максимален  размер на безвъзмездната финансова помощ за конкретен  проект:</w:t>
      </w:r>
      <w:bookmarkEnd w:id="18"/>
      <w:bookmarkEnd w:id="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0D42A5" w:rsidRPr="000D42A5" w14:paraId="0BC8AEE3" w14:textId="77777777" w:rsidTr="000D42A5">
        <w:tc>
          <w:tcPr>
            <w:tcW w:w="9355" w:type="dxa"/>
          </w:tcPr>
          <w:p w14:paraId="55DE86B0" w14:textId="77777777" w:rsidR="000D42A5" w:rsidRPr="000D42A5" w:rsidRDefault="000D42A5" w:rsidP="000D42A5">
            <w:pPr>
              <w:suppressAutoHyphens w:val="0"/>
              <w:autoSpaceDE w:val="0"/>
              <w:autoSpaceDN w:val="0"/>
              <w:adjustRightInd w:val="0"/>
              <w:jc w:val="both"/>
              <w:rPr>
                <w:rFonts w:eastAsia="Times New Roman" w:cs="Times New Roman"/>
                <w:b/>
                <w:bCs/>
                <w:color w:val="000000"/>
                <w:kern w:val="0"/>
                <w:sz w:val="23"/>
                <w:szCs w:val="23"/>
                <w:lang w:val="bg-BG" w:eastAsia="bg-BG" w:bidi="ar-SA"/>
              </w:rPr>
            </w:pPr>
          </w:p>
          <w:p w14:paraId="54E1E1DB" w14:textId="16B86245" w:rsidR="000D42A5" w:rsidRPr="000D42A5" w:rsidRDefault="000D42A5" w:rsidP="000D42A5">
            <w:pPr>
              <w:suppressAutoHyphens w:val="0"/>
              <w:autoSpaceDE w:val="0"/>
              <w:autoSpaceDN w:val="0"/>
              <w:adjustRightInd w:val="0"/>
              <w:jc w:val="both"/>
              <w:rPr>
                <w:rFonts w:eastAsia="Times New Roman" w:cs="Times New Roman"/>
                <w:color w:val="000000"/>
                <w:kern w:val="0"/>
                <w:sz w:val="23"/>
                <w:szCs w:val="23"/>
                <w:lang w:val="bg-BG" w:eastAsia="bg-BG" w:bidi="ar-SA"/>
              </w:rPr>
            </w:pPr>
            <w:r w:rsidRPr="000D42A5">
              <w:rPr>
                <w:rFonts w:eastAsia="Times New Roman" w:cs="Times New Roman"/>
                <w:b/>
                <w:bCs/>
                <w:color w:val="000000"/>
                <w:kern w:val="0"/>
                <w:sz w:val="23"/>
                <w:szCs w:val="23"/>
                <w:lang w:val="bg-BG" w:eastAsia="bg-BG" w:bidi="ar-SA"/>
              </w:rPr>
              <w:t xml:space="preserve">Минимален размер </w:t>
            </w:r>
            <w:r w:rsidRPr="000D42A5">
              <w:rPr>
                <w:rFonts w:eastAsia="Times New Roman" w:cs="Times New Roman"/>
                <w:color w:val="000000"/>
                <w:kern w:val="0"/>
                <w:sz w:val="23"/>
                <w:szCs w:val="23"/>
                <w:lang w:val="bg-BG" w:eastAsia="bg-BG" w:bidi="ar-SA"/>
              </w:rPr>
              <w:t xml:space="preserve">на безвъзмездната финансова помощ за проект - </w:t>
            </w:r>
            <w:r w:rsidR="00EA14CA" w:rsidRPr="00EA14CA">
              <w:rPr>
                <w:rFonts w:eastAsia="Times New Roman" w:cs="Times New Roman"/>
                <w:b/>
                <w:bCs/>
                <w:color w:val="000000"/>
                <w:kern w:val="0"/>
                <w:sz w:val="23"/>
                <w:szCs w:val="23"/>
                <w:lang w:val="bg-BG" w:eastAsia="bg-BG" w:bidi="ar-SA"/>
              </w:rPr>
              <w:t>3</w:t>
            </w:r>
            <w:r w:rsidRPr="000D42A5">
              <w:rPr>
                <w:rFonts w:eastAsia="Times New Roman" w:cs="Times New Roman"/>
                <w:b/>
                <w:bCs/>
                <w:color w:val="000000"/>
                <w:kern w:val="0"/>
                <w:sz w:val="23"/>
                <w:szCs w:val="23"/>
                <w:lang w:val="bg-BG" w:eastAsia="bg-BG" w:bidi="ar-SA"/>
              </w:rPr>
              <w:t xml:space="preserve"> 000 лв. </w:t>
            </w:r>
          </w:p>
          <w:p w14:paraId="78A2792E" w14:textId="77777777" w:rsidR="000D42A5" w:rsidRPr="000D42A5" w:rsidRDefault="000D42A5" w:rsidP="000D42A5">
            <w:pPr>
              <w:suppressAutoHyphens w:val="0"/>
              <w:autoSpaceDE w:val="0"/>
              <w:autoSpaceDN w:val="0"/>
              <w:adjustRightInd w:val="0"/>
              <w:jc w:val="both"/>
              <w:rPr>
                <w:rFonts w:eastAsia="Times New Roman" w:cs="Times New Roman"/>
                <w:kern w:val="0"/>
                <w:lang w:val="bg-BG" w:eastAsia="bg-BG" w:bidi="ar-SA"/>
              </w:rPr>
            </w:pPr>
          </w:p>
          <w:p w14:paraId="0C0FC5C3" w14:textId="4397137D" w:rsidR="000D42A5" w:rsidRPr="000D42A5" w:rsidRDefault="000D42A5" w:rsidP="000D42A5">
            <w:pPr>
              <w:suppressAutoHyphens w:val="0"/>
              <w:autoSpaceDE w:val="0"/>
              <w:autoSpaceDN w:val="0"/>
              <w:adjustRightInd w:val="0"/>
              <w:jc w:val="both"/>
              <w:rPr>
                <w:rFonts w:eastAsia="Times New Roman" w:cs="Times New Roman"/>
                <w:color w:val="000000"/>
                <w:kern w:val="0"/>
                <w:sz w:val="23"/>
                <w:szCs w:val="23"/>
                <w:lang w:val="bg-BG" w:eastAsia="bg-BG" w:bidi="ar-SA"/>
              </w:rPr>
            </w:pPr>
            <w:r w:rsidRPr="000D42A5">
              <w:rPr>
                <w:rFonts w:eastAsia="Times New Roman" w:cs="Times New Roman"/>
                <w:b/>
                <w:bCs/>
                <w:color w:val="000000"/>
                <w:kern w:val="0"/>
                <w:sz w:val="23"/>
                <w:szCs w:val="23"/>
                <w:lang w:val="bg-BG" w:eastAsia="bg-BG" w:bidi="ar-SA"/>
              </w:rPr>
              <w:t xml:space="preserve">Максимален размер </w:t>
            </w:r>
            <w:r w:rsidRPr="000D42A5">
              <w:rPr>
                <w:rFonts w:eastAsia="Times New Roman" w:cs="Times New Roman"/>
                <w:color w:val="000000"/>
                <w:kern w:val="0"/>
                <w:sz w:val="23"/>
                <w:szCs w:val="23"/>
                <w:lang w:val="bg-BG" w:eastAsia="bg-BG" w:bidi="ar-SA"/>
              </w:rPr>
              <w:t xml:space="preserve">на безвъзмездната финансова помощ за проект - </w:t>
            </w:r>
            <w:r w:rsidRPr="000D42A5">
              <w:rPr>
                <w:rFonts w:eastAsia="Times New Roman" w:cs="Times New Roman"/>
                <w:b/>
                <w:bCs/>
                <w:color w:val="000000"/>
                <w:kern w:val="0"/>
                <w:sz w:val="23"/>
                <w:szCs w:val="23"/>
                <w:lang w:val="bg-BG" w:eastAsia="bg-BG" w:bidi="ar-SA"/>
              </w:rPr>
              <w:t>1</w:t>
            </w:r>
            <w:r w:rsidR="005B09BF">
              <w:rPr>
                <w:rFonts w:eastAsia="Times New Roman" w:cs="Times New Roman"/>
                <w:b/>
                <w:bCs/>
                <w:color w:val="000000"/>
                <w:kern w:val="0"/>
                <w:sz w:val="23"/>
                <w:szCs w:val="23"/>
                <w:lang w:val="bg-BG" w:eastAsia="bg-BG" w:bidi="ar-SA"/>
              </w:rPr>
              <w:t>0</w:t>
            </w:r>
            <w:r w:rsidRPr="000D42A5">
              <w:rPr>
                <w:rFonts w:eastAsia="Times New Roman" w:cs="Times New Roman"/>
                <w:b/>
                <w:bCs/>
                <w:color w:val="000000"/>
                <w:kern w:val="0"/>
                <w:sz w:val="23"/>
                <w:szCs w:val="23"/>
                <w:lang w:val="bg-BG" w:eastAsia="bg-BG" w:bidi="ar-SA"/>
              </w:rPr>
              <w:t>0 000 лв.</w:t>
            </w:r>
          </w:p>
          <w:p w14:paraId="54227A9E" w14:textId="77777777" w:rsidR="000D42A5" w:rsidRPr="000D42A5" w:rsidRDefault="000D42A5" w:rsidP="000D42A5">
            <w:pPr>
              <w:tabs>
                <w:tab w:val="left" w:pos="-180"/>
              </w:tabs>
              <w:suppressAutoHyphens w:val="0"/>
              <w:autoSpaceDE w:val="0"/>
              <w:autoSpaceDN w:val="0"/>
              <w:adjustRightInd w:val="0"/>
              <w:spacing w:after="160"/>
              <w:jc w:val="both"/>
              <w:rPr>
                <w:rFonts w:eastAsia="Calibri" w:cs="Times New Roman"/>
                <w:kern w:val="0"/>
                <w:lang w:val="bg-BG" w:eastAsia="en-US" w:bidi="ar-SA"/>
              </w:rPr>
            </w:pPr>
          </w:p>
          <w:p w14:paraId="6DF5DA68" w14:textId="6DFE545A" w:rsidR="000D42A5" w:rsidRPr="004C417B" w:rsidRDefault="000D42A5" w:rsidP="004C417B">
            <w:pPr>
              <w:tabs>
                <w:tab w:val="left" w:pos="-180"/>
              </w:tabs>
              <w:suppressAutoHyphens w:val="0"/>
              <w:autoSpaceDE w:val="0"/>
              <w:autoSpaceDN w:val="0"/>
              <w:adjustRightInd w:val="0"/>
              <w:spacing w:after="160"/>
              <w:jc w:val="both"/>
              <w:rPr>
                <w:rFonts w:eastAsia="Calibri" w:cs="Times New Roman"/>
                <w:kern w:val="0"/>
                <w:lang w:val="en-US" w:eastAsia="en-US" w:bidi="ar-SA"/>
              </w:rPr>
            </w:pPr>
            <w:r w:rsidRPr="000D42A5">
              <w:rPr>
                <w:rFonts w:eastAsia="Calibri" w:cs="Times New Roman"/>
                <w:kern w:val="0"/>
                <w:lang w:val="bg-BG" w:eastAsia="en-US" w:bidi="ar-SA"/>
              </w:rPr>
              <w:t>Един кандидат няма право да подава в рамките на един прием повече от едно проектно предложение по мярката.</w:t>
            </w:r>
          </w:p>
        </w:tc>
      </w:tr>
    </w:tbl>
    <w:p w14:paraId="2CE9EB8B" w14:textId="77777777" w:rsidR="000D42A5" w:rsidRPr="000D42A5" w:rsidRDefault="000D42A5" w:rsidP="000D42A5">
      <w:pPr>
        <w:suppressAutoHyphens w:val="0"/>
        <w:autoSpaceDE w:val="0"/>
        <w:autoSpaceDN w:val="0"/>
        <w:adjustRightInd w:val="0"/>
        <w:jc w:val="both"/>
        <w:rPr>
          <w:rFonts w:eastAsia="Calibri" w:cs="Times New Roman"/>
          <w:color w:val="000000"/>
          <w:kern w:val="0"/>
          <w:sz w:val="23"/>
          <w:szCs w:val="23"/>
          <w:lang w:val="bg-BG" w:eastAsia="bg-BG" w:bidi="ar-SA"/>
        </w:rPr>
      </w:pPr>
    </w:p>
    <w:p w14:paraId="24FE0C5D" w14:textId="77777777" w:rsidR="000D42A5" w:rsidRPr="000D42A5" w:rsidRDefault="000D42A5" w:rsidP="000D42A5">
      <w:pPr>
        <w:keepNext/>
        <w:keepLines/>
        <w:tabs>
          <w:tab w:val="left" w:pos="-180"/>
        </w:tabs>
        <w:suppressAutoHyphens w:val="0"/>
        <w:spacing w:after="120" w:line="259" w:lineRule="auto"/>
        <w:outlineLvl w:val="1"/>
        <w:rPr>
          <w:rFonts w:eastAsia="Times New Roman" w:cs="Times New Roman"/>
          <w:b/>
          <w:bCs/>
          <w:color w:val="5B9BD5"/>
          <w:kern w:val="0"/>
          <w:sz w:val="26"/>
          <w:szCs w:val="26"/>
          <w:lang w:val="bg-BG" w:eastAsia="en-US" w:bidi="ar-SA"/>
        </w:rPr>
      </w:pPr>
      <w:r w:rsidRPr="000D42A5">
        <w:rPr>
          <w:rFonts w:eastAsia="Calibri" w:cs="Times New Roman"/>
          <w:kern w:val="0"/>
          <w:lang w:val="bg-BG" w:eastAsia="en-US" w:bidi="ar-SA"/>
        </w:rPr>
        <w:t xml:space="preserve">  </w:t>
      </w:r>
      <w:bookmarkStart w:id="20" w:name="_Toc475538933"/>
      <w:bookmarkStart w:id="21" w:name="_Toc499645040"/>
      <w:r w:rsidRPr="000D42A5">
        <w:rPr>
          <w:rFonts w:eastAsia="Times New Roman" w:cs="Times New Roman"/>
          <w:b/>
          <w:bCs/>
          <w:color w:val="5B9BD5"/>
          <w:kern w:val="0"/>
          <w:sz w:val="26"/>
          <w:szCs w:val="26"/>
          <w:lang w:val="bg-BG" w:eastAsia="en-US" w:bidi="ar-SA"/>
        </w:rPr>
        <w:t>10. Процент на съфинансиране:</w:t>
      </w:r>
      <w:bookmarkEnd w:id="20"/>
      <w:bookmarkEnd w:id="21"/>
      <w:r w:rsidRPr="000D42A5">
        <w:rPr>
          <w:rFonts w:eastAsia="Times New Roman" w:cs="Times New Roman"/>
          <w:b/>
          <w:bCs/>
          <w:color w:val="5B9BD5"/>
          <w:kern w:val="0"/>
          <w:sz w:val="26"/>
          <w:szCs w:val="26"/>
          <w:lang w:val="bg-BG" w:eastAsia="en-US" w:bidi="ar-SA"/>
        </w:rPr>
        <w:t xml:space="preserve"> </w:t>
      </w:r>
    </w:p>
    <w:p w14:paraId="6E77A7BA" w14:textId="2AE0CAE3" w:rsidR="005B09BF" w:rsidRDefault="005B09BF"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ind w:right="1"/>
        <w:jc w:val="both"/>
        <w:rPr>
          <w:rFonts w:eastAsia="Calibri" w:cs="Times New Roman"/>
          <w:kern w:val="0"/>
          <w:lang w:val="bg-BG" w:eastAsia="en-US" w:bidi="ar-SA"/>
        </w:rPr>
      </w:pPr>
      <w:bookmarkStart w:id="22" w:name="_Hlk65243967"/>
      <w:bookmarkStart w:id="23" w:name="_Toc475537079"/>
      <w:bookmarkStart w:id="24" w:name="_Toc475538934"/>
      <w:r>
        <w:rPr>
          <w:rFonts w:eastAsia="Calibri" w:cs="Times New Roman"/>
          <w:kern w:val="0"/>
          <w:lang w:val="bg-BG" w:eastAsia="en-US" w:bidi="ar-SA"/>
        </w:rPr>
        <w:t>Финансовата помощ по реда на тази мярка е безвъзмездна, предоставя се в рамките на определения бюджет за мярката в ПМДР 2014-2020 г. и е в размер до 50 на сто от общите допустими разходи за дейности, но не може да надвишава 100 000 лв., от които:</w:t>
      </w:r>
    </w:p>
    <w:p w14:paraId="0CD43A2A" w14:textId="78E55991" w:rsidR="005B09BF" w:rsidRDefault="005B09BF" w:rsidP="005B09BF">
      <w:pPr>
        <w:pBdr>
          <w:top w:val="single" w:sz="4" w:space="1" w:color="auto"/>
          <w:left w:val="single" w:sz="4" w:space="4" w:color="auto"/>
          <w:bottom w:val="single" w:sz="4" w:space="1" w:color="auto"/>
          <w:right w:val="single" w:sz="4" w:space="4" w:color="auto"/>
        </w:pBdr>
        <w:tabs>
          <w:tab w:val="left" w:pos="-180"/>
        </w:tabs>
        <w:suppressAutoHyphens w:val="0"/>
        <w:spacing w:line="276" w:lineRule="auto"/>
        <w:ind w:right="1"/>
        <w:jc w:val="both"/>
        <w:rPr>
          <w:rFonts w:eastAsia="Calibri" w:cs="Times New Roman"/>
          <w:kern w:val="0"/>
          <w:lang w:val="bg-BG" w:eastAsia="en-US" w:bidi="ar-SA"/>
        </w:rPr>
      </w:pPr>
      <w:r>
        <w:rPr>
          <w:rFonts w:eastAsia="Calibri" w:cs="Times New Roman"/>
          <w:kern w:val="0"/>
          <w:lang w:val="bg-BG" w:eastAsia="en-US" w:bidi="ar-SA"/>
        </w:rPr>
        <w:t>-85% съфинансиране от ЕФМДР и</w:t>
      </w:r>
    </w:p>
    <w:p w14:paraId="7E9E07E0" w14:textId="7573D2F9" w:rsidR="005B09BF" w:rsidRDefault="005B09BF" w:rsidP="005B09BF">
      <w:pPr>
        <w:pBdr>
          <w:top w:val="single" w:sz="4" w:space="1" w:color="auto"/>
          <w:left w:val="single" w:sz="4" w:space="4" w:color="auto"/>
          <w:bottom w:val="single" w:sz="4" w:space="1" w:color="auto"/>
          <w:right w:val="single" w:sz="4" w:space="4" w:color="auto"/>
        </w:pBdr>
        <w:tabs>
          <w:tab w:val="left" w:pos="-180"/>
        </w:tabs>
        <w:suppressAutoHyphens w:val="0"/>
        <w:spacing w:line="276" w:lineRule="auto"/>
        <w:ind w:right="1"/>
        <w:jc w:val="both"/>
        <w:rPr>
          <w:rFonts w:eastAsia="Calibri" w:cs="Times New Roman"/>
          <w:kern w:val="0"/>
          <w:lang w:val="bg-BG" w:eastAsia="en-US" w:bidi="ar-SA"/>
        </w:rPr>
      </w:pPr>
      <w:r>
        <w:rPr>
          <w:rFonts w:eastAsia="Calibri" w:cs="Times New Roman"/>
          <w:kern w:val="0"/>
          <w:lang w:val="bg-BG" w:eastAsia="en-US" w:bidi="ar-SA"/>
        </w:rPr>
        <w:t>-15% съфинансиране от националния бюджет</w:t>
      </w:r>
    </w:p>
    <w:p w14:paraId="3A888223" w14:textId="397C711B" w:rsidR="005B09BF" w:rsidRDefault="005B09BF" w:rsidP="005B09BF">
      <w:pPr>
        <w:pBdr>
          <w:top w:val="single" w:sz="4" w:space="1" w:color="auto"/>
          <w:left w:val="single" w:sz="4" w:space="4" w:color="auto"/>
          <w:bottom w:val="single" w:sz="4" w:space="1" w:color="auto"/>
          <w:right w:val="single" w:sz="4" w:space="4" w:color="auto"/>
        </w:pBdr>
        <w:tabs>
          <w:tab w:val="left" w:pos="-180"/>
        </w:tabs>
        <w:suppressAutoHyphens w:val="0"/>
        <w:spacing w:line="276" w:lineRule="auto"/>
        <w:ind w:right="1"/>
        <w:jc w:val="both"/>
        <w:rPr>
          <w:rFonts w:eastAsia="Calibri" w:cs="Times New Roman"/>
          <w:b/>
          <w:bCs/>
          <w:kern w:val="0"/>
          <w:lang w:val="bg-BG" w:eastAsia="en-US" w:bidi="ar-SA"/>
        </w:rPr>
      </w:pPr>
      <w:r>
        <w:rPr>
          <w:rFonts w:eastAsia="Calibri" w:cs="Times New Roman"/>
          <w:kern w:val="0"/>
          <w:lang w:val="bg-BG" w:eastAsia="en-US" w:bidi="ar-SA"/>
        </w:rPr>
        <w:t xml:space="preserve">В случай, че проектното предложение се изпълнява от кандидат, който отговаря на легалното определение за дребномащабен крайбрежен риболов в чл. 3, параграф 2, т. 14 на Регламент (ЕС) № 508/2014, интензитета на отпусканата безвъзмездна финансова помощ се завишава с 30 процентни пункта: </w:t>
      </w:r>
      <w:r>
        <w:rPr>
          <w:rFonts w:eastAsia="Calibri" w:cs="Times New Roman"/>
          <w:b/>
          <w:bCs/>
          <w:kern w:val="0"/>
          <w:lang w:val="bg-BG" w:eastAsia="en-US" w:bidi="ar-SA"/>
        </w:rPr>
        <w:t>до 80% от общите допустими разходи по проект, но не повече от 100 000 лв.</w:t>
      </w:r>
    </w:p>
    <w:p w14:paraId="760BE95B" w14:textId="42042C03" w:rsidR="005B09BF" w:rsidRPr="00536D8C" w:rsidRDefault="005B09BF" w:rsidP="005B09BF">
      <w:pPr>
        <w:pBdr>
          <w:top w:val="single" w:sz="4" w:space="1" w:color="auto"/>
          <w:left w:val="single" w:sz="4" w:space="4" w:color="auto"/>
          <w:bottom w:val="single" w:sz="4" w:space="1" w:color="auto"/>
          <w:right w:val="single" w:sz="4" w:space="4" w:color="auto"/>
        </w:pBdr>
        <w:tabs>
          <w:tab w:val="left" w:pos="-180"/>
        </w:tabs>
        <w:suppressAutoHyphens w:val="0"/>
        <w:spacing w:line="276" w:lineRule="auto"/>
        <w:ind w:right="1"/>
        <w:jc w:val="both"/>
        <w:rPr>
          <w:rFonts w:eastAsia="Calibri" w:cs="Times New Roman"/>
          <w:b/>
          <w:bCs/>
          <w:kern w:val="0"/>
          <w:lang w:val="en-US" w:eastAsia="en-US" w:bidi="ar-SA"/>
        </w:rPr>
      </w:pPr>
    </w:p>
    <w:p w14:paraId="351954EB" w14:textId="48EAC7DA" w:rsidR="005B09BF" w:rsidRPr="005B09BF" w:rsidRDefault="005B09BF" w:rsidP="005B09BF">
      <w:pPr>
        <w:pBdr>
          <w:top w:val="single" w:sz="4" w:space="1" w:color="auto"/>
          <w:left w:val="single" w:sz="4" w:space="4" w:color="auto"/>
          <w:bottom w:val="single" w:sz="4" w:space="1" w:color="auto"/>
          <w:right w:val="single" w:sz="4" w:space="4" w:color="auto"/>
        </w:pBdr>
        <w:tabs>
          <w:tab w:val="left" w:pos="-180"/>
        </w:tabs>
        <w:suppressAutoHyphens w:val="0"/>
        <w:spacing w:line="276" w:lineRule="auto"/>
        <w:ind w:right="1"/>
        <w:jc w:val="both"/>
        <w:rPr>
          <w:rFonts w:eastAsia="Calibri" w:cs="Times New Roman"/>
          <w:kern w:val="0"/>
          <w:lang w:val="bg-BG" w:eastAsia="en-US" w:bidi="ar-SA"/>
        </w:rPr>
      </w:pPr>
      <w:r>
        <w:rPr>
          <w:rFonts w:eastAsia="Calibri" w:cs="Times New Roman"/>
          <w:b/>
          <w:bCs/>
          <w:kern w:val="0"/>
          <w:lang w:val="bg-BG" w:eastAsia="en-US" w:bidi="ar-SA"/>
        </w:rPr>
        <w:t xml:space="preserve">ВАЖНО: </w:t>
      </w:r>
      <w:r>
        <w:rPr>
          <w:rFonts w:eastAsia="Calibri" w:cs="Times New Roman"/>
          <w:kern w:val="0"/>
          <w:lang w:val="bg-BG" w:eastAsia="en-US" w:bidi="ar-SA"/>
        </w:rPr>
        <w:t>За всички допустими разходи по проекта се прилага единен процент на финансиране и той не може да бъде различен при различните бюджетни редове.</w:t>
      </w:r>
    </w:p>
    <w:p w14:paraId="6D6557A9" w14:textId="77777777" w:rsidR="000D42A5" w:rsidRPr="000D42A5" w:rsidRDefault="000D42A5" w:rsidP="000D42A5">
      <w:pPr>
        <w:keepNext/>
        <w:keepLines/>
        <w:tabs>
          <w:tab w:val="left" w:pos="-180"/>
        </w:tabs>
        <w:suppressAutoHyphens w:val="0"/>
        <w:spacing w:before="200" w:line="259" w:lineRule="auto"/>
        <w:outlineLvl w:val="1"/>
        <w:rPr>
          <w:rFonts w:eastAsia="Times New Roman" w:cs="Times New Roman"/>
          <w:b/>
          <w:bCs/>
          <w:color w:val="5B9BD5"/>
          <w:kern w:val="0"/>
          <w:sz w:val="26"/>
          <w:szCs w:val="26"/>
          <w:lang w:val="bg-BG" w:eastAsia="en-US" w:bidi="ar-SA"/>
        </w:rPr>
      </w:pPr>
      <w:bookmarkStart w:id="25" w:name="_Toc475538939"/>
      <w:bookmarkStart w:id="26" w:name="_Toc499645041"/>
      <w:bookmarkEnd w:id="22"/>
      <w:bookmarkEnd w:id="23"/>
      <w:bookmarkEnd w:id="24"/>
      <w:r w:rsidRPr="000D42A5">
        <w:rPr>
          <w:rFonts w:eastAsia="Times New Roman" w:cs="Times New Roman"/>
          <w:b/>
          <w:bCs/>
          <w:color w:val="5B9BD5"/>
          <w:kern w:val="0"/>
          <w:sz w:val="26"/>
          <w:szCs w:val="26"/>
          <w:lang w:val="bg-BG" w:eastAsia="en-US" w:bidi="ar-SA"/>
        </w:rPr>
        <w:lastRenderedPageBreak/>
        <w:t>11. Допустими кандидати:</w:t>
      </w:r>
      <w:bookmarkEnd w:id="25"/>
      <w:bookmarkEnd w:id="26"/>
      <w:r w:rsidRPr="000D42A5">
        <w:rPr>
          <w:rFonts w:eastAsia="Times New Roman" w:cs="Times New Roman"/>
          <w:b/>
          <w:bCs/>
          <w:color w:val="5B9BD5"/>
          <w:kern w:val="0"/>
          <w:sz w:val="26"/>
          <w:szCs w:val="26"/>
          <w:lang w:val="bg-BG" w:eastAsia="en-US" w:bidi="ar-SA"/>
        </w:rPr>
        <w:t xml:space="preserve"> </w:t>
      </w:r>
    </w:p>
    <w:p w14:paraId="63E0E381" w14:textId="77777777" w:rsidR="000D42A5" w:rsidRPr="000D42A5" w:rsidRDefault="000D42A5" w:rsidP="000D42A5">
      <w:pPr>
        <w:keepNext/>
        <w:suppressAutoHyphens w:val="0"/>
        <w:spacing w:before="240" w:after="60" w:line="259" w:lineRule="auto"/>
        <w:outlineLvl w:val="2"/>
        <w:rPr>
          <w:rFonts w:eastAsia="Times New Roman" w:cs="Times New Roman"/>
          <w:color w:val="000000"/>
          <w:kern w:val="0"/>
          <w:sz w:val="26"/>
          <w:szCs w:val="26"/>
          <w:lang w:val="bg-BG" w:eastAsia="en-US" w:bidi="ar-SA"/>
        </w:rPr>
      </w:pPr>
      <w:bookmarkStart w:id="27" w:name="_Toc499645042"/>
      <w:r w:rsidRPr="000D42A5">
        <w:rPr>
          <w:rFonts w:eastAsia="Times New Roman" w:cs="Times New Roman"/>
          <w:b/>
          <w:bCs/>
          <w:color w:val="000000"/>
          <w:kern w:val="0"/>
          <w:sz w:val="26"/>
          <w:szCs w:val="26"/>
          <w:lang w:val="bg-BG" w:eastAsia="en-US" w:bidi="ar-SA"/>
        </w:rPr>
        <w:t>11.1 Критерии за допустимост на кандидатите:</w:t>
      </w:r>
      <w:bookmarkEnd w:id="27"/>
    </w:p>
    <w:p w14:paraId="4584C878"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eastAsia="Calibri" w:cs="Times New Roman"/>
          <w:b/>
          <w:color w:val="000000"/>
          <w:kern w:val="0"/>
          <w:u w:val="single"/>
          <w:lang w:val="bg-BG" w:eastAsia="bg-BG" w:bidi="ar-SA"/>
        </w:rPr>
      </w:pPr>
      <w:r w:rsidRPr="000D42A5">
        <w:rPr>
          <w:rFonts w:eastAsia="Calibri" w:cs="Times New Roman"/>
          <w:b/>
          <w:color w:val="000000"/>
          <w:kern w:val="0"/>
          <w:u w:val="single"/>
          <w:lang w:val="bg-BG" w:eastAsia="bg-BG" w:bidi="ar-SA"/>
        </w:rPr>
        <w:t xml:space="preserve">Допустими кандидати по мярката са: </w:t>
      </w:r>
    </w:p>
    <w:p w14:paraId="120B800F" w14:textId="366DE561"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autoSpaceDE w:val="0"/>
        <w:autoSpaceDN w:val="0"/>
        <w:adjustRightInd w:val="0"/>
        <w:jc w:val="both"/>
        <w:rPr>
          <w:rFonts w:eastAsia="Calibri" w:cs="Times New Roman"/>
          <w:color w:val="000000"/>
          <w:kern w:val="0"/>
          <w:lang w:val="bg-BG" w:eastAsia="bg-BG" w:bidi="ar-SA"/>
        </w:rPr>
      </w:pPr>
      <w:r w:rsidRPr="000D42A5">
        <w:rPr>
          <w:rFonts w:eastAsia="Calibri" w:cs="Times New Roman"/>
          <w:color w:val="000000"/>
          <w:kern w:val="0"/>
          <w:lang w:val="bg-BG" w:eastAsia="bg-BG" w:bidi="ar-SA"/>
        </w:rPr>
        <w:t xml:space="preserve">1. </w:t>
      </w:r>
      <w:r w:rsidRPr="000D42A5">
        <w:rPr>
          <w:rFonts w:eastAsia="Calibri" w:cs="Times New Roman"/>
          <w:b/>
          <w:color w:val="000000"/>
          <w:kern w:val="0"/>
          <w:lang w:val="bg-BG" w:eastAsia="bg-BG" w:bidi="ar-SA"/>
        </w:rPr>
        <w:t>Микро, малки и средни предприятия</w:t>
      </w:r>
      <w:r w:rsidRPr="000D42A5">
        <w:rPr>
          <w:rFonts w:eastAsia="Calibri" w:cs="Times New Roman"/>
          <w:color w:val="000000"/>
          <w:kern w:val="0"/>
          <w:lang w:val="bg-BG" w:eastAsia="bg-BG" w:bidi="ar-SA"/>
        </w:rPr>
        <w:t>, които са юридически лица или еднолични търговци (ЕТ), регистрирани по Търговския закон или Закона за кооперациите</w:t>
      </w:r>
      <w:r w:rsidR="00E0442F">
        <w:rPr>
          <w:rFonts w:eastAsia="Calibri" w:cs="Times New Roman"/>
          <w:color w:val="000000"/>
          <w:kern w:val="0"/>
          <w:lang w:val="bg-BG" w:eastAsia="bg-BG" w:bidi="ar-SA"/>
        </w:rPr>
        <w:t xml:space="preserve"> и имат седалище и адрес на управление на територията на МИРГ „Поморие“</w:t>
      </w:r>
      <w:r w:rsidR="003156E1">
        <w:rPr>
          <w:rFonts w:eastAsia="Calibri" w:cs="Times New Roman"/>
          <w:color w:val="000000"/>
          <w:kern w:val="0"/>
          <w:lang w:val="bg-BG" w:eastAsia="bg-BG" w:bidi="ar-SA"/>
        </w:rPr>
        <w:t>;</w:t>
      </w:r>
      <w:r w:rsidRPr="000D42A5">
        <w:rPr>
          <w:rFonts w:eastAsia="Calibri" w:cs="Times New Roman"/>
          <w:color w:val="000000"/>
          <w:kern w:val="0"/>
          <w:lang w:val="bg-BG" w:eastAsia="bg-BG" w:bidi="ar-SA"/>
        </w:rPr>
        <w:t xml:space="preserve"> </w:t>
      </w:r>
    </w:p>
    <w:p w14:paraId="5E3C7878" w14:textId="7319BCEF"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autoSpaceDE w:val="0"/>
        <w:autoSpaceDN w:val="0"/>
        <w:adjustRightInd w:val="0"/>
        <w:jc w:val="both"/>
        <w:rPr>
          <w:rFonts w:eastAsia="Calibri" w:cs="Times New Roman"/>
          <w:color w:val="000000"/>
          <w:kern w:val="0"/>
          <w:lang w:val="bg-BG" w:eastAsia="bg-BG" w:bidi="ar-SA"/>
        </w:rPr>
      </w:pPr>
      <w:r w:rsidRPr="000D42A5">
        <w:rPr>
          <w:rFonts w:eastAsia="Calibri" w:cs="Times New Roman"/>
          <w:color w:val="000000"/>
          <w:kern w:val="0"/>
          <w:lang w:val="bg-BG" w:eastAsia="bg-BG" w:bidi="ar-SA"/>
        </w:rPr>
        <w:t>Клонове на</w:t>
      </w:r>
      <w:r w:rsidR="00E0442F">
        <w:rPr>
          <w:rFonts w:eastAsia="Calibri" w:cs="Times New Roman"/>
          <w:color w:val="000000"/>
          <w:kern w:val="0"/>
          <w:lang w:val="bg-BG" w:eastAsia="bg-BG" w:bidi="ar-SA"/>
        </w:rPr>
        <w:t xml:space="preserve"> чуждестранни</w:t>
      </w:r>
      <w:r w:rsidRPr="000D42A5">
        <w:rPr>
          <w:rFonts w:eastAsia="Calibri" w:cs="Times New Roman"/>
          <w:color w:val="000000"/>
          <w:kern w:val="0"/>
          <w:lang w:val="bg-BG" w:eastAsia="bg-BG" w:bidi="ar-SA"/>
        </w:rPr>
        <w:t xml:space="preserve"> юридически лица, регистрирани в България, </w:t>
      </w:r>
      <w:r w:rsidRPr="000D42A5">
        <w:rPr>
          <w:rFonts w:eastAsia="Calibri" w:cs="Times New Roman"/>
          <w:b/>
          <w:color w:val="000000"/>
          <w:kern w:val="0"/>
          <w:lang w:val="bg-BG" w:eastAsia="bg-BG" w:bidi="ar-SA"/>
        </w:rPr>
        <w:t>не могат</w:t>
      </w:r>
      <w:r w:rsidRPr="000D42A5">
        <w:rPr>
          <w:rFonts w:eastAsia="Calibri" w:cs="Times New Roman"/>
          <w:color w:val="000000"/>
          <w:kern w:val="0"/>
          <w:lang w:val="bg-BG" w:eastAsia="bg-BG" w:bidi="ar-SA"/>
        </w:rPr>
        <w:t xml:space="preserve"> да участват в процедурата чрез подбор на проекти поради липсата на самостоятелна правосубектност. </w:t>
      </w:r>
    </w:p>
    <w:p w14:paraId="50E67633"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eastAsia="Calibri" w:cs="Times New Roman"/>
          <w:color w:val="000000"/>
          <w:kern w:val="0"/>
          <w:lang w:val="bg-BG" w:eastAsia="bg-BG" w:bidi="ar-SA"/>
        </w:rPr>
      </w:pPr>
    </w:p>
    <w:p w14:paraId="34515DDE" w14:textId="0050056B" w:rsidR="000D42A5" w:rsidRDefault="000D42A5" w:rsidP="000D42A5">
      <w:pPr>
        <w:pBdr>
          <w:top w:val="single" w:sz="4" w:space="1" w:color="auto"/>
          <w:left w:val="single" w:sz="4" w:space="4" w:color="auto"/>
          <w:bottom w:val="single" w:sz="4" w:space="1" w:color="auto"/>
          <w:right w:val="single" w:sz="4" w:space="4" w:color="auto"/>
        </w:pBdr>
        <w:suppressAutoHyphens w:val="0"/>
        <w:autoSpaceDE w:val="0"/>
        <w:autoSpaceDN w:val="0"/>
        <w:adjustRightInd w:val="0"/>
        <w:jc w:val="both"/>
        <w:rPr>
          <w:rFonts w:eastAsia="Calibri" w:cs="Times New Roman"/>
          <w:kern w:val="0"/>
          <w:lang w:val="bg-BG" w:eastAsia="en-US" w:bidi="ar-SA"/>
        </w:rPr>
      </w:pPr>
      <w:r w:rsidRPr="000D42A5">
        <w:rPr>
          <w:rFonts w:eastAsia="Calibri" w:cs="Times New Roman"/>
          <w:color w:val="000000"/>
          <w:kern w:val="0"/>
          <w:lang w:val="bg-BG" w:eastAsia="bg-BG" w:bidi="ar-SA"/>
        </w:rPr>
        <w:t>2.</w:t>
      </w:r>
      <w:r w:rsidR="003156E1">
        <w:rPr>
          <w:rFonts w:eastAsia="Calibri" w:cs="Times New Roman"/>
          <w:color w:val="000000"/>
          <w:kern w:val="0"/>
          <w:lang w:val="bg-BG" w:eastAsia="bg-BG" w:bidi="ar-SA"/>
        </w:rPr>
        <w:t xml:space="preserve"> Представители на сектор „Рибарство“</w:t>
      </w:r>
      <w:r w:rsidR="00FD49F1">
        <w:rPr>
          <w:rFonts w:eastAsia="Calibri" w:cs="Times New Roman"/>
          <w:color w:val="000000"/>
          <w:kern w:val="0"/>
          <w:lang w:val="bg-BG" w:eastAsia="bg-BG" w:bidi="ar-SA"/>
        </w:rPr>
        <w:t xml:space="preserve"> на територията на МИРГ „Поморие“</w:t>
      </w:r>
      <w:r w:rsidRPr="000D42A5">
        <w:rPr>
          <w:rFonts w:eastAsia="Calibri" w:cs="Times New Roman"/>
          <w:color w:val="000000"/>
          <w:kern w:val="0"/>
          <w:lang w:val="bg-BG" w:eastAsia="bg-BG" w:bidi="ar-SA"/>
        </w:rPr>
        <w:t xml:space="preserve">, </w:t>
      </w:r>
      <w:r w:rsidRPr="000D42A5">
        <w:rPr>
          <w:rFonts w:eastAsia="Calibri" w:cs="Times New Roman"/>
          <w:kern w:val="0"/>
          <w:lang w:val="en-US" w:eastAsia="en-US" w:bidi="ar-SA"/>
        </w:rPr>
        <w:t>регистрирани по реда на Закона за рибарство</w:t>
      </w:r>
      <w:r w:rsidR="003156E1">
        <w:rPr>
          <w:rFonts w:eastAsia="Calibri" w:cs="Times New Roman"/>
          <w:kern w:val="0"/>
          <w:lang w:val="bg-BG" w:eastAsia="en-US" w:bidi="ar-SA"/>
        </w:rPr>
        <w:t xml:space="preserve"> </w:t>
      </w:r>
      <w:r w:rsidRPr="000D42A5">
        <w:rPr>
          <w:rFonts w:eastAsia="Calibri" w:cs="Times New Roman"/>
          <w:kern w:val="0"/>
          <w:lang w:val="en-US" w:eastAsia="en-US" w:bidi="ar-SA"/>
        </w:rPr>
        <w:t>и аквакултури</w:t>
      </w:r>
      <w:r w:rsidR="003156E1">
        <w:rPr>
          <w:rFonts w:eastAsia="Calibri" w:cs="Times New Roman"/>
          <w:kern w:val="0"/>
          <w:lang w:val="bg-BG" w:eastAsia="en-US" w:bidi="ar-SA"/>
        </w:rPr>
        <w:t>, които притежават валидно Разрешително за стопански риболов и Удостоверение за придобиване на право за усвояване на ресурс от риба и други водни организми“</w:t>
      </w:r>
    </w:p>
    <w:p w14:paraId="1E96883A" w14:textId="0FF4D7F0" w:rsidR="003156E1" w:rsidRDefault="003156E1" w:rsidP="000D42A5">
      <w:pPr>
        <w:pBdr>
          <w:top w:val="single" w:sz="4" w:space="1" w:color="auto"/>
          <w:left w:val="single" w:sz="4" w:space="4" w:color="auto"/>
          <w:bottom w:val="single" w:sz="4" w:space="1" w:color="auto"/>
          <w:right w:val="single" w:sz="4" w:space="4" w:color="auto"/>
        </w:pBdr>
        <w:suppressAutoHyphens w:val="0"/>
        <w:autoSpaceDE w:val="0"/>
        <w:autoSpaceDN w:val="0"/>
        <w:adjustRightInd w:val="0"/>
        <w:jc w:val="both"/>
        <w:rPr>
          <w:rFonts w:eastAsia="Calibri" w:cs="Times New Roman"/>
          <w:kern w:val="0"/>
          <w:lang w:val="bg-BG" w:eastAsia="en-US" w:bidi="ar-SA"/>
        </w:rPr>
      </w:pPr>
    </w:p>
    <w:p w14:paraId="308AD13C"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autoSpaceDE w:val="0"/>
        <w:autoSpaceDN w:val="0"/>
        <w:adjustRightInd w:val="0"/>
        <w:spacing w:line="276" w:lineRule="auto"/>
        <w:rPr>
          <w:rFonts w:eastAsia="Calibri" w:cs="Times New Roman"/>
          <w:color w:val="000000"/>
          <w:kern w:val="0"/>
          <w:lang w:val="bg-BG" w:eastAsia="bg-BG" w:bidi="ar-SA"/>
        </w:rPr>
      </w:pPr>
    </w:p>
    <w:p w14:paraId="5889BE7E"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b/>
          <w:kern w:val="0"/>
          <w:lang w:val="bg-BG" w:eastAsia="en-US" w:bidi="ar-SA"/>
        </w:rPr>
      </w:pPr>
      <w:r w:rsidRPr="000D42A5">
        <w:rPr>
          <w:rFonts w:eastAsia="Calibri" w:cs="Times New Roman"/>
          <w:b/>
          <w:kern w:val="0"/>
          <w:lang w:val="bg-BG" w:eastAsia="en-US" w:bidi="ar-SA"/>
        </w:rPr>
        <w:t>ВАЖНО!</w:t>
      </w:r>
      <w:r w:rsidRPr="000D42A5">
        <w:rPr>
          <w:rFonts w:eastAsia="Calibri" w:cs="Times New Roman"/>
          <w:kern w:val="0"/>
          <w:lang w:val="bg-BG" w:eastAsia="en-US" w:bidi="ar-SA"/>
        </w:rPr>
        <w:t xml:space="preserve"> </w:t>
      </w:r>
      <w:r w:rsidRPr="000D42A5">
        <w:rPr>
          <w:rFonts w:eastAsia="Calibri" w:cs="Times New Roman"/>
          <w:kern w:val="0"/>
          <w:u w:val="single"/>
          <w:lang w:val="bg-BG" w:eastAsia="en-US" w:bidi="ar-SA"/>
        </w:rPr>
        <w:t>Кандидатът/получателят на финансова помощ следва да има седалище и адрес на управление (за кандидати-юридически лица) или постоянен адрес (за кандидати- физически лица) на територията на действие на МИРГ Поморие и да осъществява дейностите по проекта на територията на МИРГ Поморие.</w:t>
      </w:r>
    </w:p>
    <w:p w14:paraId="375DBD7E"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autoSpaceDE w:val="0"/>
        <w:autoSpaceDN w:val="0"/>
        <w:adjustRightInd w:val="0"/>
        <w:spacing w:line="276" w:lineRule="auto"/>
        <w:jc w:val="both"/>
        <w:rPr>
          <w:rFonts w:eastAsia="Calibri" w:cs="Times New Roman"/>
          <w:color w:val="000000"/>
          <w:kern w:val="0"/>
          <w:lang w:val="bg-BG" w:eastAsia="bg-BG" w:bidi="ar-SA"/>
        </w:rPr>
      </w:pPr>
      <w:r w:rsidRPr="000D42A5">
        <w:rPr>
          <w:rFonts w:eastAsia="Calibri" w:cs="Times New Roman"/>
          <w:color w:val="000000"/>
          <w:kern w:val="0"/>
          <w:lang w:val="bg-BG" w:eastAsia="bg-BG" w:bidi="ar-SA"/>
        </w:rPr>
        <w:t xml:space="preserve">Кандидатите по т.1 </w:t>
      </w:r>
      <w:r w:rsidRPr="000D42A5">
        <w:rPr>
          <w:rFonts w:eastAsia="Calibri" w:cs="Times New Roman"/>
          <w:i/>
          <w:color w:val="000000"/>
          <w:kern w:val="0"/>
          <w:lang w:val="bg-BG" w:eastAsia="bg-BG" w:bidi="ar-SA"/>
        </w:rPr>
        <w:t>(в зависимост от типа на дейността си – производство и/или преработка на риба и аквакултури)</w:t>
      </w:r>
      <w:r w:rsidRPr="000D42A5">
        <w:rPr>
          <w:rFonts w:eastAsia="Calibri" w:cs="Times New Roman"/>
          <w:color w:val="000000"/>
          <w:kern w:val="0"/>
          <w:lang w:val="bg-BG" w:eastAsia="bg-BG" w:bidi="ar-SA"/>
        </w:rPr>
        <w:t xml:space="preserve"> трябва да отговарят на следните изисквания:</w:t>
      </w:r>
    </w:p>
    <w:p w14:paraId="223B5CD2"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autoSpaceDE w:val="0"/>
        <w:autoSpaceDN w:val="0"/>
        <w:adjustRightInd w:val="0"/>
        <w:spacing w:line="276" w:lineRule="auto"/>
        <w:rPr>
          <w:rFonts w:eastAsia="Calibri" w:cs="Times New Roman"/>
          <w:color w:val="000000"/>
          <w:kern w:val="0"/>
          <w:lang w:val="bg-BG" w:eastAsia="bg-BG" w:bidi="ar-SA"/>
        </w:rPr>
      </w:pPr>
    </w:p>
    <w:p w14:paraId="5A64BA28" w14:textId="77777777" w:rsidR="000D42A5" w:rsidRPr="000D42A5" w:rsidRDefault="000D42A5" w:rsidP="00DE009A">
      <w:pPr>
        <w:numPr>
          <w:ilvl w:val="0"/>
          <w:numId w:val="5"/>
        </w:numPr>
        <w:pBdr>
          <w:top w:val="single" w:sz="4" w:space="1" w:color="auto"/>
          <w:left w:val="single" w:sz="4" w:space="4" w:color="auto"/>
          <w:bottom w:val="single" w:sz="4" w:space="1" w:color="auto"/>
          <w:right w:val="single" w:sz="4" w:space="4" w:color="auto"/>
        </w:pBdr>
        <w:suppressAutoHyphens w:val="0"/>
        <w:autoSpaceDE w:val="0"/>
        <w:autoSpaceDN w:val="0"/>
        <w:adjustRightInd w:val="0"/>
        <w:spacing w:after="160" w:line="276" w:lineRule="auto"/>
        <w:ind w:hanging="720"/>
        <w:jc w:val="both"/>
        <w:rPr>
          <w:rFonts w:eastAsia="Calibri" w:cs="Times New Roman"/>
          <w:color w:val="000000"/>
          <w:kern w:val="0"/>
          <w:lang w:val="bg-BG" w:eastAsia="bg-BG" w:bidi="ar-SA"/>
        </w:rPr>
      </w:pPr>
      <w:r w:rsidRPr="000D42A5">
        <w:rPr>
          <w:rFonts w:eastAsia="Calibri" w:cs="Times New Roman"/>
          <w:kern w:val="0"/>
          <w:lang w:val="bg-BG" w:eastAsia="en-US" w:bidi="ar-SA"/>
        </w:rPr>
        <w:t>Съществуващите предприятия трябва да са регистрирани по реда на чл.12 от Закона за храните и да са вписани в регистъра на БАБХ, в сектор „Рибни продукти“ (</w:t>
      </w:r>
      <w:r w:rsidRPr="000D42A5">
        <w:rPr>
          <w:rFonts w:eastAsia="Calibri" w:cs="Times New Roman"/>
          <w:i/>
          <w:kern w:val="0"/>
          <w:lang w:val="bg-BG" w:eastAsia="en-US" w:bidi="ar-SA"/>
        </w:rPr>
        <w:t>за кандидати, извършващи преработка на риба и аквакултури</w:t>
      </w:r>
      <w:r w:rsidRPr="000D42A5">
        <w:rPr>
          <w:rFonts w:eastAsia="Calibri" w:cs="Times New Roman"/>
          <w:kern w:val="0"/>
          <w:lang w:val="bg-BG" w:eastAsia="en-US" w:bidi="ar-SA"/>
        </w:rPr>
        <w:t xml:space="preserve">). </w:t>
      </w:r>
    </w:p>
    <w:p w14:paraId="65467083" w14:textId="77777777" w:rsidR="000D42A5" w:rsidRPr="000D42A5" w:rsidRDefault="000D42A5" w:rsidP="00DE009A">
      <w:pPr>
        <w:numPr>
          <w:ilvl w:val="0"/>
          <w:numId w:val="5"/>
        </w:numPr>
        <w:pBdr>
          <w:top w:val="single" w:sz="4" w:space="1" w:color="auto"/>
          <w:left w:val="single" w:sz="4" w:space="4" w:color="auto"/>
          <w:bottom w:val="single" w:sz="4" w:space="1" w:color="auto"/>
          <w:right w:val="single" w:sz="4" w:space="4" w:color="auto"/>
        </w:pBdr>
        <w:suppressAutoHyphens w:val="0"/>
        <w:autoSpaceDE w:val="0"/>
        <w:autoSpaceDN w:val="0"/>
        <w:adjustRightInd w:val="0"/>
        <w:spacing w:after="160" w:line="276" w:lineRule="auto"/>
        <w:ind w:hanging="720"/>
        <w:jc w:val="both"/>
        <w:rPr>
          <w:rFonts w:eastAsia="Calibri" w:cs="Times New Roman"/>
          <w:color w:val="000000"/>
          <w:kern w:val="0"/>
          <w:lang w:val="bg-BG" w:eastAsia="bg-BG" w:bidi="ar-SA"/>
        </w:rPr>
      </w:pPr>
      <w:r w:rsidRPr="000D42A5">
        <w:rPr>
          <w:rFonts w:eastAsia="Calibri" w:cs="Times New Roman"/>
          <w:kern w:val="0"/>
          <w:lang w:val="bg-BG" w:eastAsia="en-US" w:bidi="ar-SA"/>
        </w:rPr>
        <w:t>Да отговарят на изискванията за микро, малко или средно предприятие съгласно Закона за малките и средни предприятия и Приложение I на Регламент (ЕС) № 651/2014.</w:t>
      </w:r>
    </w:p>
    <w:p w14:paraId="5A574594" w14:textId="77777777" w:rsidR="000D42A5" w:rsidRPr="000D42A5" w:rsidRDefault="000D42A5" w:rsidP="00DE009A">
      <w:pPr>
        <w:numPr>
          <w:ilvl w:val="0"/>
          <w:numId w:val="5"/>
        </w:numPr>
        <w:pBdr>
          <w:top w:val="single" w:sz="4" w:space="1" w:color="auto"/>
          <w:left w:val="single" w:sz="4" w:space="4" w:color="auto"/>
          <w:bottom w:val="single" w:sz="4" w:space="1" w:color="auto"/>
          <w:right w:val="single" w:sz="4" w:space="4" w:color="auto"/>
        </w:pBdr>
        <w:suppressAutoHyphens w:val="0"/>
        <w:autoSpaceDE w:val="0"/>
        <w:autoSpaceDN w:val="0"/>
        <w:adjustRightInd w:val="0"/>
        <w:spacing w:after="160" w:line="276" w:lineRule="auto"/>
        <w:ind w:hanging="720"/>
        <w:jc w:val="both"/>
        <w:rPr>
          <w:rFonts w:eastAsia="Calibri" w:cs="Times New Roman"/>
          <w:color w:val="000000"/>
          <w:kern w:val="0"/>
          <w:lang w:val="bg-BG" w:eastAsia="bg-BG" w:bidi="ar-SA"/>
        </w:rPr>
      </w:pPr>
      <w:r w:rsidRPr="000D42A5">
        <w:rPr>
          <w:rFonts w:eastAsia="Calibri" w:cs="Times New Roman"/>
          <w:kern w:val="0"/>
          <w:lang w:val="bg-BG" w:eastAsia="en-US" w:bidi="ar-SA"/>
        </w:rPr>
        <w:t>Да са регистрирани като производители на риба и други водни организми по реда на чл.25 от ЗРА в случаите, когато обекти на подпомагане са съществуващи или нови предприятия, които произвеждат собствена аквакултура.</w:t>
      </w:r>
    </w:p>
    <w:p w14:paraId="61151F7F" w14:textId="77777777" w:rsidR="000D42A5" w:rsidRPr="000D42A5" w:rsidRDefault="000D42A5" w:rsidP="00DE009A">
      <w:pPr>
        <w:numPr>
          <w:ilvl w:val="0"/>
          <w:numId w:val="5"/>
        </w:numPr>
        <w:pBdr>
          <w:top w:val="single" w:sz="4" w:space="1" w:color="auto"/>
          <w:left w:val="single" w:sz="4" w:space="4" w:color="auto"/>
          <w:bottom w:val="single" w:sz="4" w:space="1" w:color="auto"/>
          <w:right w:val="single" w:sz="4" w:space="4" w:color="auto"/>
        </w:pBdr>
        <w:suppressAutoHyphens w:val="0"/>
        <w:autoSpaceDE w:val="0"/>
        <w:autoSpaceDN w:val="0"/>
        <w:adjustRightInd w:val="0"/>
        <w:spacing w:after="160" w:line="276" w:lineRule="auto"/>
        <w:ind w:hanging="720"/>
        <w:jc w:val="both"/>
        <w:rPr>
          <w:rFonts w:eastAsia="Calibri" w:cs="Times New Roman"/>
          <w:color w:val="000000"/>
          <w:kern w:val="0"/>
          <w:lang w:val="bg-BG" w:eastAsia="bg-BG" w:bidi="ar-SA"/>
        </w:rPr>
      </w:pPr>
      <w:r w:rsidRPr="000D42A5">
        <w:rPr>
          <w:rFonts w:eastAsia="Calibri" w:cs="Times New Roman"/>
          <w:kern w:val="0"/>
          <w:lang w:val="bg-BG" w:eastAsia="en-US" w:bidi="ar-SA"/>
        </w:rPr>
        <w:lastRenderedPageBreak/>
        <w:t>Да са регистрирани по реда на чл. 137 от Закона за ветеринарномедицинската дейност (ЗВД) в случаите, когато обекти на подпомагане са съществуващи или нови предприятия, които отглеждат риба и/или аквакултури;</w:t>
      </w:r>
    </w:p>
    <w:p w14:paraId="02663816" w14:textId="78765EF3"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autoSpaceDE w:val="0"/>
        <w:autoSpaceDN w:val="0"/>
        <w:adjustRightInd w:val="0"/>
        <w:spacing w:line="276" w:lineRule="auto"/>
        <w:jc w:val="both"/>
        <w:rPr>
          <w:rFonts w:eastAsia="Calibri" w:cs="Times New Roman"/>
          <w:kern w:val="0"/>
          <w:lang w:val="bg-BG" w:eastAsia="en-US" w:bidi="ar-SA"/>
        </w:rPr>
      </w:pPr>
      <w:r w:rsidRPr="000D42A5">
        <w:rPr>
          <w:rFonts w:eastAsia="Calibri" w:cs="Times New Roman"/>
          <w:b/>
          <w:kern w:val="0"/>
          <w:lang w:val="bg-BG" w:eastAsia="en-US" w:bidi="ar-SA"/>
        </w:rPr>
        <w:t>ВАЖНО:</w:t>
      </w:r>
      <w:r w:rsidRPr="000D42A5">
        <w:rPr>
          <w:rFonts w:eastAsia="Calibri" w:cs="Times New Roman"/>
          <w:kern w:val="0"/>
          <w:lang w:val="bg-BG" w:eastAsia="en-US" w:bidi="ar-SA"/>
        </w:rPr>
        <w:t xml:space="preserve"> Кан</w:t>
      </w:r>
      <w:r w:rsidR="005E5887">
        <w:rPr>
          <w:rFonts w:eastAsia="Calibri" w:cs="Times New Roman"/>
          <w:kern w:val="0"/>
          <w:lang w:val="bg-BG" w:eastAsia="en-US" w:bidi="ar-SA"/>
        </w:rPr>
        <w:t>д</w:t>
      </w:r>
      <w:r w:rsidRPr="000D42A5">
        <w:rPr>
          <w:rFonts w:eastAsia="Calibri" w:cs="Times New Roman"/>
          <w:kern w:val="0"/>
          <w:lang w:val="bg-BG" w:eastAsia="en-US" w:bidi="ar-SA"/>
        </w:rPr>
        <w:t xml:space="preserve">идатите по т.1 и т.2 </w:t>
      </w:r>
      <w:r w:rsidRPr="000D42A5">
        <w:rPr>
          <w:rFonts w:eastAsia="Calibri" w:cs="Times New Roman"/>
          <w:b/>
          <w:bCs/>
          <w:kern w:val="0"/>
          <w:u w:val="single"/>
          <w:lang w:val="bg-BG" w:eastAsia="en-US" w:bidi="ar-SA"/>
        </w:rPr>
        <w:t>извършващи стопански риболов</w:t>
      </w:r>
      <w:r w:rsidRPr="000D42A5">
        <w:rPr>
          <w:rFonts w:eastAsia="Calibri" w:cs="Times New Roman"/>
          <w:kern w:val="0"/>
          <w:lang w:val="bg-BG" w:eastAsia="en-US" w:bidi="ar-SA"/>
        </w:rPr>
        <w:t xml:space="preserve"> когато обекти на подпомагане са съществуващи или нови предприятия трябва да: </w:t>
      </w:r>
    </w:p>
    <w:p w14:paraId="26825B84" w14:textId="77777777" w:rsidR="000D42A5" w:rsidRPr="000D42A5" w:rsidRDefault="000D42A5" w:rsidP="00DE009A">
      <w:pPr>
        <w:numPr>
          <w:ilvl w:val="0"/>
          <w:numId w:val="10"/>
        </w:numPr>
        <w:pBdr>
          <w:top w:val="single" w:sz="4" w:space="1" w:color="auto"/>
          <w:left w:val="single" w:sz="4" w:space="4" w:color="auto"/>
          <w:bottom w:val="single" w:sz="4" w:space="1" w:color="auto"/>
          <w:right w:val="single" w:sz="4" w:space="4" w:color="auto"/>
        </w:pBdr>
        <w:suppressAutoHyphens w:val="0"/>
        <w:autoSpaceDE w:val="0"/>
        <w:autoSpaceDN w:val="0"/>
        <w:adjustRightInd w:val="0"/>
        <w:spacing w:after="160" w:line="276" w:lineRule="auto"/>
        <w:ind w:hanging="720"/>
        <w:jc w:val="both"/>
        <w:rPr>
          <w:rFonts w:eastAsia="Calibri" w:cs="Times New Roman"/>
          <w:kern w:val="0"/>
          <w:lang w:val="bg-BG" w:eastAsia="en-US" w:bidi="ar-SA"/>
        </w:rPr>
      </w:pPr>
      <w:r w:rsidRPr="000D42A5">
        <w:rPr>
          <w:rFonts w:eastAsia="Calibri" w:cs="Times New Roman"/>
          <w:kern w:val="0"/>
          <w:lang w:val="bg-BG" w:eastAsia="en-US" w:bidi="ar-SA"/>
        </w:rPr>
        <w:t xml:space="preserve">притежават валидно разрешително за стопански риболов, съгласно ЗРА. </w:t>
      </w:r>
    </w:p>
    <w:p w14:paraId="71FDA148" w14:textId="77777777" w:rsidR="000D42A5" w:rsidRPr="000D42A5" w:rsidRDefault="000D42A5" w:rsidP="00DE009A">
      <w:pPr>
        <w:numPr>
          <w:ilvl w:val="0"/>
          <w:numId w:val="5"/>
        </w:numPr>
        <w:pBdr>
          <w:top w:val="single" w:sz="4" w:space="1" w:color="auto"/>
          <w:left w:val="single" w:sz="4" w:space="4" w:color="auto"/>
          <w:bottom w:val="single" w:sz="4" w:space="1" w:color="auto"/>
          <w:right w:val="single" w:sz="4" w:space="4" w:color="auto"/>
        </w:pBdr>
        <w:suppressAutoHyphens w:val="0"/>
        <w:autoSpaceDE w:val="0"/>
        <w:autoSpaceDN w:val="0"/>
        <w:adjustRightInd w:val="0"/>
        <w:spacing w:after="160" w:line="276" w:lineRule="auto"/>
        <w:ind w:hanging="720"/>
        <w:jc w:val="both"/>
        <w:rPr>
          <w:rFonts w:eastAsia="Calibri" w:cs="Times New Roman"/>
          <w:color w:val="000000"/>
          <w:kern w:val="0"/>
          <w:lang w:val="bg-BG" w:eastAsia="bg-BG" w:bidi="ar-SA"/>
        </w:rPr>
      </w:pPr>
      <w:r w:rsidRPr="000D42A5">
        <w:rPr>
          <w:rFonts w:eastAsia="Calibri" w:cs="Times New Roman"/>
          <w:kern w:val="0"/>
          <w:lang w:val="bg-BG" w:eastAsia="en-US" w:bidi="ar-SA"/>
        </w:rPr>
        <w:t>притежават удостоверение за придобито право за усвояване на ресурс от риба и други водни организми в предвидените от закона случаи;</w:t>
      </w:r>
    </w:p>
    <w:p w14:paraId="2A213F31" w14:textId="77777777" w:rsidR="000D42A5" w:rsidRPr="000D42A5" w:rsidRDefault="000D42A5" w:rsidP="00DE009A">
      <w:pPr>
        <w:numPr>
          <w:ilvl w:val="0"/>
          <w:numId w:val="5"/>
        </w:numPr>
        <w:pBdr>
          <w:top w:val="single" w:sz="4" w:space="1" w:color="auto"/>
          <w:left w:val="single" w:sz="4" w:space="4" w:color="auto"/>
          <w:bottom w:val="single" w:sz="4" w:space="1" w:color="auto"/>
          <w:right w:val="single" w:sz="4" w:space="4" w:color="auto"/>
        </w:pBdr>
        <w:suppressAutoHyphens w:val="0"/>
        <w:autoSpaceDE w:val="0"/>
        <w:autoSpaceDN w:val="0"/>
        <w:adjustRightInd w:val="0"/>
        <w:spacing w:after="160" w:line="276" w:lineRule="auto"/>
        <w:ind w:hanging="720"/>
        <w:jc w:val="both"/>
        <w:rPr>
          <w:rFonts w:eastAsia="Calibri" w:cs="Times New Roman"/>
          <w:color w:val="000000"/>
          <w:kern w:val="0"/>
          <w:lang w:val="bg-BG" w:eastAsia="bg-BG" w:bidi="ar-SA"/>
        </w:rPr>
      </w:pPr>
      <w:r w:rsidRPr="000D42A5">
        <w:rPr>
          <w:rFonts w:eastAsia="Calibri" w:cs="Times New Roman"/>
          <w:kern w:val="0"/>
          <w:lang w:val="bg-BG" w:eastAsia="en-US" w:bidi="ar-SA"/>
        </w:rPr>
        <w:t>са собственици на риболовни кораби, регистрирани в регистъра на риболовните кораби на Изпълнителна агенция по рибарство и аквакултури (ИАРА), който е част от Регистъра на риболовните кораби на Съюза;</w:t>
      </w:r>
    </w:p>
    <w:p w14:paraId="58821457" w14:textId="77777777" w:rsidR="000D42A5" w:rsidRPr="000D42A5" w:rsidRDefault="000D42A5" w:rsidP="00DE009A">
      <w:pPr>
        <w:numPr>
          <w:ilvl w:val="0"/>
          <w:numId w:val="5"/>
        </w:numPr>
        <w:pBdr>
          <w:top w:val="single" w:sz="4" w:space="1" w:color="auto"/>
          <w:left w:val="single" w:sz="4" w:space="4" w:color="auto"/>
          <w:bottom w:val="single" w:sz="4" w:space="1" w:color="auto"/>
          <w:right w:val="single" w:sz="4" w:space="4" w:color="auto"/>
        </w:pBdr>
        <w:suppressAutoHyphens w:val="0"/>
        <w:autoSpaceDE w:val="0"/>
        <w:autoSpaceDN w:val="0"/>
        <w:adjustRightInd w:val="0"/>
        <w:spacing w:after="160" w:line="276" w:lineRule="auto"/>
        <w:ind w:hanging="720"/>
        <w:jc w:val="both"/>
        <w:rPr>
          <w:rFonts w:eastAsia="Calibri" w:cs="Times New Roman"/>
          <w:color w:val="000000"/>
          <w:kern w:val="0"/>
          <w:lang w:val="bg-BG" w:eastAsia="bg-BG" w:bidi="ar-SA"/>
        </w:rPr>
      </w:pPr>
      <w:r w:rsidRPr="000D42A5">
        <w:rPr>
          <w:rFonts w:eastAsia="Calibri" w:cs="Times New Roman"/>
          <w:kern w:val="0"/>
          <w:lang w:val="bg-BG" w:eastAsia="en-US" w:bidi="ar-SA"/>
        </w:rPr>
        <w:t>да притежават регистрация на кораба от Изпълнителна агенция „Морска администрация“</w:t>
      </w:r>
    </w:p>
    <w:p w14:paraId="115329C5" w14:textId="6F46CBCA"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autoSpaceDE w:val="0"/>
        <w:autoSpaceDN w:val="0"/>
        <w:adjustRightInd w:val="0"/>
        <w:spacing w:after="160" w:line="276" w:lineRule="auto"/>
        <w:jc w:val="both"/>
        <w:rPr>
          <w:rFonts w:eastAsia="Calibri" w:cs="Times New Roman"/>
          <w:color w:val="000000"/>
          <w:kern w:val="0"/>
          <w:lang w:val="bg-BG" w:eastAsia="bg-BG" w:bidi="ar-SA"/>
        </w:rPr>
      </w:pPr>
      <w:r w:rsidRPr="000D42A5">
        <w:rPr>
          <w:rFonts w:eastAsia="Calibri" w:cs="Times New Roman"/>
          <w:b/>
          <w:kern w:val="0"/>
          <w:lang w:val="bg-BG" w:eastAsia="en-US" w:bidi="ar-SA"/>
        </w:rPr>
        <w:t>ВАЖНО:</w:t>
      </w:r>
      <w:r w:rsidRPr="000D42A5">
        <w:rPr>
          <w:rFonts w:eastAsia="Calibri" w:cs="Times New Roman"/>
          <w:bCs/>
          <w:kern w:val="0"/>
          <w:lang w:val="bg-BG" w:eastAsia="en-US" w:bidi="ar-SA"/>
        </w:rPr>
        <w:t xml:space="preserve"> Кандидатите за финансова помощ трябва да отговарят на изисквания</w:t>
      </w:r>
      <w:r w:rsidR="003951CC">
        <w:rPr>
          <w:rFonts w:eastAsia="Calibri" w:cs="Times New Roman"/>
          <w:bCs/>
          <w:kern w:val="0"/>
          <w:lang w:val="bg-BG" w:eastAsia="en-US" w:bidi="ar-SA"/>
        </w:rPr>
        <w:t>та</w:t>
      </w:r>
      <w:r w:rsidRPr="000D42A5">
        <w:rPr>
          <w:rFonts w:eastAsia="Calibri" w:cs="Times New Roman"/>
          <w:bCs/>
          <w:kern w:val="0"/>
          <w:lang w:val="bg-BG" w:eastAsia="en-US" w:bidi="ar-SA"/>
        </w:rPr>
        <w:t xml:space="preserve"> към бенефициентите, описани в </w:t>
      </w:r>
      <w:r w:rsidRPr="000D42A5">
        <w:rPr>
          <w:rFonts w:eastAsia="Calibri" w:cs="Times New Roman"/>
          <w:kern w:val="0"/>
          <w:lang w:val="bg-BG" w:eastAsia="en-US" w:bidi="ar-SA"/>
        </w:rPr>
        <w:t xml:space="preserve">Общите условия по мерките от Стратегията за ВОМР на МИРГ „Поморие“, финансирани от </w:t>
      </w:r>
      <w:r w:rsidRPr="000D42A5">
        <w:rPr>
          <w:rFonts w:eastAsia="Calibri" w:cs="Times New Roman"/>
          <w:iCs/>
          <w:kern w:val="0"/>
          <w:lang w:val="bg-BG" w:eastAsia="en-US" w:bidi="ar-SA"/>
        </w:rPr>
        <w:t>ПМДР 2014 – 2020 (ЕФМДР).</w:t>
      </w:r>
    </w:p>
    <w:p w14:paraId="3E762E14" w14:textId="5331C4BE"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autoSpaceDE w:val="0"/>
        <w:autoSpaceDN w:val="0"/>
        <w:adjustRightInd w:val="0"/>
        <w:spacing w:after="160" w:line="276" w:lineRule="auto"/>
        <w:jc w:val="both"/>
        <w:rPr>
          <w:rFonts w:eastAsia="Calibri" w:cs="Times New Roman"/>
          <w:color w:val="000000"/>
          <w:kern w:val="0"/>
          <w:lang w:val="bg-BG" w:eastAsia="bg-BG" w:bidi="ar-SA"/>
        </w:rPr>
      </w:pPr>
      <w:r w:rsidRPr="000D42A5">
        <w:rPr>
          <w:rFonts w:eastAsia="Calibri" w:cs="Times New Roman"/>
          <w:b/>
          <w:bCs/>
          <w:kern w:val="0"/>
          <w:lang w:val="bg-BG" w:eastAsia="en-US" w:bidi="ar-SA"/>
        </w:rPr>
        <w:t xml:space="preserve">ВАЖНО: </w:t>
      </w:r>
      <w:r w:rsidRPr="000D42A5">
        <w:rPr>
          <w:rFonts w:eastAsia="Calibri" w:cs="Times New Roman"/>
          <w:kern w:val="0"/>
          <w:lang w:val="bg-BG" w:eastAsia="en-US" w:bidi="ar-SA"/>
        </w:rPr>
        <w:t>Кандидатите по настоящата процедура са длъжни да удостоверят</w:t>
      </w:r>
      <w:r w:rsidRPr="000D42A5">
        <w:rPr>
          <w:rFonts w:eastAsia="Calibri" w:cs="Times New Roman"/>
          <w:kern w:val="0"/>
          <w:sz w:val="22"/>
          <w:szCs w:val="22"/>
          <w:lang w:val="bg-BG" w:eastAsia="en-US" w:bidi="ar-SA"/>
        </w:rPr>
        <w:t xml:space="preserve"> </w:t>
      </w:r>
      <w:r w:rsidRPr="000D42A5">
        <w:rPr>
          <w:rFonts w:eastAsia="Calibri" w:cs="Times New Roman"/>
          <w:kern w:val="0"/>
          <w:lang w:val="bg-BG" w:eastAsia="en-US" w:bidi="ar-SA"/>
        </w:rPr>
        <w:t xml:space="preserve">на етап кандидатстване, че са микро, малко или средно предприятие по смисъла на Закона за малките и средните предприятия (ЗМСП) и по смисъла на Приложение І към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(OB, L 187/1 от 26 юни 2014 г.) като попълнят и представят към проектните предложения Декларация за обстоятелствата по чл. 3 и 4 от ЗМСП (Декларация № 1 към Условията за кандидатстване). </w:t>
      </w:r>
      <w:r w:rsidRPr="000D42A5">
        <w:rPr>
          <w:rFonts w:eastAsia="Calibri" w:cs="Times New Roman"/>
          <w:kern w:val="0"/>
          <w:u w:val="single"/>
          <w:lang w:val="bg-BG" w:eastAsia="en-US" w:bidi="ar-SA"/>
        </w:rPr>
        <w:t>По настоящата процедура големи предприятия няма да бъдат фина</w:t>
      </w:r>
      <w:r w:rsidR="00536D8C">
        <w:rPr>
          <w:rFonts w:eastAsia="Calibri" w:cs="Times New Roman"/>
          <w:kern w:val="0"/>
          <w:u w:val="single"/>
          <w:lang w:val="bg-BG" w:eastAsia="en-US" w:bidi="ar-SA"/>
        </w:rPr>
        <w:t>н</w:t>
      </w:r>
      <w:r w:rsidRPr="000D42A5">
        <w:rPr>
          <w:rFonts w:eastAsia="Calibri" w:cs="Times New Roman"/>
          <w:kern w:val="0"/>
          <w:u w:val="single"/>
          <w:lang w:val="bg-BG" w:eastAsia="en-US" w:bidi="ar-SA"/>
        </w:rPr>
        <w:t>сирани, тъй като помощта е насочена към подпомагане на дребния и среден бизнес на територията на МИРГ.</w:t>
      </w:r>
    </w:p>
    <w:p w14:paraId="56D281FE" w14:textId="1E1A20A7" w:rsidR="000D42A5" w:rsidRDefault="000D42A5" w:rsidP="000D42A5">
      <w:pPr>
        <w:pBdr>
          <w:top w:val="single" w:sz="4" w:space="1" w:color="auto"/>
          <w:left w:val="single" w:sz="4" w:space="4" w:color="auto"/>
          <w:bottom w:val="single" w:sz="4" w:space="1" w:color="auto"/>
          <w:right w:val="single" w:sz="4" w:space="4" w:color="auto"/>
        </w:pBdr>
        <w:suppressAutoHyphens w:val="0"/>
        <w:autoSpaceDE w:val="0"/>
        <w:autoSpaceDN w:val="0"/>
        <w:adjustRightInd w:val="0"/>
        <w:spacing w:after="160" w:line="276" w:lineRule="auto"/>
        <w:jc w:val="both"/>
        <w:rPr>
          <w:rFonts w:eastAsia="Calibri" w:cs="Times New Roman"/>
          <w:kern w:val="0"/>
          <w:lang w:val="bg-BG" w:eastAsia="en-US" w:bidi="ar-SA"/>
        </w:rPr>
      </w:pPr>
      <w:r w:rsidRPr="000D42A5">
        <w:rPr>
          <w:rFonts w:eastAsia="Calibri" w:cs="Times New Roman"/>
          <w:b/>
          <w:bCs/>
          <w:kern w:val="0"/>
          <w:lang w:val="bg-BG" w:eastAsia="en-US" w:bidi="ar-SA"/>
        </w:rPr>
        <w:t>ВАЖНО:</w:t>
      </w:r>
      <w:r w:rsidRPr="000D42A5">
        <w:rPr>
          <w:rFonts w:eastAsia="Calibri" w:cs="Times New Roman"/>
          <w:kern w:val="0"/>
          <w:lang w:val="bg-BG" w:eastAsia="en-US" w:bidi="ar-SA"/>
        </w:rPr>
        <w:t xml:space="preserve"> Кандидатите/бенефициентите трябва да отговарят на гореописаните изисквания, които са задължителни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w:t>
      </w:r>
    </w:p>
    <w:p w14:paraId="6B636EE6" w14:textId="2F253D02" w:rsidR="003951CC" w:rsidRPr="003951CC" w:rsidRDefault="003951CC" w:rsidP="003951CC">
      <w:pPr>
        <w:pBdr>
          <w:top w:val="single" w:sz="4" w:space="1" w:color="auto"/>
          <w:left w:val="single" w:sz="4" w:space="4" w:color="auto"/>
          <w:bottom w:val="single" w:sz="4" w:space="1" w:color="auto"/>
          <w:right w:val="single" w:sz="4" w:space="4" w:color="auto"/>
        </w:pBdr>
        <w:shd w:val="clear" w:color="auto" w:fill="FFFFFF"/>
        <w:suppressAutoHyphens w:val="0"/>
        <w:autoSpaceDE w:val="0"/>
        <w:autoSpaceDN w:val="0"/>
        <w:adjustRightInd w:val="0"/>
        <w:spacing w:after="160" w:line="276" w:lineRule="auto"/>
        <w:jc w:val="both"/>
        <w:rPr>
          <w:rFonts w:eastAsia="Calibri" w:cs="Times New Roman"/>
          <w:kern w:val="0"/>
          <w:lang w:val="bg-BG" w:eastAsia="en-US" w:bidi="ar-SA"/>
        </w:rPr>
      </w:pPr>
      <w:r w:rsidRPr="005F0B87">
        <w:rPr>
          <w:rFonts w:eastAsia="Calibri" w:cs="Times New Roman"/>
          <w:b/>
          <w:bCs/>
          <w:kern w:val="0"/>
          <w:lang w:val="bg-BG" w:eastAsia="en-US" w:bidi="ar-SA"/>
        </w:rPr>
        <w:lastRenderedPageBreak/>
        <w:t xml:space="preserve">ВАЖНО: </w:t>
      </w:r>
      <w:r w:rsidRPr="005F0B87">
        <w:rPr>
          <w:rFonts w:eastAsia="Calibri" w:cs="Times New Roman"/>
          <w:kern w:val="0"/>
          <w:lang w:val="bg-BG" w:eastAsia="en-US" w:bidi="ar-SA"/>
        </w:rPr>
        <w:t>Кандидатът трябва да притежава необходимия финансов и технически капацитет  за  извършване  на дейностите.</w:t>
      </w:r>
    </w:p>
    <w:p w14:paraId="64D1C71C"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autoSpaceDE w:val="0"/>
        <w:autoSpaceDN w:val="0"/>
        <w:adjustRightInd w:val="0"/>
        <w:spacing w:line="276" w:lineRule="auto"/>
        <w:jc w:val="both"/>
        <w:rPr>
          <w:rFonts w:eastAsia="Calibri" w:cs="Times New Roman"/>
          <w:color w:val="000000"/>
          <w:kern w:val="0"/>
          <w:lang w:val="bg-BG" w:eastAsia="bg-BG" w:bidi="ar-SA"/>
        </w:rPr>
      </w:pPr>
      <w:r w:rsidRPr="000D42A5">
        <w:rPr>
          <w:rFonts w:eastAsia="Calibri" w:cs="Times New Roman"/>
          <w:b/>
          <w:kern w:val="0"/>
          <w:lang w:val="bg-BG" w:eastAsia="en-US" w:bidi="ar-SA"/>
        </w:rPr>
        <w:t>ВАЖНО:</w:t>
      </w:r>
      <w:r w:rsidRPr="000D42A5">
        <w:rPr>
          <w:rFonts w:eastAsia="Calibri" w:cs="Times New Roman"/>
          <w:color w:val="000000"/>
          <w:kern w:val="0"/>
          <w:lang w:val="bg-BG" w:eastAsia="bg-BG" w:bidi="ar-SA"/>
        </w:rPr>
        <w:t xml:space="preserve"> Във връзка с разпоредбите на чл. 4, т. 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bookmarkStart w:id="28" w:name="_Toc475538940"/>
    </w:p>
    <w:p w14:paraId="5ED07535" w14:textId="77777777" w:rsidR="000D42A5" w:rsidRPr="000D42A5" w:rsidRDefault="000D42A5" w:rsidP="000D42A5">
      <w:pPr>
        <w:keepNext/>
        <w:suppressAutoHyphens w:val="0"/>
        <w:spacing w:before="240" w:after="60" w:line="259" w:lineRule="auto"/>
        <w:outlineLvl w:val="2"/>
        <w:rPr>
          <w:rFonts w:eastAsia="Times New Roman" w:cs="Times New Roman"/>
          <w:b/>
          <w:bCs/>
          <w:kern w:val="0"/>
          <w:sz w:val="26"/>
          <w:szCs w:val="26"/>
          <w:lang w:val="bg-BG" w:eastAsia="en-US" w:bidi="ar-SA"/>
        </w:rPr>
      </w:pPr>
      <w:bookmarkStart w:id="29" w:name="_Toc499645043"/>
      <w:r w:rsidRPr="000D42A5">
        <w:rPr>
          <w:rFonts w:eastAsia="Times New Roman" w:cs="Times New Roman"/>
          <w:b/>
          <w:bCs/>
          <w:kern w:val="0"/>
          <w:sz w:val="26"/>
          <w:szCs w:val="26"/>
          <w:lang w:val="bg-BG" w:eastAsia="en-US" w:bidi="ar-SA"/>
        </w:rPr>
        <w:t>11.2. Критерии за недопустимост на кандидатите</w:t>
      </w:r>
      <w:bookmarkEnd w:id="28"/>
      <w:r w:rsidRPr="000D42A5">
        <w:rPr>
          <w:rFonts w:eastAsia="Times New Roman" w:cs="Times New Roman"/>
          <w:b/>
          <w:bCs/>
          <w:kern w:val="0"/>
          <w:sz w:val="26"/>
          <w:szCs w:val="26"/>
          <w:lang w:val="bg-BG" w:eastAsia="en-US" w:bidi="ar-SA"/>
        </w:rPr>
        <w:t>:</w:t>
      </w:r>
      <w:bookmarkEnd w:id="29"/>
    </w:p>
    <w:p w14:paraId="7E2D4BA4"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Потенциалните кандидати </w:t>
      </w:r>
      <w:r w:rsidRPr="00536D8C">
        <w:rPr>
          <w:rFonts w:eastAsia="Calibri" w:cs="Times New Roman"/>
          <w:b/>
          <w:kern w:val="0"/>
          <w:u w:val="single"/>
          <w:lang w:val="bg-BG" w:eastAsia="en-US" w:bidi="ar-SA"/>
        </w:rPr>
        <w:t>не могат</w:t>
      </w:r>
      <w:r w:rsidRPr="000D42A5">
        <w:rPr>
          <w:rFonts w:eastAsia="Calibri" w:cs="Times New Roman"/>
          <w:kern w:val="0"/>
          <w:lang w:val="bg-BG" w:eastAsia="en-US" w:bidi="ar-SA"/>
        </w:rPr>
        <w:t xml:space="preserve"> да участват в процедурата чрез подбор на проекти и да получат безвъзмездна финансова помощ, ако не отговарят на изискванията от точка 11.1, както и в случай че:</w:t>
      </w:r>
    </w:p>
    <w:p w14:paraId="2ABBC72B"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1. имат изискуеми и ликвидни задължения по ОПРСР 2007-2013 и ПМДР 2014-2020, освен ако е допуснато разсрочване, отсрочване или обезпечение на задълженията;</w:t>
      </w:r>
    </w:p>
    <w:p w14:paraId="00D48861" w14:textId="7806101B"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2. имат публични задължения по смисъла на чл. 162, ал. 2, т. 8 от </w:t>
      </w:r>
      <w:r w:rsidR="003951CC">
        <w:rPr>
          <w:rFonts w:eastAsia="Calibri" w:cs="Times New Roman"/>
          <w:kern w:val="0"/>
          <w:lang w:val="bg-BG" w:eastAsia="en-US" w:bidi="ar-SA"/>
        </w:rPr>
        <w:t>Данъчно-осигурителния процесуален кодекс (</w:t>
      </w:r>
      <w:r w:rsidRPr="000D42A5">
        <w:rPr>
          <w:rFonts w:eastAsia="Calibri" w:cs="Times New Roman"/>
          <w:kern w:val="0"/>
          <w:lang w:val="bg-BG" w:eastAsia="en-US" w:bidi="ar-SA"/>
        </w:rPr>
        <w:t>ДОПК</w:t>
      </w:r>
      <w:r w:rsidR="003951CC">
        <w:rPr>
          <w:rFonts w:eastAsia="Calibri" w:cs="Times New Roman"/>
          <w:kern w:val="0"/>
          <w:lang w:val="bg-BG" w:eastAsia="en-US" w:bidi="ar-SA"/>
        </w:rPr>
        <w:t>)</w:t>
      </w:r>
      <w:r w:rsidRPr="000D42A5">
        <w:rPr>
          <w:rFonts w:eastAsia="Calibri" w:cs="Times New Roman"/>
          <w:kern w:val="0"/>
          <w:lang w:val="bg-BG" w:eastAsia="en-US" w:bidi="ar-SA"/>
        </w:rPr>
        <w:t xml:space="preserve"> за недължимо платени и надплатени суми, както и неправомерно получени или неправомерно усвоени средства по проекти, финансирани от </w:t>
      </w:r>
      <w:r w:rsidR="009E6ADC">
        <w:rPr>
          <w:rFonts w:eastAsia="Calibri" w:cs="Times New Roman"/>
          <w:kern w:val="0"/>
          <w:lang w:val="bg-BG" w:eastAsia="en-US" w:bidi="ar-SA"/>
        </w:rPr>
        <w:t>средства на Европейския съюз</w:t>
      </w:r>
      <w:r w:rsidR="009E6ADC" w:rsidRPr="009E6ADC">
        <w:rPr>
          <w:rFonts w:eastAsia="Calibri" w:cs="Times New Roman"/>
          <w:kern w:val="0"/>
          <w:lang w:val="bg-BG" w:eastAsia="en-US" w:bidi="ar-SA"/>
        </w:rPr>
        <w:t>,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r w:rsidR="009E6ADC">
        <w:rPr>
          <w:rFonts w:eastAsia="Calibri" w:cs="Times New Roman"/>
          <w:kern w:val="0"/>
          <w:lang w:val="bg-BG" w:eastAsia="en-US" w:bidi="ar-SA"/>
        </w:rPr>
        <w:t xml:space="preserve"> </w:t>
      </w:r>
    </w:p>
    <w:p w14:paraId="748096D9"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3. Съгласно чл. 25, ал. 2 от Закона за управление на средствата от Европейските структурни и инвестиционни фондове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Зaкона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ПМС № 162/2016 г. за определяне на детайлни правила за предоставяне на безвъзмездна финансова </w:t>
      </w:r>
      <w:r w:rsidRPr="000D42A5">
        <w:rPr>
          <w:rFonts w:eastAsia="Calibri" w:cs="Times New Roman"/>
          <w:kern w:val="0"/>
          <w:lang w:val="bg-BG" w:eastAsia="en-US" w:bidi="ar-SA"/>
        </w:rPr>
        <w:lastRenderedPageBreak/>
        <w:t>помощ по програмите, финансирани от Европейските структурни и инвестиционни фондове за периода 2014 - 2020 г. (обн., ДВ, бр. 53 от 2016 г.) (ПМС № 162/2016 г.), съгласно декларация по образец – Декларация № 3 към настоящите условия.</w:t>
      </w:r>
    </w:p>
    <w:p w14:paraId="04280A15"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Потенциалните кандидати не могат да участват в процедурата за подбор на проекти и да получат безвъзмездна финансова помощ, в случай че:</w:t>
      </w:r>
    </w:p>
    <w:p w14:paraId="0F178167"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a) са обявени в несъстоятелност; </w:t>
      </w:r>
    </w:p>
    <w:p w14:paraId="13CC019F"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б) са в производство по несъстоятелност; </w:t>
      </w:r>
    </w:p>
    <w:p w14:paraId="1466E2E4"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в) са в процедура по ликвидация; </w:t>
      </w:r>
    </w:p>
    <w:p w14:paraId="4A1B0C29"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г) са сключили извънсъдебно споразумение с кредиторите си по смисъла на чл. 740 от Търговския закон; </w:t>
      </w:r>
    </w:p>
    <w:p w14:paraId="0AAE57BD"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д) са преустановили дейността си; </w:t>
      </w:r>
    </w:p>
    <w:p w14:paraId="5D68B524"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14FA0ADC" w14:textId="26BCBD5F"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w:t>
      </w:r>
      <w:r w:rsidR="009E6ADC">
        <w:rPr>
          <w:rFonts w:eastAsia="Calibri" w:cs="Times New Roman"/>
          <w:kern w:val="0"/>
          <w:lang w:val="bg-BG" w:eastAsia="en-US" w:bidi="ar-SA"/>
        </w:rPr>
        <w:t xml:space="preserve">или участникът </w:t>
      </w:r>
      <w:r w:rsidRPr="000D42A5">
        <w:rPr>
          <w:rFonts w:eastAsia="Calibri" w:cs="Times New Roman"/>
          <w:kern w:val="0"/>
          <w:lang w:val="bg-BG" w:eastAsia="en-US" w:bidi="ar-SA"/>
        </w:rPr>
        <w:t xml:space="preserve">е установен; </w:t>
      </w:r>
    </w:p>
    <w:p w14:paraId="577F5929"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4B8C5F6C"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633590CB"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19009E6E" w14:textId="1CEA043D" w:rsid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w:t>
      </w:r>
      <w:r w:rsidRPr="000D42A5">
        <w:rPr>
          <w:rFonts w:eastAsia="Calibri" w:cs="Times New Roman"/>
          <w:kern w:val="0"/>
          <w:lang w:val="bg-BG" w:eastAsia="en-US" w:bidi="ar-SA"/>
        </w:rPr>
        <w:lastRenderedPageBreak/>
        <w:t xml:space="preserve">към общината по седалището на </w:t>
      </w:r>
      <w:r w:rsidR="00823BC0" w:rsidRPr="00823BC0">
        <w:rPr>
          <w:rFonts w:eastAsia="Calibri" w:cs="Times New Roman"/>
          <w:kern w:val="0"/>
          <w:lang w:val="bg-BG" w:eastAsia="en-US" w:bidi="ar-SA"/>
        </w:rPr>
        <w:t xml:space="preserve">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w:t>
      </w:r>
    </w:p>
    <w:p w14:paraId="15B0712E" w14:textId="372137DD" w:rsidR="00823BC0" w:rsidRPr="00536D8C" w:rsidRDefault="00823BC0"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en-US" w:eastAsia="en-US" w:bidi="ar-SA"/>
        </w:rPr>
      </w:pPr>
      <w:r w:rsidRPr="00823BC0">
        <w:rPr>
          <w:rFonts w:eastAsia="Calibri" w:cs="Times New Roman"/>
          <w:kern w:val="0"/>
          <w:lang w:val="bg-BG" w:eastAsia="en-US" w:bidi="ar-SA"/>
        </w:rPr>
        <w:t>ка) условието по т. к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година, но не повече от 50 000 лв.</w:t>
      </w:r>
    </w:p>
    <w:p w14:paraId="47CA9DE7"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14:paraId="43188CBF"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м) лицата, които представляват кандидата са правили опит да: </w:t>
      </w:r>
    </w:p>
    <w:p w14:paraId="1FDC4F75" w14:textId="58B15680" w:rsidR="000D42A5" w:rsidRPr="000D42A5" w:rsidRDefault="00823BC0" w:rsidP="00536D8C">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Pr>
          <w:rFonts w:eastAsia="Calibri" w:cs="Times New Roman"/>
          <w:kern w:val="0"/>
          <w:lang w:val="bg-BG" w:eastAsia="en-US" w:bidi="ar-SA"/>
        </w:rPr>
        <w:t>ма</w:t>
      </w:r>
      <w:r w:rsidR="000D42A5" w:rsidRPr="000D42A5">
        <w:rPr>
          <w:rFonts w:eastAsia="Calibri" w:cs="Times New Roman"/>
          <w:kern w:val="0"/>
          <w:lang w:val="bg-BG" w:eastAsia="en-US" w:bidi="ar-SA"/>
        </w:rPr>
        <w:t>) повлияят на вземането на решение от страна на УС на МИРГ</w:t>
      </w:r>
      <w:r>
        <w:rPr>
          <w:rFonts w:eastAsia="Calibri" w:cs="Times New Roman"/>
          <w:kern w:val="0"/>
          <w:lang w:val="bg-BG" w:eastAsia="en-US" w:bidi="ar-SA"/>
        </w:rPr>
        <w:t xml:space="preserve"> и</w:t>
      </w:r>
      <w:r w:rsidR="000D42A5" w:rsidRPr="000D42A5">
        <w:rPr>
          <w:rFonts w:eastAsia="Calibri" w:cs="Times New Roman"/>
          <w:kern w:val="0"/>
          <w:lang w:val="bg-BG" w:eastAsia="en-US" w:bidi="ar-SA"/>
        </w:rPr>
        <w:t>/</w:t>
      </w:r>
      <w:r>
        <w:rPr>
          <w:rFonts w:eastAsia="Calibri" w:cs="Times New Roman"/>
          <w:kern w:val="0"/>
          <w:lang w:val="bg-BG" w:eastAsia="en-US" w:bidi="ar-SA"/>
        </w:rPr>
        <w:t xml:space="preserve">или </w:t>
      </w:r>
      <w:r w:rsidR="000D42A5" w:rsidRPr="000D42A5">
        <w:rPr>
          <w:rFonts w:eastAsia="Calibri" w:cs="Times New Roman"/>
          <w:kern w:val="0"/>
          <w:lang w:val="bg-BG" w:eastAsia="en-US" w:bidi="ar-SA"/>
        </w:rPr>
        <w:t xml:space="preserve">УО на ПМДР, свързано с отстраняването, подбора или възлагането, включително чрез предоставяне на невярна или заблуждаваща информация, или </w:t>
      </w:r>
    </w:p>
    <w:p w14:paraId="61E10DB3" w14:textId="26504B23" w:rsidR="000D42A5" w:rsidRPr="000D42A5" w:rsidRDefault="00823BC0" w:rsidP="00536D8C">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Pr>
          <w:rFonts w:eastAsia="Calibri" w:cs="Times New Roman"/>
          <w:kern w:val="0"/>
          <w:lang w:val="bg-BG" w:eastAsia="en-US" w:bidi="ar-SA"/>
        </w:rPr>
        <w:t>мб</w:t>
      </w:r>
      <w:r w:rsidR="000D42A5" w:rsidRPr="000D42A5">
        <w:rPr>
          <w:rFonts w:eastAsia="Calibri" w:cs="Times New Roman"/>
          <w:kern w:val="0"/>
          <w:lang w:val="bg-BG" w:eastAsia="en-US" w:bidi="ar-SA"/>
        </w:rPr>
        <w:t xml:space="preserve">) получат информация, която може да им даде неоснователно предимство в процедурата за предоставяне на безвъзмездна финансова помощ. </w:t>
      </w:r>
    </w:p>
    <w:p w14:paraId="10EA1620" w14:textId="7AC37449" w:rsidR="000D42A5" w:rsidRPr="000D42A5" w:rsidRDefault="000D42A5" w:rsidP="00536D8C">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н) лицата, които представляват кандидата са осъ</w:t>
      </w:r>
      <w:r w:rsidR="00823BC0">
        <w:rPr>
          <w:rFonts w:eastAsia="Calibri" w:cs="Times New Roman"/>
          <w:kern w:val="0"/>
          <w:lang w:val="bg-BG" w:eastAsia="en-US" w:bidi="ar-SA"/>
        </w:rPr>
        <w:t>дени</w:t>
      </w:r>
      <w:r w:rsidRPr="000D42A5">
        <w:rPr>
          <w:rFonts w:eastAsia="Calibri" w:cs="Times New Roman"/>
          <w:kern w:val="0"/>
          <w:lang w:val="bg-BG" w:eastAsia="en-US" w:bidi="ar-SA"/>
        </w:rPr>
        <w:t xml:space="preserve"> с влязла в сила присъда и не са реабилитирани за: престъпление по чл. 108а, чл. 159а – 159г, чл. 172, чл. 192а, чл. 194 – 217, чл. 219 – 252, чл. 253 – 260, чл. 301 – 307, чл. 321, 321а и чл. 352 – 353е от Наказателния кодекс; </w:t>
      </w:r>
    </w:p>
    <w:p w14:paraId="7F5F71A2" w14:textId="38C65AB9" w:rsidR="000D42A5" w:rsidRPr="000D42A5" w:rsidRDefault="00823BC0" w:rsidP="00536D8C">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Pr>
          <w:rFonts w:eastAsia="Calibri" w:cs="Times New Roman"/>
          <w:kern w:val="0"/>
          <w:lang w:val="bg-BG" w:eastAsia="en-US" w:bidi="ar-SA"/>
        </w:rPr>
        <w:t>на</w:t>
      </w:r>
      <w:r w:rsidR="000D42A5" w:rsidRPr="000D42A5">
        <w:rPr>
          <w:rFonts w:eastAsia="Calibri" w:cs="Times New Roman"/>
          <w:kern w:val="0"/>
          <w:lang w:val="bg-BG" w:eastAsia="en-US" w:bidi="ar-SA"/>
        </w:rPr>
        <w:t xml:space="preserve">) </w:t>
      </w:r>
      <w:r>
        <w:rPr>
          <w:rFonts w:eastAsia="Calibri" w:cs="Times New Roman"/>
          <w:kern w:val="0"/>
          <w:lang w:val="bg-BG" w:eastAsia="en-US" w:bidi="ar-SA"/>
        </w:rPr>
        <w:t xml:space="preserve">ако е осъден с влязла в сила присъда за </w:t>
      </w:r>
      <w:r w:rsidR="000D42A5" w:rsidRPr="000D42A5">
        <w:rPr>
          <w:rFonts w:eastAsia="Calibri" w:cs="Times New Roman"/>
          <w:kern w:val="0"/>
          <w:lang w:val="bg-BG" w:eastAsia="en-US" w:bidi="ar-SA"/>
        </w:rPr>
        <w:t xml:space="preserve">престъпление, аналогично на тези по </w:t>
      </w:r>
      <w:r>
        <w:rPr>
          <w:rFonts w:eastAsia="Calibri" w:cs="Times New Roman"/>
          <w:kern w:val="0"/>
          <w:lang w:val="bg-BG" w:eastAsia="en-US" w:bidi="ar-SA"/>
        </w:rPr>
        <w:t>т. н</w:t>
      </w:r>
      <w:r w:rsidR="000D42A5" w:rsidRPr="000D42A5">
        <w:rPr>
          <w:rFonts w:eastAsia="Calibri" w:cs="Times New Roman"/>
          <w:kern w:val="0"/>
          <w:lang w:val="bg-BG" w:eastAsia="en-US" w:bidi="ar-SA"/>
        </w:rPr>
        <w:t xml:space="preserve">, в друга държава членка или трета страна; </w:t>
      </w:r>
    </w:p>
    <w:p w14:paraId="0B9753E8"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o)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477AAF17"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п) е налице неравнопоставеност в случаите по чл. 44, ал. 5 от Закона за обществените поръчки (ЗОП); </w:t>
      </w:r>
    </w:p>
    <w:p w14:paraId="489BEDF5"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р) е установено, че: </w:t>
      </w:r>
    </w:p>
    <w:p w14:paraId="2104995C" w14:textId="255FF67A" w:rsidR="000D42A5" w:rsidRPr="000D42A5" w:rsidRDefault="00823BC0" w:rsidP="00536D8C">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Pr>
          <w:rFonts w:eastAsia="Calibri" w:cs="Times New Roman"/>
          <w:kern w:val="0"/>
          <w:lang w:val="bg-BG" w:eastAsia="en-US" w:bidi="ar-SA"/>
        </w:rPr>
        <w:t>-</w:t>
      </w:r>
      <w:r w:rsidR="000D42A5" w:rsidRPr="000D42A5">
        <w:rPr>
          <w:rFonts w:eastAsia="Calibri" w:cs="Times New Roman"/>
          <w:kern w:val="0"/>
          <w:lang w:val="bg-BG" w:eastAsia="en-US" w:bidi="ar-SA"/>
        </w:rPr>
        <w:t xml:space="preserve"> са представили документ с невярно съдържание, </w:t>
      </w:r>
      <w:r>
        <w:rPr>
          <w:rFonts w:eastAsia="Calibri" w:cs="Times New Roman"/>
          <w:kern w:val="0"/>
          <w:lang w:val="bg-BG" w:eastAsia="en-US" w:bidi="ar-SA"/>
        </w:rPr>
        <w:t xml:space="preserve">с който се доказва декларираната липса </w:t>
      </w:r>
      <w:r w:rsidR="000D42A5" w:rsidRPr="000D42A5">
        <w:rPr>
          <w:rFonts w:eastAsia="Calibri" w:cs="Times New Roman"/>
          <w:kern w:val="0"/>
          <w:lang w:val="bg-BG" w:eastAsia="en-US" w:bidi="ar-SA"/>
        </w:rPr>
        <w:t xml:space="preserve">на основания за отстраняване или изпълнението на критериите за подбор; </w:t>
      </w:r>
    </w:p>
    <w:p w14:paraId="487C3198" w14:textId="6D7F76A4" w:rsidR="000D42A5" w:rsidRDefault="00823BC0" w:rsidP="00823BC0">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Pr>
          <w:rFonts w:eastAsia="Calibri" w:cs="Times New Roman"/>
          <w:kern w:val="0"/>
          <w:lang w:val="bg-BG" w:eastAsia="en-US" w:bidi="ar-SA"/>
        </w:rPr>
        <w:lastRenderedPageBreak/>
        <w:t>-</w:t>
      </w:r>
      <w:r w:rsidR="000D42A5" w:rsidRPr="000D42A5">
        <w:rPr>
          <w:rFonts w:eastAsia="Calibri" w:cs="Times New Roman"/>
          <w:kern w:val="0"/>
          <w:lang w:val="bg-BG" w:eastAsia="en-US" w:bidi="ar-SA"/>
        </w:rPr>
        <w:t>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004A7EB6" w14:textId="373D47EC" w:rsidR="00823BC0" w:rsidRPr="000D42A5" w:rsidRDefault="00823BC0" w:rsidP="00536D8C">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823BC0">
        <w:rPr>
          <w:rFonts w:eastAsia="Calibri" w:cs="Times New Roman"/>
          <w:kern w:val="0"/>
          <w:lang w:val="bg-BG" w:eastAsia="en-US" w:bidi="ar-SA"/>
        </w:rPr>
        <w:t>Основанията по б. „н“, „на“ и „о“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В случаите, когато кандидатът или участникът, или юридическо лице в състава на негов контролен или управителен орган се представлява от физическо лице или пълномощие, основанията по б. „н“, „на“ и „о“ се отнасят и за това физическо лице.</w:t>
      </w:r>
    </w:p>
    <w:p w14:paraId="5F875F85"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4. Потенциален кандидат не може да участва в процедурата чрез подбор на проекти и да получат безвъзмездна финансова помощ, в случай че:</w:t>
      </w:r>
    </w:p>
    <w:p w14:paraId="67686035" w14:textId="68180132"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а) е лице или се представлява от лице, което е на трудово или служебно правоотношение в Управляващия орган, Междинното звено</w:t>
      </w:r>
      <w:r w:rsidR="00823BC0">
        <w:rPr>
          <w:rFonts w:eastAsia="Calibri" w:cs="Times New Roman"/>
          <w:kern w:val="0"/>
          <w:lang w:val="bg-BG" w:eastAsia="en-US" w:bidi="ar-SA"/>
        </w:rPr>
        <w:t>,</w:t>
      </w:r>
      <w:r w:rsidRPr="000D42A5">
        <w:rPr>
          <w:rFonts w:eastAsia="Calibri" w:cs="Times New Roman"/>
          <w:kern w:val="0"/>
          <w:lang w:val="bg-BG" w:eastAsia="en-US" w:bidi="ar-SA"/>
        </w:rPr>
        <w:t xml:space="preserve"> Сертифициращия орган </w:t>
      </w:r>
      <w:r w:rsidR="00823BC0">
        <w:rPr>
          <w:rFonts w:eastAsia="Calibri" w:cs="Times New Roman"/>
          <w:kern w:val="0"/>
          <w:lang w:val="bg-BG" w:eastAsia="en-US" w:bidi="ar-SA"/>
        </w:rPr>
        <w:t>и МИРГ</w:t>
      </w:r>
      <w:r w:rsidRPr="000D42A5">
        <w:rPr>
          <w:rFonts w:eastAsia="Calibri" w:cs="Times New Roman"/>
          <w:kern w:val="0"/>
          <w:lang w:val="bg-BG" w:eastAsia="en-US" w:bidi="ar-SA"/>
        </w:rPr>
        <w:t>;</w:t>
      </w:r>
    </w:p>
    <w:p w14:paraId="2A3FCADD" w14:textId="31B1FF50"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б) е лице</w:t>
      </w:r>
      <w:r w:rsidR="00997B75">
        <w:rPr>
          <w:rFonts w:eastAsia="Calibri" w:cs="Times New Roman"/>
          <w:kern w:val="0"/>
          <w:lang w:val="bg-BG" w:eastAsia="en-US" w:bidi="ar-SA"/>
        </w:rPr>
        <w:t xml:space="preserve"> или се представлява от лице, което е било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r w:rsidRPr="000D42A5">
        <w:rPr>
          <w:rFonts w:eastAsia="Calibri" w:cs="Times New Roman"/>
          <w:kern w:val="0"/>
          <w:lang w:val="bg-BG" w:eastAsia="en-US" w:bidi="ar-SA"/>
        </w:rPr>
        <w:t>.</w:t>
      </w:r>
    </w:p>
    <w:p w14:paraId="6C56528E"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b/>
          <w:kern w:val="0"/>
          <w:lang w:val="bg-BG" w:eastAsia="en-US" w:bidi="ar-SA"/>
        </w:rPr>
        <w:t>ВАЖНО:</w:t>
      </w:r>
      <w:r w:rsidRPr="000D42A5">
        <w:rPr>
          <w:rFonts w:eastAsia="Calibri" w:cs="Times New Roman"/>
          <w:kern w:val="0"/>
          <w:lang w:val="bg-BG" w:eastAsia="en-US" w:bidi="ar-SA"/>
        </w:rPr>
        <w:t xml:space="preserve"> Ограниченията по т. 4, букви „а“ и „б“ се прилагат и за кандидатите, които са свързани с дружества, за които са налице обстоятелствата по предходната точка.</w:t>
      </w:r>
    </w:p>
    <w:p w14:paraId="46A9FC5C"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Конфликт на интереси е налице и когато лицето, предоставящо консултантски услуги на кандидата, попада в хипотезите по  т. 4, букви „а“ и “б“.</w:t>
      </w:r>
      <w:bookmarkStart w:id="30" w:name="_Toc475538941"/>
      <w:bookmarkStart w:id="31" w:name="_Toc499645044"/>
    </w:p>
    <w:p w14:paraId="0243291F"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5.</w:t>
      </w:r>
      <w:r w:rsidRPr="000D42A5">
        <w:rPr>
          <w:rFonts w:ascii="Calibri" w:eastAsia="Calibri" w:hAnsi="Calibri" w:cs="Calibri"/>
          <w:kern w:val="0"/>
          <w:sz w:val="22"/>
          <w:szCs w:val="22"/>
          <w:lang w:val="bg-BG" w:eastAsia="en-US" w:bidi="ar-SA"/>
        </w:rPr>
        <w:t xml:space="preserve"> </w:t>
      </w:r>
      <w:r w:rsidRPr="000D42A5">
        <w:rPr>
          <w:rFonts w:eastAsia="Calibri" w:cs="Times New Roman"/>
          <w:kern w:val="0"/>
          <w:lang w:val="bg-BG" w:eastAsia="en-US" w:bidi="ar-SA"/>
        </w:rPr>
        <w:t>в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p>
    <w:p w14:paraId="658D399D"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lastRenderedPageBreak/>
        <w:t xml:space="preserve">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 </w:t>
      </w:r>
    </w:p>
    <w:p w14:paraId="75E83472"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36FF5583"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7C805801"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6. Компетентният орган е установил че съответният кандидат:</w:t>
      </w:r>
    </w:p>
    <w:p w14:paraId="62BD2143"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а) е извършил тежко нарушение по чл. 42 от Регламент (ЕО) № 1005/2008 на Съвета (21) или член 90, параграф 1 от Регламент (ЕО) № 1224/2009;</w:t>
      </w:r>
    </w:p>
    <w:p w14:paraId="0CB1EDC5"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p>
    <w:p w14:paraId="20FB5DA9"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в) е извършил тежко нарушение на правилата на ОПОР, определено като такова в други законодателни актове, приети от Европейския парламент и Съвета; </w:t>
      </w:r>
    </w:p>
    <w:p w14:paraId="6644CD9F"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lastRenderedPageBreak/>
        <w:t>г) е извършил някое от престъпленията, посочени в членове 3 и 4 от Директива 2008/99/ЕО на Европейския парламент и на Съвета (22), когато заявлението е за подпомагане по дял V, глава II от настоящия регламент.;</w:t>
      </w:r>
    </w:p>
    <w:p w14:paraId="7891338F" w14:textId="6720BE16"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д) подлежи на отстраняв</w:t>
      </w:r>
      <w:r w:rsidR="00536D8C">
        <w:rPr>
          <w:rFonts w:eastAsia="Calibri" w:cs="Times New Roman"/>
          <w:kern w:val="0"/>
          <w:lang w:val="bg-BG" w:eastAsia="en-US" w:bidi="ar-SA"/>
        </w:rPr>
        <w:t>а</w:t>
      </w:r>
      <w:r w:rsidRPr="000D42A5">
        <w:rPr>
          <w:rFonts w:eastAsia="Calibri" w:cs="Times New Roman"/>
          <w:kern w:val="0"/>
          <w:lang w:val="bg-BG" w:eastAsia="en-US" w:bidi="ar-SA"/>
        </w:rPr>
        <w:t>не по смисъла на чл. 136, б. „г“ от Реглам</w:t>
      </w:r>
      <w:r w:rsidR="00053B94">
        <w:rPr>
          <w:rFonts w:eastAsia="Calibri" w:cs="Times New Roman"/>
          <w:kern w:val="0"/>
          <w:lang w:val="bg-BG" w:eastAsia="en-US" w:bidi="ar-SA"/>
        </w:rPr>
        <w:t>е</w:t>
      </w:r>
      <w:r w:rsidRPr="000D42A5">
        <w:rPr>
          <w:rFonts w:eastAsia="Calibri" w:cs="Times New Roman"/>
          <w:kern w:val="0"/>
          <w:lang w:val="bg-BG" w:eastAsia="en-US" w:bidi="ar-SA"/>
        </w:rPr>
        <w:t>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7573FD3E" w14:textId="77777777" w:rsidR="000D42A5" w:rsidRPr="000D42A5" w:rsidRDefault="000D42A5" w:rsidP="000D42A5">
      <w:pPr>
        <w:keepNext/>
        <w:keepLines/>
        <w:tabs>
          <w:tab w:val="left" w:pos="-180"/>
        </w:tabs>
        <w:suppressAutoHyphens w:val="0"/>
        <w:spacing w:after="120" w:line="259" w:lineRule="auto"/>
        <w:outlineLvl w:val="1"/>
        <w:rPr>
          <w:rFonts w:eastAsia="Times New Roman" w:cs="Times New Roman"/>
          <w:b/>
          <w:bCs/>
          <w:color w:val="5B9BD5"/>
          <w:kern w:val="0"/>
          <w:lang w:val="bg-BG" w:eastAsia="en-US" w:bidi="ar-SA"/>
        </w:rPr>
      </w:pPr>
      <w:r w:rsidRPr="000D42A5">
        <w:rPr>
          <w:rFonts w:eastAsia="Times New Roman" w:cs="Times New Roman"/>
          <w:b/>
          <w:bCs/>
          <w:color w:val="5B9BD5"/>
          <w:kern w:val="0"/>
          <w:lang w:val="bg-BG" w:eastAsia="en-US" w:bidi="ar-SA"/>
        </w:rPr>
        <w:t>12. Допустими партньори (ако е приложимо):</w:t>
      </w:r>
      <w:bookmarkEnd w:id="30"/>
      <w:bookmarkEnd w:id="31"/>
    </w:p>
    <w:p w14:paraId="5AAE5FA1" w14:textId="48717B50" w:rsidR="000D42A5" w:rsidRPr="000D42A5" w:rsidRDefault="00997B75" w:rsidP="00536D8C">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80"/>
        </w:tabs>
        <w:suppressAutoHyphens w:val="0"/>
        <w:jc w:val="both"/>
        <w:outlineLvl w:val="1"/>
        <w:rPr>
          <w:rFonts w:eastAsia="Calibri" w:cs="Times New Roman"/>
          <w:b/>
          <w:bCs/>
          <w:color w:val="5B9BD5"/>
          <w:kern w:val="0"/>
          <w:lang w:val="bg-BG" w:eastAsia="en-US" w:bidi="ar-SA"/>
        </w:rPr>
      </w:pPr>
      <w:bookmarkStart w:id="32" w:name="_Toc499645045"/>
      <w:r w:rsidRPr="00997B75">
        <w:rPr>
          <w:rFonts w:eastAsia="Calibri" w:cs="Times New Roman"/>
          <w:kern w:val="0"/>
          <w:lang w:val="bg-BG" w:eastAsia="en-US" w:bidi="ar-SA"/>
        </w:rPr>
        <w:t>НЕПРИЛОЖИМО</w:t>
      </w:r>
    </w:p>
    <w:p w14:paraId="6E979D18" w14:textId="77777777" w:rsidR="000D42A5" w:rsidRPr="000D42A5" w:rsidRDefault="000D42A5" w:rsidP="000D42A5">
      <w:pPr>
        <w:tabs>
          <w:tab w:val="left" w:pos="-180"/>
        </w:tabs>
        <w:suppressAutoHyphens w:val="0"/>
        <w:jc w:val="both"/>
        <w:outlineLvl w:val="1"/>
        <w:rPr>
          <w:rFonts w:eastAsia="Calibri" w:cs="Times New Roman"/>
          <w:b/>
          <w:bCs/>
          <w:color w:val="5B9BD5"/>
          <w:kern w:val="0"/>
          <w:lang w:val="bg-BG" w:eastAsia="en-US" w:bidi="ar-SA"/>
        </w:rPr>
      </w:pPr>
      <w:r w:rsidRPr="000D42A5">
        <w:rPr>
          <w:rFonts w:eastAsia="Calibri" w:cs="Times New Roman"/>
          <w:b/>
          <w:bCs/>
          <w:color w:val="5B9BD5"/>
          <w:kern w:val="0"/>
          <w:lang w:val="bg-BG" w:eastAsia="en-US" w:bidi="ar-SA"/>
        </w:rPr>
        <w:t>13. Дейности, допустими за финансиране:</w:t>
      </w:r>
      <w:bookmarkEnd w:id="32"/>
    </w:p>
    <w:p w14:paraId="49729A5A" w14:textId="77777777" w:rsidR="000D42A5" w:rsidRPr="000D42A5" w:rsidRDefault="000D42A5" w:rsidP="000D42A5">
      <w:pPr>
        <w:keepNext/>
        <w:keepLines/>
        <w:suppressAutoHyphens w:val="0"/>
        <w:spacing w:after="120" w:line="259" w:lineRule="auto"/>
        <w:outlineLvl w:val="2"/>
        <w:rPr>
          <w:rFonts w:eastAsia="Calibri" w:cs="Times New Roman"/>
          <w:kern w:val="0"/>
          <w:lang w:val="bg-BG" w:eastAsia="en-US" w:bidi="ar-SA"/>
        </w:rPr>
      </w:pPr>
      <w:bookmarkStart w:id="33" w:name="_Toc475095655"/>
      <w:bookmarkStart w:id="34" w:name="_Toc475538942"/>
      <w:bookmarkStart w:id="35" w:name="_Toc499645046"/>
      <w:r w:rsidRPr="000D42A5">
        <w:rPr>
          <w:rFonts w:eastAsia="Calibri" w:cs="Times New Roman"/>
          <w:b/>
          <w:bCs/>
          <w:kern w:val="0"/>
          <w:lang w:val="bg-BG" w:eastAsia="en-US" w:bidi="ar-SA"/>
        </w:rPr>
        <w:t>13.1. Допустими дейности</w:t>
      </w:r>
      <w:bookmarkEnd w:id="33"/>
      <w:r w:rsidRPr="000D42A5">
        <w:rPr>
          <w:rFonts w:eastAsia="Calibri" w:cs="Times New Roman"/>
          <w:b/>
          <w:bCs/>
          <w:kern w:val="0"/>
          <w:lang w:val="bg-BG" w:eastAsia="en-US" w:bidi="ar-SA"/>
        </w:rPr>
        <w:t>:</w:t>
      </w:r>
      <w:bookmarkEnd w:id="34"/>
      <w:bookmarkEnd w:id="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0D42A5" w:rsidRPr="000D42A5" w14:paraId="5DED74C4" w14:textId="77777777" w:rsidTr="000D42A5">
        <w:tc>
          <w:tcPr>
            <w:tcW w:w="9355" w:type="dxa"/>
          </w:tcPr>
          <w:p w14:paraId="4C98599E"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before="100" w:beforeAutospacing="1" w:line="276" w:lineRule="auto"/>
              <w:jc w:val="both"/>
              <w:rPr>
                <w:rFonts w:eastAsia="Times New Roman" w:cs="Times New Roman"/>
                <w:kern w:val="0"/>
                <w:lang w:val="bg-BG" w:eastAsia="en-US" w:bidi="ar-SA"/>
              </w:rPr>
            </w:pPr>
            <w:r w:rsidRPr="000D42A5">
              <w:rPr>
                <w:rFonts w:eastAsia="Times New Roman" w:cs="Times New Roman"/>
                <w:kern w:val="0"/>
                <w:lang w:val="bg-BG" w:eastAsia="en-US" w:bidi="ar-SA"/>
              </w:rPr>
              <w:t>Проектните предложения по настоящата процедура и включените в тях дейности следва да допринасят за постигането специфичните цели по приоритета на Съюза, чл.6, параграф 4 и чл. 63, параграф 1, б. „а)“ на Регламент (ЕС) № 508/2014 на европейския Регламент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149/1 от 20.05.2014 г.) (Регламент (ЕС) № 508/2014).</w:t>
            </w:r>
          </w:p>
          <w:p w14:paraId="0BB2E3F5"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00" w:afterAutospacing="1" w:line="276" w:lineRule="auto"/>
              <w:jc w:val="both"/>
              <w:rPr>
                <w:rFonts w:eastAsia="Times New Roman" w:cs="Times New Roman"/>
                <w:kern w:val="0"/>
                <w:lang w:val="bg-BG" w:eastAsia="en-US" w:bidi="ar-SA"/>
              </w:rPr>
            </w:pPr>
            <w:r w:rsidRPr="000D42A5">
              <w:rPr>
                <w:rFonts w:eastAsia="Times New Roman" w:cs="Times New Roman"/>
                <w:kern w:val="0"/>
                <w:lang w:val="bg-BG" w:eastAsia="en-US" w:bidi="ar-SA"/>
              </w:rPr>
              <w:t xml:space="preserve">Проектните предложение по настоящата процедура и включените в тях дейности следва да допринасят за постигането на Специфична цел 3.1: </w:t>
            </w:r>
            <w:r w:rsidRPr="000D42A5">
              <w:rPr>
                <w:rFonts w:eastAsia="Calibri" w:cs="Times New Roman"/>
                <w:kern w:val="0"/>
                <w:lang w:val="bg-BG" w:eastAsia="en-US" w:bidi="ar-SA"/>
              </w:rPr>
              <w:t>Насърчаване на иновациите в рибарството и аквакултурите на територията на МИРГ „Поморие“</w:t>
            </w:r>
            <w:r w:rsidRPr="000D42A5">
              <w:rPr>
                <w:rFonts w:eastAsia="Times New Roman" w:cs="Times New Roman"/>
                <w:kern w:val="0"/>
                <w:lang w:val="bg-BG" w:eastAsia="en-US" w:bidi="ar-SA"/>
              </w:rPr>
              <w:t xml:space="preserve">, към Приоритет 3 от Стратегията за ВОМР на МИРГ Поморие, насочена към </w:t>
            </w:r>
            <w:r w:rsidRPr="000D42A5">
              <w:rPr>
                <w:rFonts w:eastAsia="Calibri" w:cs="Times New Roman"/>
                <w:kern w:val="0"/>
                <w:lang w:val="bg-BG" w:eastAsia="en-US" w:bidi="ar-SA"/>
              </w:rPr>
              <w:t>изпълнението на мерки за насърчаване на иновативни подходи за осигуряване на растеж и работни места, посредством добавяне на стойност към продуктите от риболов и аквакултури.</w:t>
            </w:r>
          </w:p>
          <w:p w14:paraId="68DFF482"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before="100" w:beforeAutospacing="1" w:after="100" w:afterAutospacing="1"/>
              <w:jc w:val="both"/>
              <w:rPr>
                <w:rFonts w:eastAsia="Times New Roman" w:cs="Times New Roman"/>
                <w:b/>
                <w:kern w:val="0"/>
                <w:lang w:val="bg-BG" w:eastAsia="en-US" w:bidi="ar-SA"/>
              </w:rPr>
            </w:pPr>
            <w:r w:rsidRPr="000D42A5">
              <w:rPr>
                <w:rFonts w:eastAsia="Times New Roman" w:cs="Times New Roman"/>
                <w:b/>
                <w:kern w:val="0"/>
                <w:lang w:val="bg-BG" w:eastAsia="en-US" w:bidi="ar-SA"/>
              </w:rPr>
              <w:t>Безвъзмездна финансова помощ се предоставя за финансирането на следните дейности:</w:t>
            </w:r>
          </w:p>
          <w:p w14:paraId="72B41C81"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line="276" w:lineRule="auto"/>
              <w:jc w:val="both"/>
              <w:rPr>
                <w:rFonts w:eastAsia="Times New Roman" w:cs="Times New Roman"/>
                <w:color w:val="000000"/>
                <w:kern w:val="0"/>
                <w:lang w:val="bg-BG" w:eastAsia="bg-BG" w:bidi="ar-SA"/>
              </w:rPr>
            </w:pPr>
            <w:r w:rsidRPr="000D42A5">
              <w:rPr>
                <w:rFonts w:eastAsia="Times New Roman" w:cs="Times New Roman"/>
                <w:color w:val="000000"/>
                <w:kern w:val="0"/>
                <w:lang w:val="bg-BG" w:eastAsia="bg-BG" w:bidi="ar-SA"/>
              </w:rPr>
              <w:t xml:space="preserve">13.1.1 Придобиване на ново оборудване, необходимо за внедряване на иновацията/ иновациите;  </w:t>
            </w:r>
          </w:p>
          <w:p w14:paraId="02B675AE"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line="276" w:lineRule="auto"/>
              <w:jc w:val="both"/>
              <w:rPr>
                <w:rFonts w:eastAsia="Times New Roman" w:cs="Times New Roman"/>
                <w:color w:val="000000"/>
                <w:kern w:val="0"/>
                <w:lang w:val="bg-BG" w:eastAsia="bg-BG" w:bidi="ar-SA"/>
              </w:rPr>
            </w:pPr>
            <w:r w:rsidRPr="000D42A5">
              <w:rPr>
                <w:rFonts w:eastAsia="Times New Roman" w:cs="Times New Roman"/>
                <w:color w:val="000000"/>
                <w:kern w:val="0"/>
                <w:lang w:val="bg-BG" w:eastAsia="bg-BG" w:bidi="ar-SA"/>
              </w:rPr>
              <w:lastRenderedPageBreak/>
              <w:t>13.1.2 Подобряване състоянието на съществуващите рибарски лодки;</w:t>
            </w:r>
          </w:p>
          <w:p w14:paraId="2CCD4E95"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line="276" w:lineRule="auto"/>
              <w:rPr>
                <w:rFonts w:eastAsia="Times New Roman" w:cs="Times New Roman"/>
                <w:i/>
                <w:iCs/>
                <w:color w:val="000000"/>
                <w:kern w:val="0"/>
                <w:sz w:val="22"/>
                <w:szCs w:val="22"/>
                <w:lang w:val="bg-BG" w:eastAsia="bg-BG" w:bidi="ar-SA"/>
              </w:rPr>
            </w:pPr>
            <w:r w:rsidRPr="000D42A5">
              <w:rPr>
                <w:rFonts w:eastAsia="Times New Roman" w:cs="Times New Roman"/>
                <w:i/>
                <w:iCs/>
                <w:color w:val="000000"/>
                <w:kern w:val="0"/>
                <w:sz w:val="22"/>
                <w:szCs w:val="22"/>
                <w:lang w:val="bg-BG" w:eastAsia="bg-BG" w:bidi="ar-SA"/>
              </w:rPr>
              <w:t>(дейността е допустима при условие, че се основава на иновативни: технологии /риболовни техники/методи на работа и др.)</w:t>
            </w:r>
          </w:p>
          <w:p w14:paraId="5B4C70B6" w14:textId="37B8B92A"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line="276" w:lineRule="auto"/>
              <w:jc w:val="both"/>
              <w:rPr>
                <w:rFonts w:eastAsia="Times New Roman" w:cs="Times New Roman"/>
                <w:color w:val="000000"/>
                <w:kern w:val="0"/>
                <w:lang w:val="bg-BG" w:eastAsia="bg-BG" w:bidi="ar-SA"/>
              </w:rPr>
            </w:pPr>
            <w:r w:rsidRPr="000D42A5">
              <w:rPr>
                <w:rFonts w:eastAsia="Times New Roman" w:cs="Times New Roman"/>
                <w:color w:val="000000"/>
                <w:kern w:val="0"/>
                <w:lang w:val="bg-BG" w:eastAsia="bg-BG" w:bidi="ar-SA"/>
              </w:rPr>
              <w:t xml:space="preserve">13.1.3 Придобиване на права на интелектуална собственост върху иновациите, които ще бъдат подкрепяни по мярката; </w:t>
            </w:r>
            <w:r w:rsidRPr="000D42A5">
              <w:rPr>
                <w:rFonts w:eastAsia="Times New Roman" w:cs="Times New Roman"/>
                <w:kern w:val="0"/>
                <w:lang w:val="bg-BG" w:eastAsia="bg-BG" w:bidi="ar-SA"/>
              </w:rPr>
              <w:t>/</w:t>
            </w:r>
            <w:r w:rsidRPr="000D42A5">
              <w:rPr>
                <w:rFonts w:eastAsia="Times New Roman" w:cs="Times New Roman"/>
                <w:i/>
                <w:iCs/>
                <w:kern w:val="0"/>
                <w:lang w:val="bg-BG" w:eastAsia="bg-BG" w:bidi="ar-SA"/>
              </w:rPr>
              <w:t>закупуване на ноу-хау, патенти, лицензи и др</w:t>
            </w:r>
            <w:r w:rsidR="00053B94">
              <w:rPr>
                <w:rFonts w:eastAsia="Times New Roman" w:cs="Times New Roman"/>
                <w:i/>
                <w:iCs/>
                <w:kern w:val="0"/>
                <w:lang w:val="bg-BG" w:eastAsia="bg-BG" w:bidi="ar-SA"/>
              </w:rPr>
              <w:t>.</w:t>
            </w:r>
            <w:r w:rsidRPr="000D42A5">
              <w:rPr>
                <w:rFonts w:eastAsia="Times New Roman" w:cs="Times New Roman"/>
                <w:kern w:val="0"/>
                <w:lang w:val="bg-BG" w:eastAsia="bg-BG" w:bidi="ar-SA"/>
              </w:rPr>
              <w:t>/</w:t>
            </w:r>
            <w:r w:rsidRPr="000D42A5">
              <w:rPr>
                <w:rFonts w:eastAsia="Times New Roman" w:cs="Times New Roman"/>
                <w:color w:val="000000"/>
                <w:kern w:val="0"/>
                <w:lang w:val="bg-BG" w:eastAsia="bg-BG" w:bidi="ar-SA"/>
              </w:rPr>
              <w:t xml:space="preserve"> </w:t>
            </w:r>
          </w:p>
          <w:p w14:paraId="1E8CEB02"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line="276" w:lineRule="auto"/>
              <w:jc w:val="both"/>
              <w:rPr>
                <w:rFonts w:eastAsia="Times New Roman" w:cs="Times New Roman"/>
                <w:color w:val="000000"/>
                <w:kern w:val="0"/>
                <w:lang w:val="bg-BG" w:eastAsia="bg-BG" w:bidi="ar-SA"/>
              </w:rPr>
            </w:pPr>
            <w:r w:rsidRPr="000D42A5">
              <w:rPr>
                <w:rFonts w:eastAsia="Times New Roman" w:cs="Times New Roman"/>
                <w:color w:val="000000"/>
                <w:kern w:val="0"/>
                <w:lang w:val="bg-BG" w:eastAsia="bg-BG" w:bidi="ar-SA"/>
              </w:rPr>
              <w:t xml:space="preserve">13.1.4 Трансфер на знания;  </w:t>
            </w:r>
          </w:p>
          <w:p w14:paraId="1F206CFE"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line="276" w:lineRule="auto"/>
              <w:jc w:val="both"/>
              <w:rPr>
                <w:rFonts w:eastAsia="Times New Roman" w:cs="Times New Roman"/>
                <w:color w:val="000000"/>
                <w:kern w:val="0"/>
                <w:lang w:val="bg-BG" w:eastAsia="bg-BG" w:bidi="ar-SA"/>
              </w:rPr>
            </w:pPr>
            <w:r w:rsidRPr="000D42A5">
              <w:rPr>
                <w:rFonts w:eastAsia="Times New Roman" w:cs="Times New Roman"/>
                <w:color w:val="000000"/>
                <w:kern w:val="0"/>
                <w:lang w:val="bg-BG" w:eastAsia="bg-BG" w:bidi="ar-SA"/>
              </w:rPr>
              <w:t xml:space="preserve">13.1.5 Създаване на мидени плантации за филтриране на водата около заустването на ПСОВ Поморие. </w:t>
            </w:r>
          </w:p>
          <w:p w14:paraId="3A0207C4"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line="276" w:lineRule="auto"/>
              <w:jc w:val="both"/>
              <w:rPr>
                <w:rFonts w:eastAsia="Times New Roman" w:cs="Times New Roman"/>
                <w:color w:val="000000"/>
                <w:kern w:val="0"/>
                <w:lang w:val="bg-BG" w:eastAsia="bg-BG" w:bidi="ar-SA"/>
              </w:rPr>
            </w:pPr>
            <w:r w:rsidRPr="000D42A5">
              <w:rPr>
                <w:rFonts w:eastAsia="Times New Roman" w:cs="Times New Roman"/>
                <w:color w:val="000000"/>
                <w:kern w:val="0"/>
                <w:lang w:val="bg-BG" w:eastAsia="bg-BG" w:bidi="ar-SA"/>
              </w:rPr>
              <w:t xml:space="preserve">13.1.6 Придобиване/разработване на специализиран софтуер, необходим за внедряването на иновативния продукт (стока или услуга) или процес; </w:t>
            </w:r>
          </w:p>
          <w:p w14:paraId="7AF0CC95"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line="276" w:lineRule="auto"/>
              <w:jc w:val="both"/>
              <w:rPr>
                <w:rFonts w:eastAsia="Times New Roman" w:cs="Times New Roman"/>
                <w:color w:val="000000"/>
                <w:kern w:val="0"/>
                <w:lang w:val="bg-BG" w:eastAsia="bg-BG" w:bidi="ar-SA"/>
              </w:rPr>
            </w:pPr>
            <w:r w:rsidRPr="000D42A5">
              <w:rPr>
                <w:rFonts w:eastAsia="Times New Roman" w:cs="Times New Roman"/>
                <w:color w:val="000000"/>
                <w:kern w:val="0"/>
                <w:lang w:val="bg-BG" w:eastAsia="bg-BG" w:bidi="ar-SA"/>
              </w:rPr>
              <w:t xml:space="preserve">13.1.7 Въвеждане на нови технологии в сферата на рибарството и аквакултурите; </w:t>
            </w:r>
          </w:p>
          <w:p w14:paraId="02E55CEE"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line="276" w:lineRule="auto"/>
              <w:jc w:val="both"/>
              <w:rPr>
                <w:rFonts w:eastAsia="Times New Roman" w:cs="Times New Roman"/>
                <w:color w:val="000000"/>
                <w:kern w:val="0"/>
                <w:lang w:val="bg-BG" w:eastAsia="bg-BG" w:bidi="ar-SA"/>
              </w:rPr>
            </w:pPr>
            <w:r w:rsidRPr="000D42A5">
              <w:rPr>
                <w:rFonts w:eastAsia="Times New Roman" w:cs="Times New Roman"/>
                <w:color w:val="000000"/>
                <w:kern w:val="0"/>
                <w:lang w:val="bg-BG" w:eastAsia="bg-BG" w:bidi="ar-SA"/>
              </w:rPr>
              <w:t xml:space="preserve">13.1.8 Малки демонстрационни пилотни проекти, с потенциал за мултиплициране на резултата; </w:t>
            </w:r>
          </w:p>
          <w:p w14:paraId="342AC00C"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line="276" w:lineRule="auto"/>
              <w:jc w:val="both"/>
              <w:rPr>
                <w:rFonts w:eastAsia="Times New Roman" w:cs="Times New Roman"/>
                <w:color w:val="000000"/>
                <w:kern w:val="0"/>
                <w:lang w:val="bg-BG" w:eastAsia="bg-BG" w:bidi="ar-SA"/>
              </w:rPr>
            </w:pPr>
            <w:r w:rsidRPr="000D42A5">
              <w:rPr>
                <w:rFonts w:eastAsia="Times New Roman" w:cs="Times New Roman"/>
                <w:color w:val="000000"/>
                <w:kern w:val="0"/>
                <w:lang w:val="bg-BG" w:eastAsia="bg-BG" w:bidi="ar-SA"/>
              </w:rPr>
              <w:t xml:space="preserve">13.1.9 Дребномащабни инвестиции в инфраструктура, които са предварителни условия за иновации и по-нататъшно развитие; </w:t>
            </w:r>
          </w:p>
          <w:p w14:paraId="67165EEE"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line="276" w:lineRule="auto"/>
              <w:jc w:val="both"/>
              <w:rPr>
                <w:rFonts w:eastAsia="Times New Roman" w:cs="Times New Roman"/>
                <w:color w:val="000000"/>
                <w:kern w:val="0"/>
                <w:lang w:val="bg-BG" w:eastAsia="bg-BG" w:bidi="ar-SA"/>
              </w:rPr>
            </w:pPr>
            <w:r w:rsidRPr="000D42A5">
              <w:rPr>
                <w:rFonts w:eastAsia="Times New Roman" w:cs="Times New Roman"/>
                <w:color w:val="000000"/>
                <w:kern w:val="0"/>
                <w:lang w:val="bg-BG" w:eastAsia="bg-BG" w:bidi="ar-SA"/>
              </w:rPr>
              <w:t>13.1.10 Организиране на обучения за нуждите на сектор рибарство и аквакултури;</w:t>
            </w:r>
          </w:p>
          <w:p w14:paraId="6044C7BF"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line="276" w:lineRule="auto"/>
              <w:jc w:val="both"/>
              <w:rPr>
                <w:rFonts w:eastAsia="Times New Roman" w:cs="Times New Roman"/>
                <w:color w:val="000000"/>
                <w:kern w:val="0"/>
                <w:lang w:val="bg-BG" w:eastAsia="bg-BG" w:bidi="ar-SA"/>
              </w:rPr>
            </w:pPr>
            <w:r w:rsidRPr="000D42A5">
              <w:rPr>
                <w:rFonts w:eastAsia="Times New Roman" w:cs="Times New Roman"/>
                <w:color w:val="000000"/>
                <w:kern w:val="0"/>
                <w:lang w:val="bg-BG" w:eastAsia="bg-BG" w:bidi="ar-SA"/>
              </w:rPr>
              <w:t xml:space="preserve">13.1.11 Трансфер на знания за нуждите на сектор рибарство и аквакултури; </w:t>
            </w:r>
          </w:p>
          <w:p w14:paraId="49AFCAD2"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line="276" w:lineRule="auto"/>
              <w:jc w:val="both"/>
              <w:rPr>
                <w:rFonts w:eastAsia="Times New Roman" w:cs="Times New Roman"/>
                <w:color w:val="000000"/>
                <w:kern w:val="0"/>
                <w:lang w:val="bg-BG" w:eastAsia="bg-BG" w:bidi="ar-SA"/>
              </w:rPr>
            </w:pPr>
            <w:r w:rsidRPr="000D42A5">
              <w:rPr>
                <w:rFonts w:eastAsia="Times New Roman" w:cs="Times New Roman"/>
                <w:color w:val="000000"/>
                <w:kern w:val="0"/>
                <w:lang w:val="bg-BG" w:eastAsia="bg-BG" w:bidi="ar-SA"/>
              </w:rPr>
              <w:t xml:space="preserve">13.1.12 Обмен на ноу-хау; </w:t>
            </w:r>
          </w:p>
          <w:p w14:paraId="7804AB5C"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line="276" w:lineRule="auto"/>
              <w:jc w:val="both"/>
              <w:rPr>
                <w:rFonts w:eastAsia="Times New Roman" w:cs="Times New Roman"/>
                <w:color w:val="000000"/>
                <w:kern w:val="0"/>
                <w:lang w:val="bg-BG" w:eastAsia="bg-BG" w:bidi="ar-SA"/>
              </w:rPr>
            </w:pPr>
            <w:r w:rsidRPr="000D42A5">
              <w:rPr>
                <w:rFonts w:eastAsia="Times New Roman" w:cs="Times New Roman"/>
                <w:color w:val="000000"/>
                <w:kern w:val="0"/>
                <w:lang w:val="bg-BG" w:eastAsia="bg-BG" w:bidi="ar-SA"/>
              </w:rPr>
              <w:t xml:space="preserve">13.1.13 Популяризиране на знанията и ноу-хау за територията на МИРГ „Поморие“; </w:t>
            </w:r>
          </w:p>
          <w:p w14:paraId="662ED6CA"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line="276" w:lineRule="auto"/>
              <w:jc w:val="both"/>
              <w:rPr>
                <w:rFonts w:eastAsia="Times New Roman" w:cs="Times New Roman"/>
                <w:color w:val="000000"/>
                <w:kern w:val="0"/>
                <w:lang w:val="bg-BG" w:eastAsia="bg-BG" w:bidi="ar-SA"/>
              </w:rPr>
            </w:pPr>
            <w:r w:rsidRPr="000D42A5">
              <w:rPr>
                <w:rFonts w:eastAsia="Times New Roman" w:cs="Times New Roman"/>
                <w:color w:val="000000"/>
                <w:kern w:val="0"/>
                <w:lang w:val="bg-BG" w:eastAsia="bg-BG" w:bidi="ar-SA"/>
              </w:rPr>
              <w:t xml:space="preserve">13.1.14 Организация и управление; </w:t>
            </w:r>
          </w:p>
          <w:p w14:paraId="2DF2F2A7" w14:textId="3134F310" w:rsid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76" w:lineRule="auto"/>
              <w:jc w:val="both"/>
              <w:rPr>
                <w:rFonts w:eastAsia="Times New Roman" w:cs="Times New Roman"/>
                <w:color w:val="000000"/>
                <w:kern w:val="0"/>
                <w:lang w:val="bg-BG" w:eastAsia="bg-BG" w:bidi="ar-SA"/>
              </w:rPr>
            </w:pPr>
            <w:r w:rsidRPr="000D42A5">
              <w:rPr>
                <w:rFonts w:eastAsia="Times New Roman" w:cs="Times New Roman"/>
                <w:color w:val="000000"/>
                <w:kern w:val="0"/>
                <w:lang w:val="bg-BG" w:eastAsia="bg-BG" w:bidi="ar-SA"/>
              </w:rPr>
              <w:t>13.1.15 Информация и комуникация</w:t>
            </w:r>
            <w:r w:rsidR="00D25451">
              <w:rPr>
                <w:rFonts w:eastAsia="Times New Roman" w:cs="Times New Roman"/>
                <w:color w:val="000000"/>
                <w:kern w:val="0"/>
                <w:lang w:val="bg-BG" w:eastAsia="bg-BG" w:bidi="ar-SA"/>
              </w:rPr>
              <w:t>;</w:t>
            </w:r>
          </w:p>
          <w:p w14:paraId="5C53C064" w14:textId="6FAB15FB"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line="276" w:lineRule="auto"/>
              <w:jc w:val="both"/>
              <w:rPr>
                <w:rFonts w:eastAsia="Times New Roman" w:cs="Times New Roman"/>
                <w:kern w:val="0"/>
                <w:lang w:val="bg-BG" w:eastAsia="bg-BG" w:bidi="ar-SA"/>
              </w:rPr>
            </w:pPr>
            <w:r w:rsidRPr="000D42A5">
              <w:rPr>
                <w:rFonts w:eastAsia="Times New Roman" w:cs="Times New Roman"/>
                <w:b/>
                <w:bCs/>
                <w:kern w:val="0"/>
                <w:lang w:val="bg-BG" w:eastAsia="bg-BG" w:bidi="ar-SA"/>
              </w:rPr>
              <w:t>ВАЖНО:</w:t>
            </w:r>
            <w:r w:rsidRPr="000D42A5">
              <w:rPr>
                <w:rFonts w:eastAsia="Times New Roman" w:cs="Times New Roman"/>
                <w:kern w:val="0"/>
                <w:lang w:val="bg-BG" w:eastAsia="bg-BG" w:bidi="ar-SA"/>
              </w:rPr>
              <w:t xml:space="preserve"> Включването на дейности по т. </w:t>
            </w:r>
            <w:r w:rsidRPr="000D42A5">
              <w:rPr>
                <w:rFonts w:eastAsia="Times New Roman" w:cs="Times New Roman"/>
                <w:color w:val="000000"/>
                <w:kern w:val="0"/>
                <w:lang w:val="bg-BG" w:eastAsia="bg-BG" w:bidi="ar-SA"/>
              </w:rPr>
              <w:t xml:space="preserve">13.1.10, т. </w:t>
            </w:r>
            <w:r w:rsidRPr="000D42A5">
              <w:rPr>
                <w:rFonts w:eastAsia="Times New Roman" w:cs="Times New Roman"/>
                <w:kern w:val="0"/>
                <w:lang w:val="bg-BG" w:eastAsia="bg-BG" w:bidi="ar-SA"/>
              </w:rPr>
              <w:t xml:space="preserve">13.1.14 и т. 13.1.15 в проекта </w:t>
            </w:r>
            <w:r w:rsidRPr="000D42A5">
              <w:rPr>
                <w:rFonts w:eastAsia="Times New Roman" w:cs="Times New Roman"/>
                <w:b/>
                <w:bCs/>
                <w:kern w:val="0"/>
                <w:lang w:val="bg-BG" w:eastAsia="bg-BG" w:bidi="ar-SA"/>
              </w:rPr>
              <w:t>е допустимо само в комбинация</w:t>
            </w:r>
            <w:r w:rsidRPr="000D42A5">
              <w:rPr>
                <w:rFonts w:eastAsia="Times New Roman" w:cs="Times New Roman"/>
                <w:kern w:val="0"/>
                <w:lang w:val="bg-BG" w:eastAsia="bg-BG" w:bidi="ar-SA"/>
              </w:rPr>
              <w:t xml:space="preserve"> с друга/и дейност/и  в обхвата от т. 13.1.1 до т.1 3.1.9 и от т.</w:t>
            </w:r>
            <w:r w:rsidRPr="000D42A5">
              <w:rPr>
                <w:rFonts w:eastAsia="Times New Roman" w:cs="Times New Roman"/>
                <w:color w:val="000000"/>
                <w:kern w:val="0"/>
                <w:lang w:val="bg-BG" w:eastAsia="bg-BG" w:bidi="ar-SA"/>
              </w:rPr>
              <w:t xml:space="preserve"> 13.1.11 до т. 13.1.13</w:t>
            </w:r>
            <w:r w:rsidRPr="000D42A5">
              <w:rPr>
                <w:rFonts w:eastAsia="Times New Roman" w:cs="Times New Roman"/>
                <w:kern w:val="0"/>
                <w:lang w:val="bg-BG" w:eastAsia="bg-BG" w:bidi="ar-SA"/>
              </w:rPr>
              <w:t xml:space="preserve">. При условие, че кандидатите посочат единствено дейност/и попадаща/и попадащи в обхвата на т. 13.1.10, т. 13.1.14 и/или т. 13.1.15 проектното предложение ще бъде отхвърлено. </w:t>
            </w:r>
          </w:p>
          <w:p w14:paraId="1408A05C" w14:textId="11772DFB"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00" w:afterAutospacing="1" w:line="276" w:lineRule="auto"/>
              <w:jc w:val="both"/>
              <w:rPr>
                <w:rFonts w:eastAsia="Times New Roman" w:cs="Times New Roman"/>
                <w:kern w:val="0"/>
                <w:lang w:val="bg-BG" w:eastAsia="bg-BG" w:bidi="ar-SA"/>
              </w:rPr>
            </w:pPr>
            <w:r w:rsidRPr="000D42A5">
              <w:rPr>
                <w:rFonts w:eastAsia="Times New Roman" w:cs="Times New Roman"/>
                <w:kern w:val="0"/>
                <w:lang w:val="bg-BG" w:eastAsia="bg-BG" w:bidi="ar-SA"/>
              </w:rPr>
              <w:t>Изборът на дейностите по т. 13.1.10, т. 13.1.14 и т. 13.1.15 следва да бъде съобразен с иновативната дейност, която кандидатът планира да развива по проектното предложение, като в тази връзка бъде представена подробна обосновка в т. 7 „План за изпълнение/Дейности по пр</w:t>
            </w:r>
            <w:r w:rsidR="00053B94">
              <w:rPr>
                <w:rFonts w:eastAsia="Times New Roman" w:cs="Times New Roman"/>
                <w:kern w:val="0"/>
                <w:lang w:val="bg-BG" w:eastAsia="bg-BG" w:bidi="ar-SA"/>
              </w:rPr>
              <w:t>о</w:t>
            </w:r>
            <w:r w:rsidRPr="000D42A5">
              <w:rPr>
                <w:rFonts w:eastAsia="Times New Roman" w:cs="Times New Roman"/>
                <w:kern w:val="0"/>
                <w:lang w:val="bg-BG" w:eastAsia="bg-BG" w:bidi="ar-SA"/>
              </w:rPr>
              <w:t>екта“ от Формуляра за кандидатстване.</w:t>
            </w:r>
          </w:p>
          <w:p w14:paraId="29FCAFB5" w14:textId="242BA9F6"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00" w:afterAutospacing="1" w:line="276" w:lineRule="auto"/>
              <w:jc w:val="both"/>
              <w:rPr>
                <w:rFonts w:eastAsia="Times New Roman" w:cs="Times New Roman"/>
                <w:kern w:val="0"/>
                <w:lang w:val="bg-BG" w:eastAsia="bg-BG" w:bidi="ar-SA"/>
              </w:rPr>
            </w:pPr>
            <w:r w:rsidRPr="000D42A5">
              <w:rPr>
                <w:rFonts w:eastAsia="Times New Roman" w:cs="Times New Roman"/>
                <w:b/>
                <w:bCs/>
                <w:kern w:val="0"/>
                <w:lang w:val="bg-BG" w:eastAsia="bg-BG" w:bidi="ar-SA"/>
              </w:rPr>
              <w:lastRenderedPageBreak/>
              <w:t>ВАЖНО:</w:t>
            </w:r>
            <w:r w:rsidRPr="000D42A5">
              <w:rPr>
                <w:rFonts w:eastAsia="Times New Roman" w:cs="Times New Roman"/>
                <w:kern w:val="0"/>
                <w:lang w:val="bg-BG" w:eastAsia="bg-BG" w:bidi="ar-SA"/>
              </w:rPr>
              <w:t xml:space="preserve"> Дейности, за които не са представени подробно описание и обосновка в т. 7 „План за изпълнение/Дейности по п</w:t>
            </w:r>
            <w:r w:rsidR="00D004C6">
              <w:rPr>
                <w:rFonts w:eastAsia="Times New Roman" w:cs="Times New Roman"/>
                <w:kern w:val="0"/>
                <w:lang w:val="bg-BG" w:eastAsia="bg-BG" w:bidi="ar-SA"/>
              </w:rPr>
              <w:t>р</w:t>
            </w:r>
            <w:r w:rsidRPr="000D42A5">
              <w:rPr>
                <w:rFonts w:eastAsia="Times New Roman" w:cs="Times New Roman"/>
                <w:kern w:val="0"/>
                <w:lang w:val="bg-BG" w:eastAsia="bg-BG" w:bidi="ar-SA"/>
              </w:rPr>
              <w:t>оекта“ от Формуляра за кандидатстване, от които да е видно ясна и недвусмислена връзка с целите на проекта и оч</w:t>
            </w:r>
            <w:r w:rsidR="00D004C6">
              <w:rPr>
                <w:rFonts w:eastAsia="Times New Roman" w:cs="Times New Roman"/>
                <w:kern w:val="0"/>
                <w:lang w:val="bg-BG" w:eastAsia="bg-BG" w:bidi="ar-SA"/>
              </w:rPr>
              <w:t>а</w:t>
            </w:r>
            <w:r w:rsidRPr="000D42A5">
              <w:rPr>
                <w:rFonts w:eastAsia="Times New Roman" w:cs="Times New Roman"/>
                <w:kern w:val="0"/>
                <w:lang w:val="bg-BG" w:eastAsia="bg-BG" w:bidi="ar-SA"/>
              </w:rPr>
              <w:t>кваните резултати ще бъдат считани за недопустими и разходите за тях ще бъдат премахнати от бюджета по проекта.</w:t>
            </w:r>
          </w:p>
        </w:tc>
      </w:tr>
    </w:tbl>
    <w:p w14:paraId="79A55E03" w14:textId="77777777" w:rsidR="000D42A5" w:rsidRPr="000D42A5" w:rsidRDefault="000D42A5" w:rsidP="000D42A5">
      <w:pPr>
        <w:keepNext/>
        <w:keepLines/>
        <w:suppressAutoHyphens w:val="0"/>
        <w:spacing w:line="259" w:lineRule="auto"/>
        <w:outlineLvl w:val="2"/>
        <w:rPr>
          <w:rFonts w:eastAsia="Calibri" w:cs="Times New Roman"/>
          <w:b/>
          <w:bCs/>
          <w:color w:val="5B9BD5"/>
          <w:kern w:val="0"/>
          <w:sz w:val="26"/>
          <w:szCs w:val="26"/>
          <w:lang w:val="bg-BG" w:eastAsia="en-US" w:bidi="ar-SA"/>
        </w:rPr>
      </w:pPr>
      <w:bookmarkStart w:id="36" w:name="_Toc451334639"/>
      <w:bookmarkStart w:id="37" w:name="_Toc475538943"/>
      <w:bookmarkStart w:id="38" w:name="_Toc499645047"/>
    </w:p>
    <w:p w14:paraId="58149EFC" w14:textId="77777777" w:rsidR="000D42A5" w:rsidRPr="000D42A5" w:rsidRDefault="000D42A5" w:rsidP="000D42A5">
      <w:pPr>
        <w:keepNext/>
        <w:keepLines/>
        <w:suppressAutoHyphens w:val="0"/>
        <w:spacing w:after="120" w:line="259" w:lineRule="auto"/>
        <w:outlineLvl w:val="2"/>
        <w:rPr>
          <w:rFonts w:eastAsia="Calibri" w:cs="Times New Roman"/>
          <w:b/>
          <w:bCs/>
          <w:color w:val="5B9BD5"/>
          <w:kern w:val="0"/>
          <w:sz w:val="26"/>
          <w:szCs w:val="26"/>
          <w:lang w:val="bg-BG" w:eastAsia="en-US" w:bidi="ar-SA"/>
        </w:rPr>
      </w:pPr>
      <w:r w:rsidRPr="000D42A5">
        <w:rPr>
          <w:rFonts w:eastAsia="Calibri" w:cs="Times New Roman"/>
          <w:b/>
          <w:bCs/>
          <w:color w:val="5B9BD5"/>
          <w:kern w:val="0"/>
          <w:sz w:val="26"/>
          <w:szCs w:val="26"/>
          <w:lang w:val="bg-BG" w:eastAsia="en-US" w:bidi="ar-SA"/>
        </w:rPr>
        <w:t>13.2. Недопустими дейности</w:t>
      </w:r>
      <w:bookmarkEnd w:id="36"/>
      <w:bookmarkEnd w:id="37"/>
      <w:r w:rsidRPr="000D42A5">
        <w:rPr>
          <w:rFonts w:eastAsia="Calibri" w:cs="Times New Roman"/>
          <w:b/>
          <w:bCs/>
          <w:color w:val="5B9BD5"/>
          <w:kern w:val="0"/>
          <w:sz w:val="26"/>
          <w:szCs w:val="26"/>
          <w:lang w:val="bg-BG" w:eastAsia="en-US" w:bidi="ar-SA"/>
        </w:rPr>
        <w:t>:</w:t>
      </w:r>
      <w:bookmarkEnd w:id="38"/>
    </w:p>
    <w:p w14:paraId="2A241A2A"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jc w:val="both"/>
        <w:rPr>
          <w:rFonts w:eastAsia="Times New Roman" w:cs="Times New Roman"/>
          <w:color w:val="000000"/>
          <w:kern w:val="0"/>
          <w:lang w:val="bg-BG" w:eastAsia="bg-BG" w:bidi="ar-SA"/>
        </w:rPr>
      </w:pPr>
      <w:r w:rsidRPr="000D42A5">
        <w:rPr>
          <w:rFonts w:eastAsia="Times New Roman" w:cs="Times New Roman"/>
          <w:color w:val="000000"/>
          <w:kern w:val="0"/>
          <w:lang w:val="bg-BG" w:eastAsia="bg-BG" w:bidi="ar-SA"/>
        </w:rPr>
        <w:t>По мярката няма да бъдат подпомагани:</w:t>
      </w:r>
    </w:p>
    <w:p w14:paraId="460C9752" w14:textId="3A24098D" w:rsidR="000D42A5" w:rsidRPr="000D42A5" w:rsidRDefault="000D42A5" w:rsidP="00DE009A">
      <w:pPr>
        <w:numPr>
          <w:ilvl w:val="0"/>
          <w:numId w:val="6"/>
        </w:numPr>
        <w:pBdr>
          <w:top w:val="single" w:sz="4" w:space="1" w:color="auto"/>
          <w:left w:val="single" w:sz="4" w:space="4" w:color="auto"/>
          <w:bottom w:val="single" w:sz="4" w:space="1" w:color="auto"/>
          <w:right w:val="single" w:sz="4" w:space="4" w:color="auto"/>
        </w:pBdr>
        <w:suppressAutoHyphens w:val="0"/>
        <w:spacing w:after="100" w:afterAutospacing="1" w:line="259" w:lineRule="auto"/>
        <w:ind w:hanging="420"/>
        <w:jc w:val="both"/>
        <w:rPr>
          <w:rFonts w:eastAsia="Calibri" w:cs="Times New Roman"/>
          <w:kern w:val="0"/>
          <w:lang w:val="ru-RU" w:eastAsia="en-US" w:bidi="ar-SA"/>
        </w:rPr>
      </w:pPr>
      <w:bookmarkStart w:id="39" w:name="_Toc499645048"/>
      <w:r w:rsidRPr="000D42A5">
        <w:rPr>
          <w:rFonts w:eastAsia="Times New Roman" w:cs="Times New Roman"/>
          <w:color w:val="000000"/>
          <w:kern w:val="0"/>
          <w:lang w:val="bg-BG" w:eastAsia="bg-BG" w:bidi="ar-SA"/>
        </w:rPr>
        <w:t>Дейности, които не допринасят за изпълнение на целите, заложени в т.6 от настоящата процедура;</w:t>
      </w:r>
    </w:p>
    <w:p w14:paraId="6C160B5D" w14:textId="77777777" w:rsidR="000D42A5" w:rsidRPr="000D42A5" w:rsidRDefault="000D42A5" w:rsidP="00DE009A">
      <w:pPr>
        <w:numPr>
          <w:ilvl w:val="0"/>
          <w:numId w:val="6"/>
        </w:numPr>
        <w:pBdr>
          <w:top w:val="single" w:sz="4" w:space="1" w:color="auto"/>
          <w:left w:val="single" w:sz="4" w:space="4" w:color="auto"/>
          <w:bottom w:val="single" w:sz="4" w:space="1" w:color="auto"/>
          <w:right w:val="single" w:sz="4" w:space="4" w:color="auto"/>
        </w:pBdr>
        <w:suppressAutoHyphens w:val="0"/>
        <w:spacing w:before="100" w:beforeAutospacing="1" w:after="100" w:afterAutospacing="1" w:line="259" w:lineRule="auto"/>
        <w:ind w:hanging="420"/>
        <w:jc w:val="both"/>
        <w:rPr>
          <w:rFonts w:eastAsia="Calibri" w:cs="Times New Roman"/>
          <w:kern w:val="0"/>
          <w:lang w:val="ru-RU" w:eastAsia="en-US" w:bidi="ar-SA"/>
        </w:rPr>
      </w:pPr>
      <w:r w:rsidRPr="000D42A5">
        <w:rPr>
          <w:rFonts w:eastAsia="Times New Roman" w:cs="Times New Roman"/>
          <w:color w:val="000000"/>
          <w:kern w:val="0"/>
          <w:lang w:val="bg-BG" w:eastAsia="bg-BG" w:bidi="ar-SA"/>
        </w:rPr>
        <w:t>Проекти, които имат връзка с отглеждането на генномодифицирани водни организми;</w:t>
      </w:r>
    </w:p>
    <w:p w14:paraId="24BEE22D" w14:textId="77777777" w:rsidR="000D42A5" w:rsidRPr="000D42A5" w:rsidRDefault="000D42A5" w:rsidP="00DE009A">
      <w:pPr>
        <w:numPr>
          <w:ilvl w:val="0"/>
          <w:numId w:val="6"/>
        </w:numPr>
        <w:pBdr>
          <w:top w:val="single" w:sz="4" w:space="1" w:color="auto"/>
          <w:left w:val="single" w:sz="4" w:space="4" w:color="auto"/>
          <w:bottom w:val="single" w:sz="4" w:space="1" w:color="auto"/>
          <w:right w:val="single" w:sz="4" w:space="4" w:color="auto"/>
        </w:pBdr>
        <w:suppressAutoHyphens w:val="0"/>
        <w:spacing w:before="100" w:beforeAutospacing="1" w:after="100" w:afterAutospacing="1" w:line="259" w:lineRule="auto"/>
        <w:ind w:hanging="420"/>
        <w:jc w:val="both"/>
        <w:rPr>
          <w:rFonts w:eastAsia="Calibri" w:cs="Times New Roman"/>
          <w:kern w:val="0"/>
          <w:lang w:val="ru-RU" w:eastAsia="en-US" w:bidi="ar-SA"/>
        </w:rPr>
      </w:pPr>
      <w:r w:rsidRPr="000D42A5">
        <w:rPr>
          <w:rFonts w:eastAsia="Times New Roman" w:cs="Times New Roman"/>
          <w:color w:val="000000"/>
          <w:kern w:val="0"/>
          <w:lang w:val="bg-BG" w:eastAsia="bg-BG" w:bidi="ar-SA"/>
        </w:rPr>
        <w:t>Проекти, които имат връзка с отглеждането на декоративни риби;</w:t>
      </w:r>
    </w:p>
    <w:p w14:paraId="16AC0A30" w14:textId="77777777" w:rsidR="000D42A5" w:rsidRPr="000D42A5" w:rsidRDefault="000D42A5" w:rsidP="000D42A5">
      <w:pPr>
        <w:tabs>
          <w:tab w:val="left" w:pos="-180"/>
        </w:tabs>
        <w:suppressAutoHyphens w:val="0"/>
        <w:jc w:val="both"/>
        <w:outlineLvl w:val="1"/>
        <w:rPr>
          <w:rFonts w:eastAsia="Calibri" w:cs="Times New Roman"/>
          <w:b/>
          <w:bCs/>
          <w:color w:val="5B9BD5"/>
          <w:kern w:val="0"/>
          <w:sz w:val="26"/>
          <w:szCs w:val="26"/>
          <w:lang w:val="bg-BG" w:eastAsia="en-US" w:bidi="ar-SA"/>
        </w:rPr>
      </w:pPr>
    </w:p>
    <w:p w14:paraId="610F88C9" w14:textId="77777777" w:rsidR="000D42A5" w:rsidRPr="000D42A5" w:rsidRDefault="000D42A5" w:rsidP="000D42A5">
      <w:pPr>
        <w:tabs>
          <w:tab w:val="left" w:pos="-180"/>
        </w:tabs>
        <w:suppressAutoHyphens w:val="0"/>
        <w:jc w:val="both"/>
        <w:outlineLvl w:val="1"/>
        <w:rPr>
          <w:rFonts w:eastAsia="Calibri" w:cs="Times New Roman"/>
          <w:b/>
          <w:bCs/>
          <w:color w:val="5B9BD5"/>
          <w:kern w:val="0"/>
          <w:sz w:val="26"/>
          <w:szCs w:val="26"/>
          <w:lang w:val="bg-BG" w:eastAsia="en-US" w:bidi="ar-SA"/>
        </w:rPr>
      </w:pPr>
      <w:r w:rsidRPr="000D42A5">
        <w:rPr>
          <w:rFonts w:eastAsia="Calibri" w:cs="Times New Roman"/>
          <w:b/>
          <w:bCs/>
          <w:color w:val="5B9BD5"/>
          <w:kern w:val="0"/>
          <w:sz w:val="26"/>
          <w:szCs w:val="26"/>
          <w:lang w:val="bg-BG" w:eastAsia="en-US" w:bidi="ar-SA"/>
        </w:rPr>
        <w:t>14. Категории разходи, допустими за финансиране:</w:t>
      </w:r>
      <w:bookmarkEnd w:id="39"/>
      <w:r w:rsidRPr="000D42A5">
        <w:rPr>
          <w:rFonts w:eastAsia="Calibri" w:cs="Times New Roman"/>
          <w:b/>
          <w:bCs/>
          <w:color w:val="5B9BD5"/>
          <w:kern w:val="0"/>
          <w:sz w:val="26"/>
          <w:szCs w:val="26"/>
          <w:lang w:val="bg-BG" w:eastAsia="en-US" w:bidi="ar-SA"/>
        </w:rPr>
        <w:t xml:space="preserve"> </w:t>
      </w:r>
    </w:p>
    <w:p w14:paraId="2BFF6D73" w14:textId="77777777" w:rsidR="000D42A5" w:rsidRPr="000D42A5" w:rsidRDefault="000D42A5" w:rsidP="000D42A5">
      <w:pPr>
        <w:keepNext/>
        <w:tabs>
          <w:tab w:val="left" w:pos="-180"/>
        </w:tabs>
        <w:suppressAutoHyphens w:val="0"/>
        <w:spacing w:after="160"/>
        <w:outlineLvl w:val="2"/>
        <w:rPr>
          <w:rFonts w:eastAsia="Times New Roman" w:cs="Times New Roman"/>
          <w:b/>
          <w:bCs/>
          <w:kern w:val="0"/>
          <w:sz w:val="26"/>
          <w:szCs w:val="26"/>
          <w:lang w:val="bg-BG" w:eastAsia="en-US" w:bidi="ar-SA"/>
        </w:rPr>
      </w:pPr>
      <w:bookmarkStart w:id="40" w:name="_Toc475538944"/>
      <w:bookmarkStart w:id="41" w:name="_Toc499645049"/>
      <w:r w:rsidRPr="000D42A5">
        <w:rPr>
          <w:rFonts w:eastAsia="Times New Roman" w:cs="Times New Roman"/>
          <w:b/>
          <w:bCs/>
          <w:kern w:val="0"/>
          <w:sz w:val="26"/>
          <w:szCs w:val="26"/>
          <w:lang w:val="bg-BG" w:eastAsia="en-US" w:bidi="ar-SA"/>
        </w:rPr>
        <w:t>14.1. Допустими разходи</w:t>
      </w:r>
      <w:bookmarkEnd w:id="40"/>
      <w:r w:rsidRPr="000D42A5">
        <w:rPr>
          <w:rFonts w:eastAsia="Times New Roman" w:cs="Times New Roman"/>
          <w:b/>
          <w:bCs/>
          <w:kern w:val="0"/>
          <w:sz w:val="26"/>
          <w:szCs w:val="26"/>
          <w:lang w:val="bg-BG" w:eastAsia="en-US" w:bidi="ar-SA"/>
        </w:rPr>
        <w:t>:</w:t>
      </w:r>
      <w:bookmarkEnd w:id="41"/>
    </w:p>
    <w:p w14:paraId="011693DF"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line="276" w:lineRule="auto"/>
        <w:jc w:val="both"/>
        <w:rPr>
          <w:rFonts w:eastAsia="Calibri" w:cs="Times New Roman"/>
          <w:b/>
          <w:kern w:val="0"/>
          <w:lang w:val="bg-BG" w:eastAsia="en-US" w:bidi="ar-SA"/>
        </w:rPr>
      </w:pPr>
      <w:r w:rsidRPr="000D42A5">
        <w:rPr>
          <w:rFonts w:eastAsia="Calibri" w:cs="Times New Roman"/>
          <w:b/>
          <w:kern w:val="0"/>
          <w:lang w:val="bg-BG" w:eastAsia="en-US" w:bidi="ar-SA"/>
        </w:rPr>
        <w:t>14.1.1. Допустимите разходи трябва да са в съответствие с правилата и изискванията описани както следва:</w:t>
      </w:r>
    </w:p>
    <w:p w14:paraId="04109F35" w14:textId="77777777" w:rsidR="00181AF8" w:rsidRDefault="000D42A5"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line="276" w:lineRule="auto"/>
        <w:jc w:val="both"/>
        <w:rPr>
          <w:rFonts w:eastAsia="Calibri" w:cs="Times New Roman"/>
          <w:kern w:val="0"/>
          <w:lang w:val="bg-BG" w:eastAsia="en-US" w:bidi="ar-SA"/>
        </w:rPr>
      </w:pPr>
      <w:r w:rsidRPr="000D42A5">
        <w:rPr>
          <w:rFonts w:eastAsia="Calibri" w:cs="Times New Roman"/>
          <w:kern w:val="0"/>
          <w:lang w:val="bg-BG" w:eastAsia="en-US" w:bidi="ar-SA"/>
        </w:rPr>
        <w:t>1.</w:t>
      </w:r>
      <w:r w:rsidRPr="000D42A5">
        <w:rPr>
          <w:rFonts w:eastAsia="Calibri" w:cs="Times New Roman"/>
          <w:kern w:val="0"/>
          <w:lang w:val="bg-BG" w:eastAsia="en-US" w:bidi="ar-SA"/>
        </w:rPr>
        <w:tab/>
        <w:t xml:space="preserve"> </w:t>
      </w:r>
      <w:r w:rsidR="00181AF8">
        <w:rPr>
          <w:rFonts w:eastAsia="Calibri" w:cs="Times New Roman"/>
          <w:kern w:val="0"/>
          <w:lang w:val="bg-BG" w:eastAsia="en-US" w:bidi="ar-SA"/>
        </w:rPr>
        <w:t>Да не противоречат на изискванията на:</w:t>
      </w:r>
    </w:p>
    <w:p w14:paraId="5A33833D" w14:textId="1BD766EF" w:rsidR="000D42A5" w:rsidRPr="000D42A5" w:rsidRDefault="00181AF8"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line="276" w:lineRule="auto"/>
        <w:jc w:val="both"/>
        <w:rPr>
          <w:rFonts w:eastAsia="Calibri" w:cs="Times New Roman"/>
          <w:kern w:val="0"/>
          <w:lang w:val="bg-BG" w:eastAsia="en-US" w:bidi="ar-SA"/>
        </w:rPr>
      </w:pPr>
      <w:r>
        <w:rPr>
          <w:rFonts w:eastAsia="Calibri" w:cs="Times New Roman"/>
          <w:kern w:val="0"/>
          <w:lang w:val="bg-BG" w:eastAsia="en-US" w:bidi="ar-SA"/>
        </w:rPr>
        <w:t xml:space="preserve">- </w:t>
      </w:r>
      <w:r w:rsidR="000D42A5" w:rsidRPr="000D42A5">
        <w:rPr>
          <w:rFonts w:eastAsia="Calibri" w:cs="Times New Roman"/>
          <w:kern w:val="0"/>
          <w:lang w:val="bg-BG" w:eastAsia="en-US" w:bidi="ar-SA"/>
        </w:rPr>
        <w:t>Регламент (ЕС) № 508/2014 г. на Европейския парламент и на Съвета за Европейския фонд за морско дело и рибарство;</w:t>
      </w:r>
    </w:p>
    <w:p w14:paraId="053EA1F8" w14:textId="6447E1D4" w:rsidR="000D42A5" w:rsidRPr="000D42A5" w:rsidRDefault="00181AF8"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line="276" w:lineRule="auto"/>
        <w:jc w:val="both"/>
        <w:rPr>
          <w:rFonts w:eastAsia="Calibri" w:cs="Times New Roman"/>
          <w:kern w:val="0"/>
          <w:lang w:val="en-US" w:eastAsia="en-US" w:bidi="ar-SA"/>
        </w:rPr>
      </w:pPr>
      <w:r>
        <w:rPr>
          <w:rFonts w:eastAsia="Calibri" w:cs="Times New Roman"/>
          <w:kern w:val="0"/>
          <w:lang w:val="bg-BG" w:eastAsia="en-US" w:bidi="ar-SA"/>
        </w:rPr>
        <w:t xml:space="preserve">- </w:t>
      </w:r>
      <w:r w:rsidR="000D42A5" w:rsidRPr="000D42A5">
        <w:rPr>
          <w:rFonts w:eastAsia="Calibri" w:cs="Times New Roman"/>
          <w:kern w:val="0"/>
          <w:lang w:val="en-US" w:eastAsia="en-US" w:bidi="ar-SA"/>
        </w:rPr>
        <w:t>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w:t>
      </w:r>
    </w:p>
    <w:p w14:paraId="4ED847C3" w14:textId="34AF6107" w:rsidR="000D42A5" w:rsidRPr="000D42A5" w:rsidRDefault="002E7E3D"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line="276" w:lineRule="auto"/>
        <w:jc w:val="both"/>
        <w:rPr>
          <w:rFonts w:eastAsia="Calibri" w:cs="Times New Roman"/>
          <w:kern w:val="0"/>
          <w:lang w:val="en-US" w:eastAsia="en-US" w:bidi="ar-SA"/>
        </w:rPr>
      </w:pPr>
      <w:r>
        <w:rPr>
          <w:rFonts w:eastAsia="Calibri" w:cs="Times New Roman"/>
          <w:kern w:val="0"/>
          <w:lang w:val="bg-BG" w:eastAsia="en-US" w:bidi="ar-SA"/>
        </w:rPr>
        <w:t>-</w:t>
      </w:r>
      <w:r w:rsidR="000D42A5" w:rsidRPr="000D42A5">
        <w:rPr>
          <w:rFonts w:eastAsia="Calibri" w:cs="Times New Roman"/>
          <w:kern w:val="0"/>
          <w:lang w:val="bg-BG" w:eastAsia="en-US" w:bidi="ar-SA"/>
        </w:rPr>
        <w:t xml:space="preserve">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w:t>
      </w:r>
      <w:r w:rsidR="000D42A5" w:rsidRPr="000D42A5">
        <w:rPr>
          <w:rFonts w:eastAsia="Calibri" w:cs="Times New Roman"/>
          <w:kern w:val="0"/>
          <w:lang w:val="bg-BG" w:eastAsia="en-US" w:bidi="ar-SA"/>
        </w:rPr>
        <w:lastRenderedPageBreak/>
        <w:t>№ 1309/2013, (ЕС) № 1316/2013, (ЕС) № 223/2014 и (ЕС) № 283/2014 и на Решение № 541/2014/ЕС и за отмяна на Регламент (ЕС, Евратом) № 966/2012;</w:t>
      </w:r>
    </w:p>
    <w:p w14:paraId="5A45E52C" w14:textId="472A094F" w:rsidR="000D42A5" w:rsidRPr="000D42A5" w:rsidRDefault="002E7E3D"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line="276" w:lineRule="auto"/>
        <w:jc w:val="both"/>
        <w:rPr>
          <w:rFonts w:eastAsia="Calibri" w:cs="Times New Roman"/>
          <w:kern w:val="0"/>
          <w:lang w:val="en-US" w:eastAsia="en-US" w:bidi="ar-SA"/>
        </w:rPr>
      </w:pPr>
      <w:r>
        <w:rPr>
          <w:rFonts w:eastAsia="Calibri" w:cs="Times New Roman"/>
          <w:kern w:val="0"/>
          <w:lang w:val="bg-BG" w:eastAsia="en-US" w:bidi="ar-SA"/>
        </w:rPr>
        <w:t>-</w:t>
      </w:r>
      <w:r w:rsidR="000D42A5" w:rsidRPr="000D42A5">
        <w:rPr>
          <w:rFonts w:eastAsia="Calibri" w:cs="Times New Roman"/>
          <w:kern w:val="0"/>
          <w:lang w:val="bg-BG" w:eastAsia="en-US" w:bidi="ar-SA"/>
        </w:rPr>
        <w:t xml:space="preserve">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14:paraId="4675A0F3" w14:textId="32B3E548" w:rsidR="000D42A5" w:rsidRPr="000D42A5" w:rsidRDefault="002E7E3D"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line="276" w:lineRule="auto"/>
        <w:jc w:val="both"/>
        <w:rPr>
          <w:rFonts w:eastAsia="Calibri" w:cs="Times New Roman"/>
          <w:kern w:val="0"/>
          <w:lang w:val="en-US" w:eastAsia="en-US" w:bidi="ar-SA"/>
        </w:rPr>
      </w:pPr>
      <w:r>
        <w:rPr>
          <w:rFonts w:eastAsia="Calibri" w:cs="Times New Roman"/>
          <w:kern w:val="0"/>
          <w:lang w:val="bg-BG" w:eastAsia="en-US" w:bidi="ar-SA"/>
        </w:rPr>
        <w:t>2</w:t>
      </w:r>
      <w:r w:rsidR="000D42A5" w:rsidRPr="000D42A5">
        <w:rPr>
          <w:rFonts w:eastAsia="Calibri" w:cs="Times New Roman"/>
          <w:kern w:val="0"/>
          <w:lang w:val="en-US" w:eastAsia="en-US" w:bidi="ar-SA"/>
        </w:rPr>
        <w:t>.</w:t>
      </w:r>
      <w:r w:rsidR="000D42A5" w:rsidRPr="000D42A5">
        <w:rPr>
          <w:rFonts w:eastAsia="Calibri" w:cs="Times New Roman"/>
          <w:kern w:val="0"/>
          <w:lang w:val="en-US" w:eastAsia="en-US" w:bidi="ar-SA"/>
        </w:rPr>
        <w:tab/>
        <w:t>Закона за управление на средствата от Европейските структурни и инвестиционни фондове (ЗУСЕСИФ);</w:t>
      </w:r>
    </w:p>
    <w:p w14:paraId="29AC6D8F" w14:textId="3A6FBCDE" w:rsidR="000D42A5" w:rsidRPr="000D42A5" w:rsidRDefault="002E7E3D"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line="276" w:lineRule="auto"/>
        <w:jc w:val="both"/>
        <w:rPr>
          <w:rFonts w:eastAsia="Calibri" w:cs="Times New Roman"/>
          <w:kern w:val="0"/>
          <w:lang w:val="bg-BG" w:eastAsia="en-US" w:bidi="ar-SA"/>
        </w:rPr>
      </w:pPr>
      <w:r>
        <w:rPr>
          <w:rFonts w:eastAsia="Calibri" w:cs="Times New Roman"/>
          <w:kern w:val="0"/>
          <w:lang w:val="bg-BG" w:eastAsia="en-US" w:bidi="ar-SA"/>
        </w:rPr>
        <w:t>3</w:t>
      </w:r>
      <w:r w:rsidR="000D42A5" w:rsidRPr="000D42A5">
        <w:rPr>
          <w:rFonts w:eastAsia="Calibri" w:cs="Times New Roman"/>
          <w:kern w:val="0"/>
          <w:lang w:val="en-US" w:eastAsia="en-US" w:bidi="ar-SA"/>
        </w:rPr>
        <w:t>.</w:t>
      </w:r>
      <w:r w:rsidR="000D42A5" w:rsidRPr="000D42A5">
        <w:rPr>
          <w:rFonts w:eastAsia="Calibri" w:cs="Times New Roman"/>
          <w:kern w:val="0"/>
          <w:lang w:val="en-US" w:eastAsia="en-US" w:bidi="ar-SA"/>
        </w:rPr>
        <w:tab/>
        <w:t>П</w:t>
      </w:r>
      <w:r w:rsidR="000D42A5" w:rsidRPr="000D42A5">
        <w:rPr>
          <w:rFonts w:eastAsia="Calibri" w:cs="Times New Roman"/>
          <w:kern w:val="0"/>
          <w:lang w:val="bg-BG" w:eastAsia="en-US" w:bidi="ar-SA"/>
        </w:rPr>
        <w:t>остановление</w:t>
      </w:r>
      <w:r w:rsidR="000D42A5" w:rsidRPr="000D42A5">
        <w:rPr>
          <w:rFonts w:eastAsia="Calibri" w:cs="Times New Roman"/>
          <w:kern w:val="0"/>
          <w:lang w:val="en-US" w:eastAsia="en-US" w:bidi="ar-SA"/>
        </w:rPr>
        <w:t xml:space="preserve"> № 189 на </w:t>
      </w:r>
      <w:r w:rsidR="000D42A5" w:rsidRPr="000D42A5">
        <w:rPr>
          <w:rFonts w:eastAsia="Calibri" w:cs="Times New Roman"/>
          <w:kern w:val="0"/>
          <w:lang w:val="bg-BG" w:eastAsia="en-US" w:bidi="ar-SA"/>
        </w:rPr>
        <w:t>Министерския съвет</w:t>
      </w:r>
      <w:r w:rsidR="000D42A5" w:rsidRPr="000D42A5">
        <w:rPr>
          <w:rFonts w:eastAsia="Calibri" w:cs="Times New Roman"/>
          <w:kern w:val="0"/>
          <w:lang w:val="en-US" w:eastAsia="en-US" w:bidi="ar-SA"/>
        </w:rPr>
        <w:t xml:space="preserve">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w:t>
      </w:r>
      <w:r w:rsidR="000D42A5" w:rsidRPr="000D42A5">
        <w:rPr>
          <w:rFonts w:eastAsia="Calibri" w:cs="Times New Roman"/>
          <w:kern w:val="0"/>
          <w:lang w:val="bg-BG" w:eastAsia="en-US" w:bidi="ar-SA"/>
        </w:rPr>
        <w:t xml:space="preserve"> (обн., ДВ, бр. 61 от 2016 г.) (ПМС № 189);</w:t>
      </w:r>
    </w:p>
    <w:p w14:paraId="56F3D446" w14:textId="6BAD75F3" w:rsidR="000D42A5" w:rsidRPr="000D42A5" w:rsidRDefault="002E7E3D"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line="276" w:lineRule="auto"/>
        <w:jc w:val="both"/>
        <w:rPr>
          <w:rFonts w:eastAsia="Calibri" w:cs="Times New Roman"/>
          <w:kern w:val="0"/>
          <w:lang w:val="bg-BG" w:eastAsia="en-US" w:bidi="ar-SA"/>
        </w:rPr>
      </w:pPr>
      <w:r>
        <w:rPr>
          <w:rFonts w:eastAsia="Calibri" w:cs="Times New Roman"/>
          <w:kern w:val="0"/>
          <w:lang w:val="bg-BG" w:eastAsia="en-US" w:bidi="ar-SA"/>
        </w:rPr>
        <w:t>4</w:t>
      </w:r>
      <w:r w:rsidR="000D42A5" w:rsidRPr="000D42A5">
        <w:rPr>
          <w:rFonts w:eastAsia="Calibri" w:cs="Times New Roman"/>
          <w:kern w:val="0"/>
          <w:lang w:val="bg-BG" w:eastAsia="en-US" w:bidi="ar-SA"/>
        </w:rPr>
        <w:t>.</w:t>
      </w:r>
      <w:r w:rsidR="000D42A5" w:rsidRPr="000D42A5">
        <w:rPr>
          <w:rFonts w:eastAsia="Calibri" w:cs="Times New Roman"/>
          <w:kern w:val="0"/>
          <w:lang w:val="bg-BG" w:eastAsia="en-US" w:bidi="ar-SA"/>
        </w:rPr>
        <w:tab/>
        <w:t>Да са извършени от допустими бенефициенти;</w:t>
      </w:r>
    </w:p>
    <w:p w14:paraId="63236CA6" w14:textId="7892DB4B" w:rsidR="000D42A5" w:rsidRPr="000D42A5" w:rsidRDefault="002E7E3D"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line="276" w:lineRule="auto"/>
        <w:jc w:val="both"/>
        <w:rPr>
          <w:rFonts w:eastAsia="Calibri" w:cs="Times New Roman"/>
          <w:kern w:val="0"/>
          <w:lang w:val="bg-BG" w:eastAsia="en-US" w:bidi="ar-SA"/>
        </w:rPr>
      </w:pPr>
      <w:r>
        <w:rPr>
          <w:rFonts w:eastAsia="Calibri" w:cs="Times New Roman"/>
          <w:kern w:val="0"/>
          <w:lang w:val="bg-BG" w:eastAsia="en-US" w:bidi="ar-SA"/>
        </w:rPr>
        <w:t>5</w:t>
      </w:r>
      <w:r w:rsidR="000D42A5" w:rsidRPr="000D42A5">
        <w:rPr>
          <w:rFonts w:eastAsia="Calibri" w:cs="Times New Roman"/>
          <w:kern w:val="0"/>
          <w:lang w:val="bg-BG" w:eastAsia="en-US" w:bidi="ar-SA"/>
        </w:rPr>
        <w:t>.</w:t>
      </w:r>
      <w:r w:rsidR="000D42A5" w:rsidRPr="000D42A5">
        <w:rPr>
          <w:rFonts w:eastAsia="Calibri" w:cs="Times New Roman"/>
          <w:kern w:val="0"/>
          <w:lang w:val="bg-BG" w:eastAsia="en-US" w:bidi="ar-SA"/>
        </w:rPr>
        <w:tab/>
        <w:t>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610C19BC" w14:textId="34F3BB5E" w:rsidR="000D42A5" w:rsidRPr="000D42A5" w:rsidRDefault="002E7E3D"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line="276" w:lineRule="auto"/>
        <w:jc w:val="both"/>
        <w:rPr>
          <w:rFonts w:eastAsia="Calibri" w:cs="Times New Roman"/>
          <w:kern w:val="0"/>
          <w:lang w:val="bg-BG" w:eastAsia="en-US" w:bidi="ar-SA"/>
        </w:rPr>
      </w:pPr>
      <w:r>
        <w:rPr>
          <w:rFonts w:eastAsia="Calibri" w:cs="Times New Roman"/>
          <w:kern w:val="0"/>
          <w:lang w:val="bg-BG" w:eastAsia="en-US" w:bidi="ar-SA"/>
        </w:rPr>
        <w:t>6</w:t>
      </w:r>
      <w:r w:rsidR="000D42A5" w:rsidRPr="000D42A5">
        <w:rPr>
          <w:rFonts w:eastAsia="Calibri" w:cs="Times New Roman"/>
          <w:kern w:val="0"/>
          <w:lang w:val="bg-BG" w:eastAsia="en-US" w:bidi="ar-SA"/>
        </w:rPr>
        <w:t>.</w:t>
      </w:r>
      <w:r w:rsidR="000D42A5" w:rsidRPr="000D42A5">
        <w:rPr>
          <w:rFonts w:eastAsia="Calibri" w:cs="Times New Roman"/>
          <w:kern w:val="0"/>
          <w:lang w:val="bg-BG" w:eastAsia="en-US" w:bidi="ar-SA"/>
        </w:rPr>
        <w:tab/>
        <w:t>За тях да е налична адекватна одитна следа, включително да са спазени разпоредбите за наличност на документите по чл. 140 от Регламент (ЕС) № 1303/2013;</w:t>
      </w:r>
    </w:p>
    <w:p w14:paraId="28441DAF" w14:textId="0567C704" w:rsidR="000D42A5" w:rsidRPr="000D42A5" w:rsidRDefault="002E7E3D"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line="276" w:lineRule="auto"/>
        <w:jc w:val="both"/>
        <w:rPr>
          <w:rFonts w:eastAsia="Calibri" w:cs="Times New Roman"/>
          <w:kern w:val="0"/>
          <w:lang w:val="bg-BG" w:eastAsia="en-US" w:bidi="ar-SA"/>
        </w:rPr>
      </w:pPr>
      <w:r>
        <w:rPr>
          <w:rFonts w:eastAsia="Calibri" w:cs="Times New Roman"/>
          <w:kern w:val="0"/>
          <w:lang w:val="bg-BG" w:eastAsia="en-US" w:bidi="ar-SA"/>
        </w:rPr>
        <w:t>7</w:t>
      </w:r>
      <w:r w:rsidR="000D42A5" w:rsidRPr="000D42A5">
        <w:rPr>
          <w:rFonts w:eastAsia="Calibri" w:cs="Times New Roman"/>
          <w:kern w:val="0"/>
          <w:lang w:val="bg-BG" w:eastAsia="en-US" w:bidi="ar-SA"/>
        </w:rPr>
        <w:t>.</w:t>
      </w:r>
      <w:r w:rsidR="000D42A5" w:rsidRPr="000D42A5">
        <w:rPr>
          <w:rFonts w:eastAsia="Calibri" w:cs="Times New Roman"/>
          <w:kern w:val="0"/>
          <w:lang w:val="bg-BG" w:eastAsia="en-US" w:bidi="ar-SA"/>
        </w:rPr>
        <w:tab/>
        <w:t>Да са отразени в счетоводната документация на бенефициента чрез отделни счетоводни аналитични сметки или в отделна счетоводна система;</w:t>
      </w:r>
    </w:p>
    <w:p w14:paraId="58339AFD" w14:textId="794A8AF7" w:rsidR="000D42A5" w:rsidRPr="000D42A5" w:rsidRDefault="002E7E3D"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line="276" w:lineRule="auto"/>
        <w:jc w:val="both"/>
        <w:rPr>
          <w:rFonts w:eastAsia="Calibri" w:cs="Times New Roman"/>
          <w:kern w:val="0"/>
          <w:lang w:val="bg-BG" w:eastAsia="en-US" w:bidi="ar-SA"/>
        </w:rPr>
      </w:pPr>
      <w:r>
        <w:rPr>
          <w:rFonts w:eastAsia="Calibri" w:cs="Times New Roman"/>
          <w:kern w:val="0"/>
          <w:lang w:val="bg-BG" w:eastAsia="en-US" w:bidi="ar-SA"/>
        </w:rPr>
        <w:t>8</w:t>
      </w:r>
      <w:r w:rsidR="000D42A5" w:rsidRPr="000D42A5">
        <w:rPr>
          <w:rFonts w:eastAsia="Calibri" w:cs="Times New Roman"/>
          <w:kern w:val="0"/>
          <w:lang w:val="bg-BG" w:eastAsia="en-US" w:bidi="ar-SA"/>
        </w:rPr>
        <w:t>.</w:t>
      </w:r>
      <w:r w:rsidR="000D42A5" w:rsidRPr="000D42A5">
        <w:rPr>
          <w:rFonts w:eastAsia="Calibri" w:cs="Times New Roman"/>
          <w:kern w:val="0"/>
          <w:lang w:val="bg-BG" w:eastAsia="en-US" w:bidi="ar-SA"/>
        </w:rPr>
        <w:tab/>
        <w:t>Да 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4ECDC2A3" w14:textId="3BC20D82" w:rsidR="000D42A5" w:rsidRPr="000D42A5" w:rsidRDefault="002E7E3D"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line="276" w:lineRule="auto"/>
        <w:jc w:val="both"/>
        <w:rPr>
          <w:rFonts w:eastAsia="Calibri" w:cs="Times New Roman"/>
          <w:kern w:val="0"/>
          <w:lang w:val="bg-BG" w:eastAsia="en-US" w:bidi="ar-SA"/>
        </w:rPr>
      </w:pPr>
      <w:r>
        <w:rPr>
          <w:rFonts w:eastAsia="Calibri" w:cs="Times New Roman"/>
          <w:kern w:val="0"/>
          <w:lang w:val="bg-BG" w:eastAsia="en-US" w:bidi="ar-SA"/>
        </w:rPr>
        <w:t>9</w:t>
      </w:r>
      <w:r w:rsidR="000D42A5" w:rsidRPr="000D42A5">
        <w:rPr>
          <w:rFonts w:eastAsia="Calibri" w:cs="Times New Roman"/>
          <w:kern w:val="0"/>
          <w:lang w:val="bg-BG" w:eastAsia="en-US" w:bidi="ar-SA"/>
        </w:rPr>
        <w:t>.</w:t>
      </w:r>
      <w:r w:rsidR="000D42A5" w:rsidRPr="000D42A5">
        <w:rPr>
          <w:rFonts w:eastAsia="Calibri" w:cs="Times New Roman"/>
          <w:kern w:val="0"/>
          <w:lang w:val="bg-BG" w:eastAsia="en-US" w:bidi="ar-SA"/>
        </w:rPr>
        <w:tab/>
        <w:t>Да не са финансирани със средства от ЕСИФ или чрез други инструменти на ЕС в съответствие с чл. 65, параграф 11 от Регламент № (ЕС) 1303/2013, както и с други публични средства.</w:t>
      </w:r>
    </w:p>
    <w:p w14:paraId="46B0C22D"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line="255" w:lineRule="atLeast"/>
        <w:jc w:val="both"/>
        <w:rPr>
          <w:rFonts w:eastAsia="Calibri" w:cs="Times New Roman"/>
          <w:kern w:val="0"/>
          <w:lang w:val="bg-BG" w:eastAsia="en-US" w:bidi="ar-SA"/>
        </w:rPr>
      </w:pPr>
    </w:p>
    <w:p w14:paraId="061625D2"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line="255" w:lineRule="atLeast"/>
        <w:jc w:val="both"/>
        <w:rPr>
          <w:rFonts w:eastAsia="Calibri" w:cs="Times New Roman"/>
          <w:b/>
          <w:kern w:val="0"/>
          <w:lang w:val="bg-BG" w:eastAsia="en-US" w:bidi="ar-SA"/>
        </w:rPr>
      </w:pPr>
      <w:r w:rsidRPr="000D42A5">
        <w:rPr>
          <w:rFonts w:eastAsia="Calibri" w:cs="Times New Roman"/>
          <w:b/>
          <w:kern w:val="0"/>
          <w:lang w:val="bg-BG" w:eastAsia="en-US" w:bidi="ar-SA"/>
        </w:rPr>
        <w:t>14.1.2. Разходи, станали допустими в резултат на изменение в програмата, са допустими от датата на влизане в сила на решението на Комисията за изменение на програмата, съгласно чл. 96, параграф 11 от Регламент (ЕС) № 1303/2013.</w:t>
      </w:r>
    </w:p>
    <w:p w14:paraId="1AB5AB3B"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line="255" w:lineRule="atLeast"/>
        <w:jc w:val="both"/>
        <w:rPr>
          <w:rFonts w:eastAsia="Calibri" w:cs="Times New Roman"/>
          <w:b/>
          <w:kern w:val="0"/>
          <w:lang w:val="bg-BG" w:eastAsia="en-US" w:bidi="ar-SA"/>
        </w:rPr>
      </w:pPr>
    </w:p>
    <w:p w14:paraId="4676A3EA"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line="255" w:lineRule="atLeast"/>
        <w:jc w:val="both"/>
        <w:rPr>
          <w:rFonts w:eastAsia="Calibri" w:cs="Times New Roman"/>
          <w:b/>
          <w:kern w:val="0"/>
          <w:lang w:val="bg-BG" w:eastAsia="en-US" w:bidi="ar-SA"/>
        </w:rPr>
      </w:pPr>
      <w:r w:rsidRPr="000D42A5">
        <w:rPr>
          <w:rFonts w:eastAsia="Calibri" w:cs="Times New Roman"/>
          <w:b/>
          <w:kern w:val="0"/>
          <w:lang w:val="bg-BG" w:eastAsia="en-US" w:bidi="ar-SA"/>
        </w:rPr>
        <w:t>14.1.3. Допустими за финансиране са следните разходи, предназначени за осъществяване на дейностите по точка 13.1 „Допустими дейности”:</w:t>
      </w:r>
    </w:p>
    <w:p w14:paraId="507B2BA9"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line="255" w:lineRule="atLeast"/>
        <w:jc w:val="both"/>
        <w:rPr>
          <w:rFonts w:eastAsia="Calibri" w:cs="Times New Roman"/>
          <w:kern w:val="0"/>
          <w:lang w:val="bg-BG" w:eastAsia="en-US" w:bidi="ar-SA"/>
        </w:rPr>
      </w:pPr>
    </w:p>
    <w:p w14:paraId="2046E290" w14:textId="22E87A3A"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line="276" w:lineRule="auto"/>
        <w:jc w:val="both"/>
        <w:rPr>
          <w:rFonts w:eastAsia="Calibri" w:cs="Times New Roman"/>
          <w:kern w:val="0"/>
          <w:lang w:val="bg-BG" w:eastAsia="en-US" w:bidi="ar-SA"/>
        </w:rPr>
      </w:pPr>
      <w:r w:rsidRPr="000D42A5">
        <w:rPr>
          <w:rFonts w:eastAsia="Calibri" w:cs="Times New Roman"/>
          <w:kern w:val="0"/>
          <w:lang w:val="bg-BG" w:eastAsia="en-US" w:bidi="ar-SA"/>
        </w:rPr>
        <w:lastRenderedPageBreak/>
        <w:t>14.1.3.1.</w:t>
      </w:r>
      <w:r w:rsidRPr="000D42A5">
        <w:rPr>
          <w:rFonts w:eastAsia="Calibri" w:cs="Times New Roman"/>
          <w:b/>
          <w:kern w:val="0"/>
          <w:lang w:val="bg-BG" w:eastAsia="en-US" w:bidi="ar-SA"/>
        </w:rPr>
        <w:t xml:space="preserve"> </w:t>
      </w:r>
      <w:r w:rsidRPr="000D42A5">
        <w:rPr>
          <w:rFonts w:eastAsia="Calibri" w:cs="Times New Roman"/>
          <w:kern w:val="0"/>
          <w:lang w:val="bg-BG" w:eastAsia="en-US" w:bidi="ar-SA"/>
        </w:rPr>
        <w:t>Разходи за придобиване на машини, съоръжения и оборудване, представляващи дълготрайни материални активи, необходими за изпълнението на дейностите по проекта;  14.1.3.2 Разходи за придобиването на машини, съоръжения и оборудване и строителство, представляващи дребномащабни инвестиции в инфраструктура, които са предварителни условия за иновации и по</w:t>
      </w:r>
      <w:r w:rsidR="00782F33">
        <w:rPr>
          <w:rFonts w:eastAsia="Calibri" w:cs="Times New Roman"/>
          <w:kern w:val="0"/>
          <w:lang w:val="bg-BG" w:eastAsia="en-US" w:bidi="ar-SA"/>
        </w:rPr>
        <w:t>-</w:t>
      </w:r>
      <w:r w:rsidRPr="000D42A5">
        <w:rPr>
          <w:rFonts w:eastAsia="Calibri" w:cs="Times New Roman"/>
          <w:kern w:val="0"/>
          <w:lang w:val="bg-BG" w:eastAsia="en-US" w:bidi="ar-SA"/>
        </w:rPr>
        <w:t xml:space="preserve">нататъшно развитие; </w:t>
      </w:r>
    </w:p>
    <w:p w14:paraId="5A6E84EE" w14:textId="4B6B3C08"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14.1.3.3 Разходи за придобиване на дълготрайни нематериални активи (вкл. разходи за разработване на софтуер), </w:t>
      </w:r>
      <w:r w:rsidR="007C2F76">
        <w:rPr>
          <w:rFonts w:eastAsia="Calibri" w:cs="Times New Roman"/>
          <w:kern w:val="0"/>
          <w:lang w:val="bg-BG" w:eastAsia="en-US" w:bidi="ar-SA"/>
        </w:rPr>
        <w:t xml:space="preserve">включително разходите за доставка, инсталация, тестване и въвеждане в експлоатация (включително придобити чрез финансов лизинг), </w:t>
      </w:r>
      <w:r w:rsidRPr="000D42A5">
        <w:rPr>
          <w:rFonts w:eastAsia="Calibri" w:cs="Times New Roman"/>
          <w:kern w:val="0"/>
          <w:lang w:val="bg-BG" w:eastAsia="en-US" w:bidi="ar-SA"/>
        </w:rPr>
        <w:t xml:space="preserve">необходими за изпълнението на дейностите по проекта;  </w:t>
      </w:r>
    </w:p>
    <w:p w14:paraId="5CEE7766"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14.1.3.4 Разходи за организиране и провеждане на обучения; </w:t>
      </w:r>
    </w:p>
    <w:p w14:paraId="43677532" w14:textId="1E8CFDBC"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line="276" w:lineRule="auto"/>
        <w:jc w:val="both"/>
        <w:rPr>
          <w:rFonts w:eastAsia="Calibri" w:cs="Times New Roman"/>
          <w:kern w:val="0"/>
          <w:lang w:val="bg-BG" w:eastAsia="en-US" w:bidi="ar-SA"/>
        </w:rPr>
      </w:pPr>
      <w:r w:rsidRPr="000D42A5">
        <w:rPr>
          <w:rFonts w:eastAsia="Calibri" w:cs="Times New Roman"/>
          <w:kern w:val="0"/>
          <w:lang w:val="bg-BG" w:eastAsia="en-US" w:bidi="ar-SA"/>
        </w:rPr>
        <w:t>14.1.3.5 Разходи за трансфер на знания и</w:t>
      </w:r>
      <w:r w:rsidR="007C2F76">
        <w:rPr>
          <w:rFonts w:eastAsia="Calibri" w:cs="Times New Roman"/>
          <w:kern w:val="0"/>
          <w:lang w:val="bg-BG" w:eastAsia="en-US" w:bidi="ar-SA"/>
        </w:rPr>
        <w:t xml:space="preserve"> закупуване на</w:t>
      </w:r>
      <w:r w:rsidRPr="000D42A5">
        <w:rPr>
          <w:rFonts w:eastAsia="Calibri" w:cs="Times New Roman"/>
          <w:kern w:val="0"/>
          <w:lang w:val="bg-BG" w:eastAsia="en-US" w:bidi="ar-SA"/>
        </w:rPr>
        <w:t xml:space="preserve"> ноу </w:t>
      </w:r>
      <w:r w:rsidR="007C2F76">
        <w:rPr>
          <w:rFonts w:eastAsia="Calibri" w:cs="Times New Roman"/>
          <w:kern w:val="0"/>
          <w:lang w:val="bg-BG" w:eastAsia="en-US" w:bidi="ar-SA"/>
        </w:rPr>
        <w:t>–</w:t>
      </w:r>
      <w:r w:rsidRPr="000D42A5">
        <w:rPr>
          <w:rFonts w:eastAsia="Calibri" w:cs="Times New Roman"/>
          <w:kern w:val="0"/>
          <w:lang w:val="bg-BG" w:eastAsia="en-US" w:bidi="ar-SA"/>
        </w:rPr>
        <w:t xml:space="preserve"> хау</w:t>
      </w:r>
      <w:r w:rsidR="007C2F76">
        <w:rPr>
          <w:rFonts w:eastAsia="Calibri" w:cs="Times New Roman"/>
          <w:kern w:val="0"/>
          <w:lang w:val="bg-BG" w:eastAsia="en-US" w:bidi="ar-SA"/>
        </w:rPr>
        <w:t>, патентни права и лицензи, необходими за изготвяне и/или изпълнение на проектното предложение</w:t>
      </w:r>
      <w:r w:rsidRPr="000D42A5">
        <w:rPr>
          <w:rFonts w:eastAsia="Calibri" w:cs="Times New Roman"/>
          <w:kern w:val="0"/>
          <w:lang w:val="bg-BG" w:eastAsia="en-US" w:bidi="ar-SA"/>
        </w:rPr>
        <w:t xml:space="preserve">;  </w:t>
      </w:r>
    </w:p>
    <w:p w14:paraId="7307E3A4"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14.1.3.6 Разходи за въвеждане на нови технологии в сферата на рибарството и аквакултурите; </w:t>
      </w:r>
    </w:p>
    <w:p w14:paraId="10B4FAAD" w14:textId="550D718B" w:rsidR="000D42A5" w:rsidRPr="00F6656F" w:rsidRDefault="000D42A5"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line="276" w:lineRule="auto"/>
        <w:jc w:val="both"/>
        <w:rPr>
          <w:rFonts w:eastAsia="Calibri" w:cs="Times New Roman"/>
          <w:kern w:val="0"/>
          <w:lang w:val="bg-BG" w:eastAsia="en-US" w:bidi="ar-SA"/>
        </w:rPr>
      </w:pPr>
      <w:r w:rsidRPr="000D42A5">
        <w:rPr>
          <w:rFonts w:eastAsia="Calibri" w:cs="Times New Roman"/>
          <w:kern w:val="0"/>
          <w:lang w:val="bg-BG" w:eastAsia="en-US" w:bidi="ar-SA"/>
        </w:rPr>
        <w:t>14.1.3.7 Разходи за информация, комуникация и популяризиране на резултатите от проекта</w:t>
      </w:r>
      <w:r w:rsidR="00EB649E">
        <w:rPr>
          <w:rFonts w:eastAsia="Calibri" w:cs="Times New Roman"/>
          <w:kern w:val="0"/>
          <w:lang w:val="bg-BG" w:eastAsia="en-US" w:bidi="ar-SA"/>
        </w:rPr>
        <w:t>;</w:t>
      </w:r>
      <w:r w:rsidRPr="000D42A5">
        <w:rPr>
          <w:rFonts w:eastAsia="Calibri" w:cs="Times New Roman"/>
          <w:kern w:val="0"/>
          <w:lang w:val="bg-BG" w:eastAsia="en-US" w:bidi="ar-SA"/>
        </w:rPr>
        <w:t xml:space="preserve"> </w:t>
      </w:r>
      <w:r w:rsidR="007C2F76">
        <w:rPr>
          <w:rFonts w:eastAsia="Calibri" w:cs="Times New Roman"/>
          <w:b/>
          <w:bCs/>
          <w:kern w:val="0"/>
          <w:lang w:val="bg-BG" w:eastAsia="en-US" w:bidi="ar-SA"/>
        </w:rPr>
        <w:t xml:space="preserve">ВАЖНО: </w:t>
      </w:r>
      <w:r w:rsidR="00F6656F">
        <w:rPr>
          <w:rFonts w:eastAsia="Calibri" w:cs="Times New Roman"/>
          <w:kern w:val="0"/>
          <w:lang w:val="bg-BG" w:eastAsia="en-US" w:bidi="ar-SA"/>
        </w:rPr>
        <w:t>Разходите по т. 14.1.3.7 не може да надхвърлят общо 2% от общите допустими разходи за проект.</w:t>
      </w:r>
    </w:p>
    <w:p w14:paraId="39A47D98" w14:textId="77777777" w:rsidR="00EB649E" w:rsidRDefault="000D42A5"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after="160" w:line="276" w:lineRule="auto"/>
        <w:jc w:val="both"/>
        <w:rPr>
          <w:rFonts w:eastAsia="Calibri" w:cs="Times New Roman"/>
          <w:kern w:val="0"/>
          <w:lang w:val="bg-BG" w:eastAsia="en-US" w:bidi="ar-SA"/>
        </w:rPr>
      </w:pPr>
      <w:r w:rsidRPr="000D42A5">
        <w:rPr>
          <w:rFonts w:eastAsia="Calibri" w:cs="Times New Roman"/>
          <w:kern w:val="0"/>
          <w:lang w:val="bg-BG" w:eastAsia="en-US" w:bidi="ar-SA"/>
        </w:rPr>
        <w:t>14.1.3.8 Разходи за организация и управление</w:t>
      </w:r>
      <w:r w:rsidR="00EB649E">
        <w:rPr>
          <w:rFonts w:eastAsia="Calibri" w:cs="Times New Roman"/>
          <w:kern w:val="0"/>
          <w:lang w:val="bg-BG" w:eastAsia="en-US" w:bidi="ar-SA"/>
        </w:rPr>
        <w:t>;</w:t>
      </w:r>
    </w:p>
    <w:p w14:paraId="606C905B" w14:textId="10CD2704" w:rsidR="00EB649E" w:rsidRDefault="00BB4FE8"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after="160" w:line="276" w:lineRule="auto"/>
        <w:jc w:val="both"/>
        <w:rPr>
          <w:rFonts w:eastAsia="Calibri" w:cs="Times New Roman"/>
          <w:kern w:val="0"/>
          <w:lang w:val="bg-BG" w:eastAsia="en-US" w:bidi="ar-SA"/>
        </w:rPr>
      </w:pPr>
      <w:r>
        <w:rPr>
          <w:rFonts w:eastAsia="Calibri" w:cs="Times New Roman"/>
          <w:b/>
          <w:kern w:val="0"/>
          <w:lang w:val="bg-BG" w:eastAsia="en-US" w:bidi="ar-SA"/>
        </w:rPr>
        <w:t xml:space="preserve">ВАЖНО: </w:t>
      </w:r>
      <w:r>
        <w:rPr>
          <w:rFonts w:eastAsia="Calibri" w:cs="Times New Roman"/>
          <w:kern w:val="0"/>
          <w:lang w:val="bg-BG" w:eastAsia="en-US" w:bidi="ar-SA"/>
        </w:rPr>
        <w:t>Разходите за организация и управление включват:</w:t>
      </w:r>
    </w:p>
    <w:p w14:paraId="7304BD69" w14:textId="295E7CBA" w:rsidR="000D42A5" w:rsidRPr="000D42A5" w:rsidRDefault="00FD49F1" w:rsidP="00EB649E">
      <w:pPr>
        <w:pBdr>
          <w:top w:val="single" w:sz="4" w:space="1" w:color="auto"/>
          <w:left w:val="single" w:sz="4" w:space="4" w:color="auto"/>
          <w:bottom w:val="single" w:sz="4" w:space="1" w:color="auto"/>
          <w:right w:val="single" w:sz="4" w:space="4" w:color="auto"/>
        </w:pBdr>
        <w:tabs>
          <w:tab w:val="left" w:pos="-180"/>
          <w:tab w:val="left" w:pos="426"/>
        </w:tabs>
        <w:suppressAutoHyphens w:val="0"/>
        <w:spacing w:after="160" w:line="276" w:lineRule="auto"/>
        <w:jc w:val="both"/>
        <w:rPr>
          <w:rFonts w:eastAsia="Calibri" w:cs="Times New Roman"/>
          <w:kern w:val="0"/>
          <w:lang w:val="bg-BG" w:eastAsia="en-US" w:bidi="ar-SA"/>
        </w:rPr>
      </w:pPr>
      <w:r>
        <w:rPr>
          <w:rFonts w:eastAsia="Calibri" w:cs="Times New Roman"/>
          <w:kern w:val="0"/>
          <w:lang w:val="bg-BG" w:eastAsia="en-US" w:bidi="ar-SA"/>
        </w:rPr>
        <w:t xml:space="preserve">- </w:t>
      </w:r>
      <w:r w:rsidR="000D42A5" w:rsidRPr="000D42A5">
        <w:rPr>
          <w:rFonts w:eastAsia="Calibri" w:cs="Times New Roman"/>
          <w:kern w:val="0"/>
          <w:lang w:val="bg-BG" w:eastAsia="en-US" w:bidi="ar-SA"/>
        </w:rPr>
        <w:t>Разходи за възнаграждения на персонала и на външни експерти, които не са част от щатния персонал на кандидата по администриране на проекта в съответствие с чл.10 и чл.11 от ПМС 189/2016г. вкл. осигуровки, дължими от работодателя.</w:t>
      </w:r>
    </w:p>
    <w:p w14:paraId="17E355EA" w14:textId="28E3AEDC" w:rsidR="000D42A5" w:rsidRPr="000D42A5" w:rsidRDefault="00FD49F1"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after="160" w:line="276" w:lineRule="auto"/>
        <w:jc w:val="both"/>
        <w:rPr>
          <w:rFonts w:eastAsia="Calibri" w:cs="Times New Roman"/>
          <w:kern w:val="0"/>
          <w:lang w:val="bg-BG" w:eastAsia="en-US" w:bidi="ar-SA"/>
        </w:rPr>
      </w:pPr>
      <w:r>
        <w:rPr>
          <w:rFonts w:eastAsia="Calibri" w:cs="Times New Roman"/>
          <w:kern w:val="0"/>
          <w:lang w:val="bg-BG" w:eastAsia="en-US" w:bidi="ar-SA"/>
        </w:rPr>
        <w:t xml:space="preserve">- </w:t>
      </w:r>
      <w:r w:rsidR="000D42A5" w:rsidRPr="000D42A5">
        <w:rPr>
          <w:rFonts w:eastAsia="Calibri" w:cs="Times New Roman"/>
          <w:kern w:val="0"/>
          <w:lang w:val="bg-BG" w:eastAsia="en-US" w:bidi="ar-SA"/>
        </w:rPr>
        <w:t>Разходи за командировъчни (пътни, дневни и квартирни) на персонала на външни експерти, които не са част от щатния персонал на кандидата по администриране на проекта, съгласно Н</w:t>
      </w:r>
      <w:r w:rsidR="00053B94">
        <w:rPr>
          <w:rFonts w:eastAsia="Calibri" w:cs="Times New Roman"/>
          <w:kern w:val="0"/>
          <w:lang w:val="bg-BG" w:eastAsia="en-US" w:bidi="ar-SA"/>
        </w:rPr>
        <w:t>а</w:t>
      </w:r>
      <w:r w:rsidR="000D42A5" w:rsidRPr="000D42A5">
        <w:rPr>
          <w:rFonts w:eastAsia="Calibri" w:cs="Times New Roman"/>
          <w:kern w:val="0"/>
          <w:lang w:val="bg-BG" w:eastAsia="en-US" w:bidi="ar-SA"/>
        </w:rPr>
        <w:t>редбата за командировките в страната и Наредбата за служебните командировки и специализации в чужбина или съответните нормативни актове на друга държава – членка на ЕС в случаите, когато не е приложимо българското законодателство.</w:t>
      </w:r>
    </w:p>
    <w:p w14:paraId="0763B3B9" w14:textId="41B7E5BE" w:rsidR="000D42A5" w:rsidRDefault="000D42A5"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after="160" w:line="276" w:lineRule="auto"/>
        <w:jc w:val="both"/>
        <w:rPr>
          <w:rFonts w:eastAsia="Calibri" w:cs="Times New Roman"/>
          <w:kern w:val="0"/>
          <w:lang w:val="bg-BG" w:eastAsia="en-US" w:bidi="ar-SA"/>
        </w:rPr>
      </w:pPr>
      <w:r w:rsidRPr="000D42A5">
        <w:rPr>
          <w:rFonts w:eastAsia="Calibri" w:cs="Times New Roman"/>
          <w:b/>
          <w:bCs/>
          <w:kern w:val="0"/>
          <w:lang w:val="bg-BG" w:eastAsia="en-US" w:bidi="ar-SA"/>
        </w:rPr>
        <w:t>ВАЖНО:</w:t>
      </w:r>
      <w:r w:rsidRPr="000D42A5">
        <w:rPr>
          <w:rFonts w:eastAsia="Calibri" w:cs="Times New Roman"/>
          <w:kern w:val="0"/>
          <w:lang w:val="bg-BG" w:eastAsia="en-US" w:bidi="ar-SA"/>
        </w:rPr>
        <w:t xml:space="preserve"> Съгласно § 1, т. 9 от Допълнителните разпоредби на ПМС 189/2016 </w:t>
      </w:r>
      <w:r w:rsidRPr="000D42A5">
        <w:rPr>
          <w:rFonts w:eastAsia="Calibri" w:cs="Times New Roman"/>
          <w:b/>
          <w:bCs/>
          <w:kern w:val="0"/>
          <w:lang w:val="bg-BG" w:eastAsia="en-US" w:bidi="ar-SA"/>
        </w:rPr>
        <w:t>„разходи за организация и управление“</w:t>
      </w:r>
      <w:r w:rsidRPr="000D42A5">
        <w:rPr>
          <w:rFonts w:eastAsia="Calibri" w:cs="Times New Roman"/>
          <w:kern w:val="0"/>
          <w:lang w:val="bg-BG" w:eastAsia="en-US" w:bidi="ar-SA"/>
        </w:rPr>
        <w:t>, са: непреки разходи, свързани с възнагражденията на персонала по администриране на проекта: ръководител на проект, технически сътрудник, счетоводител и друг експертен или технически персонал, както и административните разходи, свързани с управлението на проекта, посочени за допустими в документите по чл. 26, ал. 1 от ЗУСЕСИФ.</w:t>
      </w:r>
    </w:p>
    <w:p w14:paraId="19E24F25" w14:textId="535FCD43" w:rsidR="00515C6E" w:rsidRPr="00515C6E" w:rsidRDefault="00515C6E"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after="160" w:line="276" w:lineRule="auto"/>
        <w:jc w:val="both"/>
        <w:rPr>
          <w:rFonts w:eastAsia="Calibri" w:cs="Times New Roman"/>
          <w:kern w:val="0"/>
          <w:lang w:val="bg-BG" w:eastAsia="en-US" w:bidi="ar-SA"/>
        </w:rPr>
      </w:pPr>
      <w:r>
        <w:rPr>
          <w:rFonts w:eastAsia="Calibri" w:cs="Times New Roman"/>
          <w:b/>
          <w:bCs/>
          <w:kern w:val="0"/>
          <w:lang w:val="bg-BG" w:eastAsia="en-US" w:bidi="ar-SA"/>
        </w:rPr>
        <w:lastRenderedPageBreak/>
        <w:t xml:space="preserve">ВАЖНО: </w:t>
      </w:r>
      <w:r>
        <w:rPr>
          <w:rFonts w:eastAsia="Calibri" w:cs="Times New Roman"/>
          <w:kern w:val="0"/>
          <w:lang w:val="bg-BG" w:eastAsia="en-US" w:bidi="ar-SA"/>
        </w:rPr>
        <w:t>Общата стойност на разходите по т. 14.1.3.7 и т. 14.1.3.8 не може да надвишава 5 на сто от общите допустими разходи за проект.</w:t>
      </w:r>
    </w:p>
    <w:p w14:paraId="16F27F26" w14:textId="75BA2442"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after="160" w:line="276" w:lineRule="auto"/>
        <w:jc w:val="both"/>
        <w:rPr>
          <w:rFonts w:eastAsia="Calibri" w:cs="Times New Roman"/>
          <w:b/>
          <w:kern w:val="0"/>
          <w:lang w:val="bg-BG" w:eastAsia="en-US" w:bidi="ar-SA"/>
        </w:rPr>
      </w:pPr>
      <w:r w:rsidRPr="000D42A5">
        <w:rPr>
          <w:rFonts w:eastAsia="Calibri" w:cs="Times New Roman"/>
          <w:b/>
          <w:kern w:val="0"/>
          <w:lang w:val="bg-BG" w:eastAsia="en-US" w:bidi="ar-SA"/>
        </w:rPr>
        <w:t>14.1.4 Допустими за финансиране са разходи, извършени от кандидата преди подаване на Формуляра за кандидатстване, но не по-рано от 01.01</w:t>
      </w:r>
      <w:r w:rsidR="002F0642">
        <w:rPr>
          <w:rFonts w:eastAsia="Calibri" w:cs="Times New Roman"/>
          <w:b/>
          <w:kern w:val="0"/>
          <w:lang w:val="bg-BG" w:eastAsia="en-US" w:bidi="ar-SA"/>
        </w:rPr>
        <w:t>.</w:t>
      </w:r>
      <w:r w:rsidRPr="000D42A5">
        <w:rPr>
          <w:rFonts w:eastAsia="Calibri" w:cs="Times New Roman"/>
          <w:b/>
          <w:kern w:val="0"/>
          <w:lang w:val="bg-BG" w:eastAsia="en-US" w:bidi="ar-SA"/>
        </w:rPr>
        <w:t xml:space="preserve">2014г., за: </w:t>
      </w:r>
    </w:p>
    <w:p w14:paraId="70049E75"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after="160" w:line="276" w:lineRule="auto"/>
        <w:jc w:val="both"/>
        <w:rPr>
          <w:rFonts w:eastAsia="Calibri" w:cs="Times New Roman"/>
          <w:bCs/>
          <w:kern w:val="0"/>
          <w:lang w:val="bg-BG" w:eastAsia="en-US" w:bidi="ar-SA"/>
        </w:rPr>
      </w:pPr>
      <w:r w:rsidRPr="000D42A5">
        <w:rPr>
          <w:rFonts w:eastAsia="Calibri" w:cs="Times New Roman"/>
          <w:bCs/>
          <w:kern w:val="0"/>
          <w:lang w:val="bg-BG" w:eastAsia="en-US" w:bidi="ar-SA"/>
        </w:rPr>
        <w:tab/>
        <w:t>14.1.4.1 закупуване на ноу-хау, патентни права и лицензи необходими за изготвяне и/или изпълнение  на проекта.</w:t>
      </w:r>
    </w:p>
    <w:p w14:paraId="39232531"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after="160" w:line="276" w:lineRule="auto"/>
        <w:jc w:val="both"/>
        <w:rPr>
          <w:rFonts w:eastAsia="Calibri" w:cs="Times New Roman"/>
          <w:b/>
          <w:bCs/>
          <w:kern w:val="0"/>
          <w:lang w:val="bg-BG" w:eastAsia="en-US" w:bidi="ar-SA"/>
        </w:rPr>
      </w:pPr>
      <w:r w:rsidRPr="000D42A5">
        <w:rPr>
          <w:rFonts w:eastAsia="Calibri" w:cs="Times New Roman"/>
          <w:b/>
          <w:kern w:val="0"/>
          <w:lang w:val="bg-BG" w:eastAsia="en-US" w:bidi="ar-SA"/>
        </w:rPr>
        <w:t>ВАЖНО:</w:t>
      </w:r>
      <w:r w:rsidRPr="000D42A5">
        <w:rPr>
          <w:rFonts w:eastAsia="Calibri" w:cs="Times New Roman"/>
          <w:bCs/>
          <w:kern w:val="0"/>
          <w:lang w:val="bg-BG" w:eastAsia="en-US" w:bidi="ar-SA"/>
        </w:rPr>
        <w:t xml:space="preserve"> </w:t>
      </w:r>
      <w:r w:rsidRPr="000D42A5">
        <w:rPr>
          <w:rFonts w:eastAsia="Calibri" w:cs="Times New Roman"/>
          <w:b/>
          <w:bCs/>
          <w:kern w:val="0"/>
          <w:lang w:val="bg-BG" w:eastAsia="en-US" w:bidi="ar-SA"/>
        </w:rPr>
        <w:t xml:space="preserve">Всички разходи следва да са надлежно обосновани. Разходи, за които не е представена подробна обосновка ще бъдат премахнати от проектното предложение.  </w:t>
      </w:r>
    </w:p>
    <w:p w14:paraId="1456A0D8" w14:textId="51CE7727" w:rsidR="000D42A5" w:rsidRDefault="000D42A5"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after="160" w:line="276" w:lineRule="auto"/>
        <w:jc w:val="both"/>
        <w:rPr>
          <w:rFonts w:eastAsia="Calibri" w:cs="Times New Roman"/>
          <w:kern w:val="0"/>
          <w:lang w:val="bg-BG" w:eastAsia="en-US" w:bidi="ar-SA"/>
        </w:rPr>
      </w:pPr>
      <w:r w:rsidRPr="000D42A5">
        <w:rPr>
          <w:rFonts w:eastAsia="Calibri" w:cs="Times New Roman"/>
          <w:b/>
          <w:bCs/>
          <w:kern w:val="0"/>
          <w:lang w:val="bg-BG" w:eastAsia="en-US" w:bidi="ar-SA"/>
        </w:rPr>
        <w:t>ВАЖНО:</w:t>
      </w:r>
      <w:r w:rsidRPr="000D42A5">
        <w:rPr>
          <w:rFonts w:eastAsia="Calibri" w:cs="Times New Roman"/>
          <w:kern w:val="0"/>
          <w:lang w:val="bg-BG" w:eastAsia="en-US" w:bidi="ar-SA"/>
        </w:rPr>
        <w:t xml:space="preserve"> Дълготрайните материални и нематериални активи, придобити със средства по мярката, следва да бъдат използвани единствено в обекта на инвестицията, който получава помощта, да бъдат амортизируеми, да бъдат закупени при пазарни условия от трети страни, несвързани с купувача, и да бъдат включени в активите на предприятието, получаващо помощта,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следва да са нови (неупотребявани) и да са заведени за първи път от получателя на помощта. Допустимо е и придобиването на активи чрез договор за краткосрочен финансов лизинг. </w:t>
      </w:r>
    </w:p>
    <w:p w14:paraId="78BDF4B9" w14:textId="07FBAC3B" w:rsidR="00D004C6" w:rsidRPr="00D004C6" w:rsidRDefault="00D004C6"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after="160" w:line="276" w:lineRule="auto"/>
        <w:jc w:val="both"/>
        <w:rPr>
          <w:rFonts w:eastAsia="Calibri" w:cs="Times New Roman"/>
          <w:bCs/>
          <w:kern w:val="0"/>
          <w:lang w:val="bg-BG" w:eastAsia="en-US" w:bidi="ar-SA"/>
        </w:rPr>
      </w:pPr>
      <w:r w:rsidRPr="000D42A5">
        <w:rPr>
          <w:rFonts w:eastAsia="Calibri" w:cs="Times New Roman"/>
          <w:b/>
          <w:kern w:val="0"/>
          <w:lang w:val="bg-BG" w:eastAsia="en-US" w:bidi="ar-SA"/>
        </w:rPr>
        <w:t>ВАЖНО:</w:t>
      </w:r>
      <w:r w:rsidRPr="000D42A5">
        <w:rPr>
          <w:rFonts w:eastAsia="Calibri" w:cs="Times New Roman"/>
          <w:bCs/>
          <w:kern w:val="0"/>
          <w:lang w:val="bg-BG" w:eastAsia="en-US" w:bidi="ar-SA"/>
        </w:rPr>
        <w:t xml:space="preserve"> При внедряването на иновативни продукти (стоки или услуги) или процеси не трябва да се нарушават чужди права върху интелектуалната собственост.</w:t>
      </w:r>
    </w:p>
    <w:p w14:paraId="5A65425A"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after="160"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Допустимо е и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ал. 3 на ПМС № 189 от 2016 г. Бенефициентът може да придобие собствеността върху даден актив или чрез договор за финансов лизинг или чрез договор за покупка.  </w:t>
      </w:r>
    </w:p>
    <w:p w14:paraId="79AF6643"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after="160" w:line="276" w:lineRule="auto"/>
        <w:jc w:val="both"/>
        <w:rPr>
          <w:rFonts w:eastAsia="Calibri" w:cs="Times New Roman"/>
          <w:iCs/>
          <w:kern w:val="0"/>
          <w:lang w:val="bg-BG" w:eastAsia="en-US" w:bidi="ar-SA"/>
        </w:rPr>
      </w:pPr>
      <w:r w:rsidRPr="000D42A5">
        <w:rPr>
          <w:rFonts w:eastAsia="Calibri" w:cs="Times New Roman"/>
          <w:kern w:val="0"/>
          <w:lang w:val="bg-BG" w:eastAsia="en-US" w:bidi="ar-SA"/>
        </w:rPr>
        <w:t>За да бъдат допустими разходите трябва да отговарят на условията за допустимост, описани в част „Общи условия по мерките от Стратегията за ВОМР на МИРГ „Поморие“, финансирани от ПМДР</w:t>
      </w:r>
      <w:r w:rsidRPr="000D42A5">
        <w:rPr>
          <w:rFonts w:eastAsia="Calibri" w:cs="Times New Roman"/>
          <w:iCs/>
          <w:kern w:val="0"/>
          <w:lang w:val="bg-BG" w:eastAsia="en-US" w:bidi="ar-SA"/>
        </w:rPr>
        <w:t xml:space="preserve"> 2014 – 2020 (ЕФМДР)“.</w:t>
      </w:r>
    </w:p>
    <w:p w14:paraId="58F303F0"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line="276" w:lineRule="auto"/>
        <w:jc w:val="both"/>
        <w:rPr>
          <w:rFonts w:eastAsia="Calibri" w:cs="Times New Roman"/>
          <w:b/>
          <w:kern w:val="0"/>
          <w:u w:val="single"/>
          <w:lang w:val="bg-BG" w:eastAsia="en-US" w:bidi="ar-SA"/>
        </w:rPr>
      </w:pPr>
      <w:r w:rsidRPr="000D42A5">
        <w:rPr>
          <w:rFonts w:eastAsia="Calibri" w:cs="Times New Roman"/>
          <w:b/>
          <w:bCs/>
          <w:kern w:val="0"/>
          <w:lang w:val="bg-BG" w:eastAsia="en-US" w:bidi="ar-SA"/>
        </w:rPr>
        <w:t>ВАЖНО:</w:t>
      </w:r>
      <w:r w:rsidRPr="000D42A5">
        <w:rPr>
          <w:rFonts w:eastAsia="Calibri" w:cs="Times New Roman"/>
          <w:kern w:val="0"/>
          <w:lang w:val="bg-BG" w:eastAsia="en-US" w:bidi="ar-SA"/>
        </w:rPr>
        <w:t xml:space="preserve"> </w:t>
      </w:r>
      <w:r w:rsidRPr="000D42A5">
        <w:rPr>
          <w:rFonts w:eastAsia="Calibri" w:cs="Times New Roman"/>
          <w:b/>
          <w:kern w:val="0"/>
          <w:u w:val="single"/>
          <w:lang w:val="bg-BG" w:eastAsia="en-US" w:bidi="ar-SA"/>
        </w:rPr>
        <w:t>Недопустимо е финансирането по ПМДР на луксозни стоки и екстри.</w:t>
      </w:r>
    </w:p>
    <w:p w14:paraId="7DEAE1BB" w14:textId="15387E5B"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 w:val="left" w:pos="426"/>
        </w:tabs>
        <w:suppressAutoHyphens w:val="0"/>
        <w:spacing w:line="276" w:lineRule="auto"/>
        <w:jc w:val="both"/>
        <w:rPr>
          <w:rFonts w:eastAsia="Calibri" w:cs="Times New Roman"/>
          <w:iCs/>
          <w:kern w:val="0"/>
          <w:lang w:val="bg-BG" w:eastAsia="en-US" w:bidi="ar-SA"/>
        </w:rPr>
      </w:pPr>
      <w:r w:rsidRPr="000D42A5">
        <w:rPr>
          <w:rFonts w:eastAsia="Calibri" w:cs="Times New Roman"/>
          <w:kern w:val="0"/>
          <w:lang w:val="bg-BG" w:eastAsia="en-US" w:bidi="ar-SA"/>
        </w:rPr>
        <w:lastRenderedPageBreak/>
        <w:t>При оценката на разходите от Формуляра за кандидатстване УО на ПМДР спазва принципа на икономичност, ефикасност и ефективност.</w:t>
      </w:r>
    </w:p>
    <w:p w14:paraId="36E2B114" w14:textId="77777777" w:rsidR="000D42A5" w:rsidRPr="000D42A5" w:rsidRDefault="000D42A5" w:rsidP="000D42A5">
      <w:pPr>
        <w:tabs>
          <w:tab w:val="left" w:pos="-180"/>
        </w:tabs>
        <w:suppressAutoHyphens w:val="0"/>
        <w:ind w:right="-32"/>
        <w:jc w:val="both"/>
        <w:rPr>
          <w:rFonts w:eastAsia="Calibri" w:cs="Times New Roman"/>
          <w:kern w:val="0"/>
          <w:lang w:val="ru-RU" w:eastAsia="en-US" w:bidi="ar-SA"/>
        </w:rPr>
      </w:pPr>
    </w:p>
    <w:p w14:paraId="31B026B5" w14:textId="77777777" w:rsidR="000D42A5" w:rsidRPr="000D42A5" w:rsidRDefault="000D42A5" w:rsidP="000D42A5">
      <w:pPr>
        <w:keepNext/>
        <w:suppressAutoHyphens w:val="0"/>
        <w:spacing w:before="240" w:after="60" w:line="259" w:lineRule="auto"/>
        <w:outlineLvl w:val="2"/>
        <w:rPr>
          <w:rFonts w:eastAsia="Times New Roman" w:cs="Times New Roman"/>
          <w:color w:val="5B9BD5"/>
          <w:kern w:val="0"/>
          <w:sz w:val="26"/>
          <w:szCs w:val="26"/>
          <w:lang w:val="bg-BG" w:eastAsia="en-US" w:bidi="ar-SA"/>
        </w:rPr>
      </w:pPr>
      <w:bookmarkStart w:id="42" w:name="_Toc475538945"/>
      <w:bookmarkStart w:id="43" w:name="_Toc499645050"/>
      <w:r w:rsidRPr="000D42A5">
        <w:rPr>
          <w:rFonts w:eastAsia="Times New Roman" w:cs="Times New Roman"/>
          <w:b/>
          <w:bCs/>
          <w:color w:val="5B9BD5"/>
          <w:kern w:val="0"/>
          <w:sz w:val="26"/>
          <w:szCs w:val="26"/>
          <w:lang w:val="bg-BG" w:eastAsia="en-US" w:bidi="ar-SA"/>
        </w:rPr>
        <w:t>14.</w:t>
      </w:r>
      <w:r w:rsidRPr="000D42A5">
        <w:rPr>
          <w:rFonts w:eastAsia="Times New Roman" w:cs="Times New Roman"/>
          <w:b/>
          <w:bCs/>
          <w:color w:val="5B9BD5"/>
          <w:kern w:val="0"/>
          <w:sz w:val="26"/>
          <w:szCs w:val="26"/>
          <w:lang w:val="ru-RU" w:eastAsia="en-US" w:bidi="ar-SA"/>
        </w:rPr>
        <w:t>2</w:t>
      </w:r>
      <w:r w:rsidRPr="000D42A5">
        <w:rPr>
          <w:rFonts w:eastAsia="Times New Roman" w:cs="Times New Roman"/>
          <w:b/>
          <w:bCs/>
          <w:color w:val="5B9BD5"/>
          <w:kern w:val="0"/>
          <w:sz w:val="26"/>
          <w:szCs w:val="26"/>
          <w:lang w:val="bg-BG" w:eastAsia="en-US" w:bidi="ar-SA"/>
        </w:rPr>
        <w:t>. Недопустими разходи</w:t>
      </w:r>
      <w:bookmarkEnd w:id="42"/>
      <w:r w:rsidRPr="000D42A5">
        <w:rPr>
          <w:rFonts w:eastAsia="Times New Roman" w:cs="Times New Roman"/>
          <w:b/>
          <w:bCs/>
          <w:color w:val="5B9BD5"/>
          <w:kern w:val="0"/>
          <w:sz w:val="26"/>
          <w:szCs w:val="26"/>
          <w:lang w:val="bg-BG" w:eastAsia="en-US" w:bidi="ar-SA"/>
        </w:rPr>
        <w:t>:</w:t>
      </w:r>
      <w:bookmarkEnd w:id="43"/>
    </w:p>
    <w:p w14:paraId="4DC9AA72"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jc w:val="both"/>
        <w:textAlignment w:val="center"/>
        <w:rPr>
          <w:rFonts w:eastAsia="Calibri" w:cs="Times New Roman"/>
          <w:kern w:val="0"/>
          <w:lang w:val="bg-BG" w:eastAsia="en-US" w:bidi="ar-SA"/>
        </w:rPr>
      </w:pPr>
      <w:r w:rsidRPr="000D42A5">
        <w:rPr>
          <w:rFonts w:eastAsia="Calibri" w:cs="Times New Roman"/>
          <w:b/>
          <w:kern w:val="0"/>
          <w:highlight w:val="white"/>
          <w:shd w:val="clear" w:color="auto" w:fill="FEFEFE"/>
          <w:lang w:val="bg-BG" w:eastAsia="en-US" w:bidi="ar-SA"/>
        </w:rPr>
        <w:t>ВАЖНО:</w:t>
      </w:r>
      <w:r w:rsidRPr="000D42A5">
        <w:rPr>
          <w:rFonts w:eastAsia="Calibri" w:cs="Times New Roman"/>
          <w:kern w:val="0"/>
          <w:highlight w:val="white"/>
          <w:shd w:val="clear" w:color="auto" w:fill="FEFEFE"/>
          <w:lang w:val="bg-BG" w:eastAsia="en-US" w:bidi="ar-SA"/>
        </w:rPr>
        <w:t xml:space="preserve"> 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w:t>
      </w:r>
      <w:r w:rsidRPr="000D42A5">
        <w:rPr>
          <w:rFonts w:eastAsia="Calibri" w:cs="Times New Roman"/>
          <w:kern w:val="0"/>
          <w:shd w:val="clear" w:color="auto" w:fill="FEFEFE"/>
          <w:lang w:val="bg-BG" w:eastAsia="en-US" w:bidi="ar-SA"/>
        </w:rPr>
        <w:t xml:space="preserve">него, с изключение на разходите, посочени </w:t>
      </w:r>
      <w:r w:rsidRPr="000D42A5">
        <w:rPr>
          <w:rFonts w:eastAsia="Calibri" w:cs="Times New Roman"/>
          <w:kern w:val="0"/>
          <w:lang w:val="bg-BG" w:eastAsia="en-US" w:bidi="ar-SA"/>
        </w:rPr>
        <w:t xml:space="preserve">т. 14.1.4 </w:t>
      </w:r>
      <w:r w:rsidRPr="000D42A5">
        <w:rPr>
          <w:rFonts w:eastAsia="Calibri" w:cs="Times New Roman"/>
          <w:kern w:val="0"/>
          <w:shd w:val="clear" w:color="auto" w:fill="FEFEFE"/>
          <w:lang w:val="bg-BG" w:eastAsia="en-US" w:bidi="ar-SA"/>
        </w:rPr>
        <w:t>от раздел 14.1 „Допустими разходи“</w:t>
      </w:r>
      <w:r w:rsidRPr="000D42A5">
        <w:rPr>
          <w:rFonts w:eastAsia="Calibri" w:cs="Times New Roman"/>
          <w:kern w:val="0"/>
          <w:lang w:val="bg-BG" w:eastAsia="en-US" w:bidi="ar-SA"/>
        </w:rPr>
        <w:t>.</w:t>
      </w:r>
    </w:p>
    <w:p w14:paraId="4C9CB633"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ind w:firstLine="1155"/>
        <w:jc w:val="both"/>
        <w:textAlignment w:val="center"/>
        <w:rPr>
          <w:rFonts w:eastAsia="Calibri" w:cs="Times New Roman"/>
          <w:kern w:val="0"/>
          <w:lang w:val="bg-BG" w:eastAsia="en-US" w:bidi="ar-SA"/>
        </w:rPr>
      </w:pPr>
    </w:p>
    <w:p w14:paraId="330693C0"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jc w:val="both"/>
        <w:textAlignment w:val="center"/>
        <w:rPr>
          <w:rFonts w:eastAsia="Calibri" w:cs="Times New Roman"/>
          <w:kern w:val="0"/>
          <w:highlight w:val="white"/>
          <w:shd w:val="clear" w:color="auto" w:fill="FEFEFE"/>
          <w:lang w:val="bg-BG" w:eastAsia="en-US" w:bidi="ar-SA"/>
        </w:rPr>
      </w:pPr>
      <w:r w:rsidRPr="000D42A5">
        <w:rPr>
          <w:rFonts w:eastAsia="Calibri" w:cs="Times New Roman"/>
          <w:kern w:val="0"/>
          <w:highlight w:val="white"/>
          <w:shd w:val="clear" w:color="auto" w:fill="FEFEFE"/>
          <w:lang w:val="bg-BG" w:eastAsia="en-US" w:bidi="ar-SA"/>
        </w:rPr>
        <w:t>14.2.1 Не са допустими за финансиране от ЕФМДР:</w:t>
      </w:r>
    </w:p>
    <w:p w14:paraId="1E5F02B2"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ind w:firstLine="1155"/>
        <w:jc w:val="both"/>
        <w:textAlignment w:val="center"/>
        <w:rPr>
          <w:rFonts w:eastAsia="Calibri" w:cs="Times New Roman"/>
          <w:kern w:val="0"/>
          <w:highlight w:val="white"/>
          <w:shd w:val="clear" w:color="auto" w:fill="FEFEFE"/>
          <w:lang w:val="bg-BG" w:eastAsia="en-US" w:bidi="ar-SA"/>
        </w:rPr>
      </w:pPr>
    </w:p>
    <w:p w14:paraId="3DF72741"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ind w:firstLine="13"/>
        <w:jc w:val="both"/>
        <w:textAlignment w:val="center"/>
        <w:rPr>
          <w:rFonts w:eastAsia="Calibri" w:cs="Times New Roman"/>
          <w:kern w:val="0"/>
          <w:highlight w:val="white"/>
          <w:shd w:val="clear" w:color="auto" w:fill="FEFEFE"/>
          <w:lang w:val="bg-BG" w:eastAsia="en-US" w:bidi="ar-SA"/>
        </w:rPr>
      </w:pPr>
      <w:r w:rsidRPr="000D42A5">
        <w:rPr>
          <w:rFonts w:eastAsia="Calibri" w:cs="Times New Roman"/>
          <w:kern w:val="0"/>
          <w:highlight w:val="white"/>
          <w:shd w:val="clear" w:color="auto" w:fill="FEFEFE"/>
          <w:lang w:val="bg-BG" w:eastAsia="en-US" w:bidi="ar-SA"/>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14:paraId="4DA9B21E"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ind w:firstLine="13"/>
        <w:jc w:val="both"/>
        <w:textAlignment w:val="center"/>
        <w:rPr>
          <w:rFonts w:eastAsia="Calibri" w:cs="Times New Roman"/>
          <w:kern w:val="0"/>
          <w:highlight w:val="white"/>
          <w:shd w:val="clear" w:color="auto" w:fill="FEFEFE"/>
          <w:lang w:val="bg-BG" w:eastAsia="en-US" w:bidi="ar-SA"/>
        </w:rPr>
      </w:pPr>
      <w:r w:rsidRPr="000D42A5">
        <w:rPr>
          <w:rFonts w:eastAsia="Calibri" w:cs="Times New Roman"/>
          <w:kern w:val="0"/>
          <w:highlight w:val="white"/>
          <w:shd w:val="clear" w:color="auto" w:fill="FEFEFE"/>
          <w:lang w:val="bg-BG" w:eastAsia="en-US" w:bidi="ar-SA"/>
        </w:rPr>
        <w:t xml:space="preserve">2. глоби, финансови санкции и разходи за разрешаване на спорове; </w:t>
      </w:r>
    </w:p>
    <w:p w14:paraId="02230A02"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jc w:val="both"/>
        <w:textAlignment w:val="center"/>
        <w:rPr>
          <w:rFonts w:eastAsia="Calibri" w:cs="Times New Roman"/>
          <w:kern w:val="0"/>
          <w:highlight w:val="white"/>
          <w:shd w:val="clear" w:color="auto" w:fill="FEFEFE"/>
          <w:lang w:val="bg-BG" w:eastAsia="en-US" w:bidi="ar-SA"/>
        </w:rPr>
      </w:pPr>
      <w:r w:rsidRPr="000D42A5">
        <w:rPr>
          <w:rFonts w:eastAsia="Calibri" w:cs="Times New Roman"/>
          <w:kern w:val="0"/>
          <w:highlight w:val="white"/>
          <w:shd w:val="clear" w:color="auto" w:fill="FEFEFE"/>
          <w:lang w:val="bg-BG" w:eastAsia="en-US" w:bidi="ar-SA"/>
        </w:rPr>
        <w:t>3. комисионите и загубите от курсови разлики при обмяна на чужда валута;</w:t>
      </w:r>
    </w:p>
    <w:p w14:paraId="1543B1CA"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ind w:firstLine="13"/>
        <w:jc w:val="both"/>
        <w:textAlignment w:val="center"/>
        <w:rPr>
          <w:rFonts w:eastAsia="Calibri" w:cs="Times New Roman"/>
          <w:kern w:val="0"/>
          <w:highlight w:val="white"/>
          <w:shd w:val="clear" w:color="auto" w:fill="FEFEFE"/>
          <w:lang w:val="bg-BG" w:eastAsia="en-US" w:bidi="ar-SA"/>
        </w:rPr>
      </w:pPr>
      <w:r w:rsidRPr="000D42A5">
        <w:rPr>
          <w:rFonts w:eastAsia="Calibri" w:cs="Times New Roman"/>
          <w:kern w:val="0"/>
          <w:highlight w:val="white"/>
          <w:shd w:val="clear" w:color="auto" w:fill="FEFEFE"/>
          <w:lang w:val="bg-BG" w:eastAsia="en-US" w:bidi="ar-SA"/>
        </w:rPr>
        <w:t xml:space="preserve">4. данък върху добавената стойност, освен когато не е възстановим; </w:t>
      </w:r>
    </w:p>
    <w:p w14:paraId="61085BAA"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ind w:firstLine="13"/>
        <w:jc w:val="both"/>
        <w:textAlignment w:val="center"/>
        <w:rPr>
          <w:rFonts w:eastAsia="Calibri" w:cs="Times New Roman"/>
          <w:kern w:val="0"/>
          <w:highlight w:val="white"/>
          <w:shd w:val="clear" w:color="auto" w:fill="FEFEFE"/>
          <w:lang w:val="bg-BG" w:eastAsia="en-US" w:bidi="ar-SA"/>
        </w:rPr>
      </w:pPr>
      <w:r w:rsidRPr="000D42A5">
        <w:rPr>
          <w:rFonts w:eastAsia="Calibri" w:cs="Times New Roman"/>
          <w:kern w:val="0"/>
          <w:highlight w:val="white"/>
          <w:shd w:val="clear" w:color="auto" w:fill="FEFEFE"/>
          <w:lang w:val="bg-BG" w:eastAsia="en-US" w:bidi="ar-SA"/>
        </w:rPr>
        <w:t>5. закупуване на дълготрайни материални активи - втора употреба;</w:t>
      </w:r>
    </w:p>
    <w:p w14:paraId="18B16BF7"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ind w:firstLine="13"/>
        <w:jc w:val="both"/>
        <w:textAlignment w:val="center"/>
        <w:rPr>
          <w:rFonts w:eastAsia="Calibri" w:cs="Times New Roman"/>
          <w:kern w:val="0"/>
          <w:highlight w:val="white"/>
          <w:shd w:val="clear" w:color="auto" w:fill="FEFEFE"/>
          <w:lang w:val="bg-BG" w:eastAsia="en-US" w:bidi="ar-SA"/>
        </w:rPr>
      </w:pPr>
      <w:r w:rsidRPr="000D42A5">
        <w:rPr>
          <w:rFonts w:eastAsia="Calibri" w:cs="Times New Roman"/>
          <w:kern w:val="0"/>
          <w:highlight w:val="white"/>
          <w:shd w:val="clear" w:color="auto" w:fill="FEFEFE"/>
          <w:lang w:val="bg-BG" w:eastAsia="en-US" w:bidi="ar-SA"/>
        </w:rPr>
        <w:t>6. разходите за гаранции, осигурени от банка или от друга финансова институция;</w:t>
      </w:r>
    </w:p>
    <w:p w14:paraId="6987A916"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ind w:firstLine="13"/>
        <w:jc w:val="both"/>
        <w:textAlignment w:val="center"/>
        <w:rPr>
          <w:rFonts w:eastAsia="Calibri" w:cs="Times New Roman"/>
          <w:kern w:val="0"/>
          <w:highlight w:val="white"/>
          <w:shd w:val="clear" w:color="auto" w:fill="FEFEFE"/>
          <w:lang w:val="bg-BG" w:eastAsia="en-US" w:bidi="ar-SA"/>
        </w:rPr>
      </w:pPr>
      <w:r w:rsidRPr="000D42A5">
        <w:rPr>
          <w:rFonts w:eastAsia="Calibri" w:cs="Times New Roman"/>
          <w:kern w:val="0"/>
          <w:highlight w:val="white"/>
          <w:shd w:val="clear" w:color="auto" w:fill="FEFEFE"/>
          <w:lang w:val="bg-BG" w:eastAsia="en-US" w:bidi="ar-SA"/>
        </w:rPr>
        <w:t xml:space="preserve">7. лихви по дългове; </w:t>
      </w:r>
    </w:p>
    <w:p w14:paraId="146EA057"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jc w:val="both"/>
        <w:textAlignment w:val="center"/>
        <w:rPr>
          <w:rFonts w:eastAsia="Calibri" w:cs="Times New Roman"/>
          <w:kern w:val="0"/>
          <w:highlight w:val="white"/>
          <w:shd w:val="clear" w:color="auto" w:fill="FEFEFE"/>
          <w:lang w:val="bg-BG" w:eastAsia="en-US" w:bidi="ar-SA"/>
        </w:rPr>
      </w:pPr>
      <w:r w:rsidRPr="000D42A5">
        <w:rPr>
          <w:rFonts w:eastAsia="Calibri" w:cs="Times New Roman"/>
          <w:kern w:val="0"/>
          <w:highlight w:val="white"/>
          <w:shd w:val="clear" w:color="auto" w:fill="FEFEFE"/>
          <w:lang w:val="bg-BG" w:eastAsia="en-US" w:bidi="ar-SA"/>
        </w:rPr>
        <w:t>8. субсидиране на лихва по одобрени схеми за държавни помощи и разноските за финансови трансакции;</w:t>
      </w:r>
    </w:p>
    <w:p w14:paraId="7309D9EE"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ind w:firstLine="13"/>
        <w:jc w:val="both"/>
        <w:textAlignment w:val="center"/>
        <w:rPr>
          <w:rFonts w:eastAsia="Calibri" w:cs="Times New Roman"/>
          <w:kern w:val="0"/>
          <w:highlight w:val="white"/>
          <w:shd w:val="clear" w:color="auto" w:fill="FEFEFE"/>
          <w:lang w:val="bg-BG" w:eastAsia="en-US" w:bidi="ar-SA"/>
        </w:rPr>
      </w:pPr>
      <w:r w:rsidRPr="000D42A5">
        <w:rPr>
          <w:rFonts w:eastAsia="Calibri" w:cs="Times New Roman"/>
          <w:kern w:val="0"/>
          <w:highlight w:val="white"/>
          <w:shd w:val="clear" w:color="auto" w:fill="FEFEFE"/>
          <w:lang w:val="bg-BG" w:eastAsia="en-US" w:bidi="ar-SA"/>
        </w:rPr>
        <w:t>9. разходи, които нямат пряка връзка с изпълнението на проекта;</w:t>
      </w:r>
    </w:p>
    <w:p w14:paraId="5BFA85BB"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jc w:val="both"/>
        <w:textAlignment w:val="center"/>
        <w:rPr>
          <w:rFonts w:eastAsia="Calibri" w:cs="Times New Roman"/>
          <w:kern w:val="0"/>
          <w:highlight w:val="white"/>
          <w:shd w:val="clear" w:color="auto" w:fill="FEFEFE"/>
          <w:lang w:val="bg-BG" w:eastAsia="en-US" w:bidi="ar-SA"/>
        </w:rPr>
      </w:pPr>
      <w:r w:rsidRPr="000D42A5">
        <w:rPr>
          <w:rFonts w:eastAsia="Calibri" w:cs="Times New Roman"/>
          <w:kern w:val="0"/>
          <w:highlight w:val="white"/>
          <w:shd w:val="clear" w:color="auto" w:fill="FEFEFE"/>
          <w:lang w:val="bg-BG" w:eastAsia="en-US" w:bidi="ar-SA"/>
        </w:rPr>
        <w:t>10. лихви по заеми и лихви по лизинг;</w:t>
      </w:r>
    </w:p>
    <w:p w14:paraId="34E943F5"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jc w:val="both"/>
        <w:textAlignment w:val="center"/>
        <w:rPr>
          <w:rFonts w:eastAsia="Calibri" w:cs="Times New Roman"/>
          <w:kern w:val="0"/>
          <w:shd w:val="clear" w:color="auto" w:fill="FEFEFE"/>
          <w:lang w:val="bg-BG" w:eastAsia="en-US" w:bidi="ar-SA"/>
        </w:rPr>
      </w:pPr>
      <w:r w:rsidRPr="000D42A5">
        <w:rPr>
          <w:rFonts w:eastAsia="Calibri" w:cs="Times New Roman"/>
          <w:kern w:val="0"/>
          <w:highlight w:val="white"/>
          <w:shd w:val="clear" w:color="auto" w:fill="FEFEFE"/>
          <w:lang w:val="bg-BG" w:eastAsia="en-US" w:bidi="ar-SA"/>
        </w:rPr>
        <w:t xml:space="preserve">11. </w:t>
      </w:r>
      <w:r w:rsidRPr="000D42A5">
        <w:rPr>
          <w:rFonts w:eastAsia="Calibri" w:cs="Times New Roman"/>
          <w:kern w:val="0"/>
          <w:shd w:val="clear" w:color="auto" w:fill="FEFEFE"/>
          <w:lang w:val="bg-BG" w:eastAsia="en-US" w:bidi="ar-SA"/>
        </w:rPr>
        <w:t>разходи за изграждане на жилищни помещения, както и на сгради, които не са свързани с производствената дейност и изпълнението на проекта;</w:t>
      </w:r>
    </w:p>
    <w:p w14:paraId="73E0CC7E"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ind w:firstLine="13"/>
        <w:jc w:val="both"/>
        <w:textAlignment w:val="center"/>
        <w:rPr>
          <w:rFonts w:eastAsia="Calibri" w:cs="Times New Roman"/>
          <w:kern w:val="0"/>
          <w:highlight w:val="white"/>
          <w:shd w:val="clear" w:color="auto" w:fill="FEFEFE"/>
          <w:lang w:val="bg-BG" w:eastAsia="en-US" w:bidi="ar-SA"/>
        </w:rPr>
      </w:pPr>
      <w:r w:rsidRPr="000D42A5">
        <w:rPr>
          <w:rFonts w:eastAsia="Calibri" w:cs="Times New Roman"/>
          <w:kern w:val="0"/>
          <w:highlight w:val="white"/>
          <w:shd w:val="clear" w:color="auto" w:fill="FEFEFE"/>
          <w:lang w:val="bg-BG" w:eastAsia="en-US" w:bidi="ar-SA"/>
        </w:rPr>
        <w:t>12. оперативни разходи, включително разходи по поддръжка и наеми;</w:t>
      </w:r>
    </w:p>
    <w:p w14:paraId="1211EA59"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ind w:firstLine="13"/>
        <w:jc w:val="both"/>
        <w:textAlignment w:val="center"/>
        <w:rPr>
          <w:rFonts w:eastAsia="Calibri" w:cs="Times New Roman"/>
          <w:kern w:val="0"/>
          <w:highlight w:val="white"/>
          <w:shd w:val="clear" w:color="auto" w:fill="FEFEFE"/>
          <w:lang w:val="bg-BG" w:eastAsia="en-US" w:bidi="ar-SA"/>
        </w:rPr>
      </w:pPr>
      <w:r w:rsidRPr="000D42A5">
        <w:rPr>
          <w:rFonts w:eastAsia="Calibri" w:cs="Times New Roman"/>
          <w:kern w:val="0"/>
          <w:highlight w:val="white"/>
          <w:shd w:val="clear" w:color="auto" w:fill="FEFEFE"/>
          <w:lang w:val="bg-BG" w:eastAsia="en-US" w:bidi="ar-SA"/>
        </w:rPr>
        <w:t>13. банкови такси и разходи, свързани с гаранции;</w:t>
      </w:r>
    </w:p>
    <w:p w14:paraId="54581373"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jc w:val="both"/>
        <w:textAlignment w:val="center"/>
        <w:rPr>
          <w:rFonts w:eastAsia="Calibri" w:cs="Times New Roman"/>
          <w:kern w:val="0"/>
          <w:highlight w:val="white"/>
          <w:shd w:val="clear" w:color="auto" w:fill="FEFEFE"/>
          <w:lang w:val="bg-BG" w:eastAsia="en-US" w:bidi="ar-SA"/>
        </w:rPr>
      </w:pPr>
      <w:r w:rsidRPr="000D42A5">
        <w:rPr>
          <w:rFonts w:eastAsia="Calibri" w:cs="Times New Roman"/>
          <w:kern w:val="0"/>
          <w:highlight w:val="white"/>
          <w:shd w:val="clear" w:color="auto" w:fill="FEFEFE"/>
          <w:lang w:val="bg-BG" w:eastAsia="en-US" w:bidi="ar-SA"/>
        </w:rPr>
        <w:t>14. плащане в натура;</w:t>
      </w:r>
    </w:p>
    <w:p w14:paraId="51EF08AE"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jc w:val="both"/>
        <w:textAlignment w:val="center"/>
        <w:rPr>
          <w:rFonts w:eastAsia="Calibri" w:cs="Times New Roman"/>
          <w:kern w:val="0"/>
          <w:shd w:val="clear" w:color="auto" w:fill="FEFEFE"/>
          <w:lang w:val="bg-BG" w:eastAsia="en-US" w:bidi="ar-SA"/>
        </w:rPr>
      </w:pPr>
      <w:r w:rsidRPr="000D42A5">
        <w:rPr>
          <w:rFonts w:eastAsia="Calibri" w:cs="Times New Roman"/>
          <w:kern w:val="0"/>
          <w:shd w:val="clear" w:color="auto" w:fill="FEFEFE"/>
          <w:lang w:val="bg-BG" w:eastAsia="en-US" w:bidi="ar-SA"/>
        </w:rPr>
        <w:t>15. прехвърляне на участия в търговски дружества;</w:t>
      </w:r>
    </w:p>
    <w:p w14:paraId="5A2CD63F" w14:textId="6E63CA9B" w:rsid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jc w:val="both"/>
        <w:textAlignment w:val="center"/>
        <w:rPr>
          <w:rFonts w:eastAsia="Calibri" w:cs="Times New Roman"/>
          <w:kern w:val="0"/>
          <w:shd w:val="clear" w:color="auto" w:fill="FEFEFE"/>
          <w:lang w:val="bg-BG" w:eastAsia="en-US" w:bidi="ar-SA"/>
        </w:rPr>
      </w:pPr>
      <w:r w:rsidRPr="000D42A5">
        <w:rPr>
          <w:rFonts w:eastAsia="Calibri" w:cs="Times New Roman"/>
          <w:kern w:val="0"/>
          <w:shd w:val="clear" w:color="auto" w:fill="FEFEFE"/>
          <w:lang w:val="bg-BG" w:eastAsia="en-US" w:bidi="ar-SA"/>
        </w:rPr>
        <w:t>16. закупуване на съществуващи сгради и прилежаща инфраструктура;</w:t>
      </w:r>
    </w:p>
    <w:p w14:paraId="05609339" w14:textId="2C6DAE78" w:rsidR="005B54FB" w:rsidRDefault="005B54FB"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jc w:val="both"/>
        <w:textAlignment w:val="center"/>
        <w:rPr>
          <w:rFonts w:eastAsia="Calibri" w:cs="Times New Roman"/>
          <w:kern w:val="0"/>
          <w:shd w:val="clear" w:color="auto" w:fill="FEFEFE"/>
          <w:lang w:val="bg-BG" w:eastAsia="en-US" w:bidi="ar-SA"/>
        </w:rPr>
      </w:pPr>
      <w:r>
        <w:rPr>
          <w:rFonts w:eastAsia="Calibri" w:cs="Times New Roman"/>
          <w:kern w:val="0"/>
          <w:shd w:val="clear" w:color="auto" w:fill="FEFEFE"/>
          <w:lang w:val="bg-BG" w:eastAsia="en-US" w:bidi="ar-SA"/>
        </w:rPr>
        <w:t>17. разходи за юридически и правни услуги;</w:t>
      </w:r>
    </w:p>
    <w:p w14:paraId="06CB07CD" w14:textId="1D1206EC" w:rsidR="005B54FB" w:rsidRDefault="005B54FB"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jc w:val="both"/>
        <w:textAlignment w:val="center"/>
        <w:rPr>
          <w:rFonts w:eastAsia="Calibri" w:cs="Times New Roman"/>
          <w:kern w:val="0"/>
          <w:shd w:val="clear" w:color="auto" w:fill="FEFEFE"/>
          <w:lang w:val="bg-BG" w:eastAsia="en-US" w:bidi="ar-SA"/>
        </w:rPr>
      </w:pPr>
      <w:r w:rsidRPr="005B54FB">
        <w:rPr>
          <w:rFonts w:eastAsia="Calibri" w:cs="Times New Roman"/>
          <w:kern w:val="0"/>
          <w:shd w:val="clear" w:color="auto" w:fill="FEFEFE"/>
          <w:lang w:val="bg-BG" w:eastAsia="en-US" w:bidi="ar-SA"/>
        </w:rPr>
        <w:lastRenderedPageBreak/>
        <w:t>1</w:t>
      </w:r>
      <w:r>
        <w:rPr>
          <w:rFonts w:eastAsia="Calibri" w:cs="Times New Roman"/>
          <w:kern w:val="0"/>
          <w:shd w:val="clear" w:color="auto" w:fill="FEFEFE"/>
          <w:lang w:val="bg-BG" w:eastAsia="en-US" w:bidi="ar-SA"/>
        </w:rPr>
        <w:t>8</w:t>
      </w:r>
      <w:r w:rsidRPr="005B54FB">
        <w:rPr>
          <w:rFonts w:eastAsia="Calibri" w:cs="Times New Roman"/>
          <w:kern w:val="0"/>
          <w:shd w:val="clear" w:color="auto" w:fill="FEFEFE"/>
          <w:lang w:val="bg-BG" w:eastAsia="en-US" w:bidi="ar-SA"/>
        </w:rPr>
        <w:t>. изграждане на нови места за настаняване, дефинирани съгласно чл. 3, ал. 2, т. 1 от Закона за туризма. Допустими са дейности за модернизация на съществуващи места за настаняване, дефинирани съгласно чл. 3 ал. 2, т. 1 от Закона за туризма;</w:t>
      </w:r>
    </w:p>
    <w:p w14:paraId="57A053D0" w14:textId="2632B024" w:rsidR="005B54FB" w:rsidRPr="000D42A5" w:rsidRDefault="005B54FB"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jc w:val="both"/>
        <w:textAlignment w:val="center"/>
        <w:rPr>
          <w:rFonts w:eastAsia="Calibri" w:cs="Times New Roman"/>
          <w:kern w:val="0"/>
          <w:shd w:val="clear" w:color="auto" w:fill="FEFEFE"/>
          <w:lang w:val="bg-BG" w:eastAsia="en-US" w:bidi="ar-SA"/>
        </w:rPr>
      </w:pPr>
      <w:r>
        <w:rPr>
          <w:rFonts w:eastAsia="Calibri" w:cs="Times New Roman"/>
          <w:kern w:val="0"/>
          <w:shd w:val="clear" w:color="auto" w:fill="FEFEFE"/>
          <w:lang w:val="bg-BG" w:eastAsia="en-US" w:bidi="ar-SA"/>
        </w:rPr>
        <w:t>19</w:t>
      </w:r>
      <w:r w:rsidRPr="005B54FB">
        <w:rPr>
          <w:rFonts w:eastAsia="Calibri" w:cs="Times New Roman"/>
          <w:kern w:val="0"/>
          <w:shd w:val="clear" w:color="auto" w:fill="FEFEFE"/>
          <w:lang w:val="bg-BG" w:eastAsia="en-US" w:bidi="ar-SA"/>
        </w:rPr>
        <w:t>. закупуване на луксозни плавателни съдове, задвижвани с помощта на платна или двигател, с цел спорт, туризъм, развлечение и водноатракционни услуги.</w:t>
      </w:r>
    </w:p>
    <w:p w14:paraId="05242354" w14:textId="33542860" w:rsidR="000D42A5" w:rsidRPr="000D42A5" w:rsidRDefault="005B54FB"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jc w:val="both"/>
        <w:textAlignment w:val="center"/>
        <w:rPr>
          <w:rFonts w:eastAsia="Calibri" w:cs="Times New Roman"/>
          <w:kern w:val="0"/>
          <w:shd w:val="clear" w:color="auto" w:fill="FEFEFE"/>
          <w:lang w:val="bg-BG" w:eastAsia="en-US" w:bidi="ar-SA"/>
        </w:rPr>
      </w:pPr>
      <w:r>
        <w:rPr>
          <w:rFonts w:eastAsia="Calibri" w:cs="Times New Roman"/>
          <w:kern w:val="0"/>
          <w:shd w:val="clear" w:color="auto" w:fill="FEFEFE"/>
          <w:lang w:val="bg-BG" w:eastAsia="en-US" w:bidi="ar-SA"/>
        </w:rPr>
        <w:t>20</w:t>
      </w:r>
      <w:r w:rsidR="000D42A5" w:rsidRPr="000D42A5">
        <w:rPr>
          <w:rFonts w:eastAsia="Calibri" w:cs="Times New Roman"/>
          <w:kern w:val="0"/>
          <w:shd w:val="clear" w:color="auto" w:fill="FEFEFE"/>
          <w:lang w:val="bg-BG" w:eastAsia="en-US" w:bidi="ar-SA"/>
        </w:rPr>
        <w:t>. всички разходи за дейности,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14:paraId="566C0B55" w14:textId="77777777" w:rsidR="000D42A5" w:rsidRPr="000D42A5" w:rsidRDefault="000D42A5" w:rsidP="000D42A5">
      <w:pPr>
        <w:keepNext/>
        <w:keepLines/>
        <w:suppressAutoHyphens w:val="0"/>
        <w:spacing w:before="200" w:line="259" w:lineRule="auto"/>
        <w:outlineLvl w:val="1"/>
        <w:rPr>
          <w:rFonts w:eastAsia="Times New Roman" w:cs="Times New Roman"/>
          <w:b/>
          <w:bCs/>
          <w:color w:val="5B9BD5"/>
          <w:kern w:val="0"/>
          <w:sz w:val="26"/>
          <w:szCs w:val="26"/>
          <w:lang w:val="bg-BG" w:eastAsia="en-US" w:bidi="ar-SA"/>
        </w:rPr>
      </w:pPr>
      <w:bookmarkStart w:id="44" w:name="_Toc475538946"/>
      <w:bookmarkStart w:id="45" w:name="_Toc499645051"/>
      <w:r w:rsidRPr="000D42A5">
        <w:rPr>
          <w:rFonts w:eastAsia="Times New Roman" w:cs="Times New Roman"/>
          <w:b/>
          <w:bCs/>
          <w:color w:val="5B9BD5"/>
          <w:kern w:val="0"/>
          <w:sz w:val="26"/>
          <w:szCs w:val="26"/>
          <w:lang w:val="bg-BG" w:eastAsia="en-US" w:bidi="ar-SA"/>
        </w:rPr>
        <w:t>15. Допустими целеви групи (ако е приложимо):</w:t>
      </w:r>
      <w:bookmarkEnd w:id="44"/>
      <w:bookmarkEnd w:id="45"/>
      <w:r w:rsidRPr="000D42A5">
        <w:rPr>
          <w:rFonts w:eastAsia="Times New Roman" w:cs="Times New Roman"/>
          <w:b/>
          <w:bCs/>
          <w:color w:val="5B9BD5"/>
          <w:kern w:val="0"/>
          <w:sz w:val="26"/>
          <w:szCs w:val="26"/>
          <w:lang w:val="bg-BG" w:eastAsia="en-US" w:bidi="ar-SA"/>
        </w:rPr>
        <w:t xml:space="preserve"> </w:t>
      </w:r>
    </w:p>
    <w:p w14:paraId="09FB901A" w14:textId="77777777" w:rsidR="000D42A5" w:rsidRPr="000D42A5" w:rsidRDefault="000D42A5" w:rsidP="000D42A5">
      <w:pPr>
        <w:keepNext/>
        <w:keepLines/>
        <w:pBdr>
          <w:top w:val="single" w:sz="4" w:space="1" w:color="auto"/>
          <w:left w:val="single" w:sz="4" w:space="4" w:color="auto"/>
          <w:bottom w:val="single" w:sz="4" w:space="1" w:color="auto"/>
          <w:right w:val="single" w:sz="4" w:space="4" w:color="auto"/>
        </w:pBdr>
        <w:suppressAutoHyphens w:val="0"/>
        <w:spacing w:before="200" w:line="259" w:lineRule="auto"/>
        <w:jc w:val="both"/>
        <w:outlineLvl w:val="1"/>
        <w:rPr>
          <w:rFonts w:eastAsia="Calibri" w:cs="Times New Roman"/>
          <w:kern w:val="0"/>
          <w:lang w:val="bg-BG" w:eastAsia="en-US" w:bidi="ar-SA"/>
        </w:rPr>
      </w:pPr>
      <w:r w:rsidRPr="000D42A5">
        <w:rPr>
          <w:rFonts w:eastAsia="Calibri" w:cs="Times New Roman"/>
          <w:kern w:val="0"/>
          <w:lang w:val="bg-BG" w:eastAsia="en-US" w:bidi="ar-SA"/>
        </w:rPr>
        <w:t xml:space="preserve">В съответствие с ПМДР, безвъзмездната финансова помощ по Приоритет на Съюза 4 /ПС4/ „Повишаване на заетостта и териториалното сближаване”, мярка </w:t>
      </w:r>
      <w:r w:rsidRPr="000D42A5">
        <w:rPr>
          <w:rFonts w:eastAsia="Calibri" w:cs="Times New Roman"/>
          <w:kern w:val="0"/>
          <w:lang w:val="en-US" w:eastAsia="en-US" w:bidi="ar-SA"/>
        </w:rPr>
        <w:t>1</w:t>
      </w:r>
      <w:r w:rsidRPr="000D42A5">
        <w:rPr>
          <w:rFonts w:eastAsia="Calibri" w:cs="Times New Roman"/>
          <w:kern w:val="0"/>
          <w:lang w:val="bg-BG" w:eastAsia="en-US" w:bidi="ar-SA"/>
        </w:rPr>
        <w:t xml:space="preserve"> „</w:t>
      </w:r>
      <w:r w:rsidRPr="000D42A5">
        <w:rPr>
          <w:rFonts w:eastAsia="Calibri" w:cs="Times New Roman"/>
          <w:b/>
          <w:bCs/>
          <w:kern w:val="0"/>
          <w:lang w:val="bg-BG" w:eastAsia="en-US" w:bidi="ar-SA"/>
        </w:rPr>
        <w:t>Подкрепа за иновации в рибарството и аквакултурите в МИРГ Поморие“</w:t>
      </w:r>
      <w:r w:rsidRPr="000D42A5">
        <w:rPr>
          <w:rFonts w:eastAsia="Calibri" w:cs="Times New Roman"/>
          <w:kern w:val="0"/>
          <w:lang w:val="bg-BG" w:eastAsia="en-US" w:bidi="ar-SA"/>
        </w:rPr>
        <w:t>“ ще бъде предоставена на кандидати юридически лица, еднолични търговци и рибари (отговарящи на изискванията, посочени в т. 11 от настоящите условия), извършващи дейност в сектор „Рибарство и аквакултури“ на територията на МИРГ Поморие, чиято цел е разработване и внедряване на иновации на различите етапи от веригата за доставка на продукти от риболов и аквакултури.</w:t>
      </w:r>
    </w:p>
    <w:p w14:paraId="12D3EF38" w14:textId="77777777" w:rsidR="000D42A5" w:rsidRPr="000D42A5" w:rsidRDefault="000D42A5" w:rsidP="000D42A5">
      <w:pPr>
        <w:keepNext/>
        <w:keepLines/>
        <w:suppressAutoHyphens w:val="0"/>
        <w:spacing w:before="200" w:line="259" w:lineRule="auto"/>
        <w:outlineLvl w:val="1"/>
        <w:rPr>
          <w:rFonts w:eastAsia="Times New Roman" w:cs="Times New Roman"/>
          <w:b/>
          <w:bCs/>
          <w:color w:val="5B9BD5"/>
          <w:kern w:val="0"/>
          <w:sz w:val="26"/>
          <w:szCs w:val="26"/>
          <w:lang w:val="bg-BG" w:eastAsia="en-US" w:bidi="ar-SA"/>
        </w:rPr>
      </w:pPr>
      <w:bookmarkStart w:id="46" w:name="_Toc475538947"/>
      <w:bookmarkStart w:id="47" w:name="_Toc499645052"/>
      <w:r w:rsidRPr="000D42A5">
        <w:rPr>
          <w:rFonts w:eastAsia="Times New Roman" w:cs="Times New Roman"/>
          <w:b/>
          <w:bCs/>
          <w:color w:val="5B9BD5"/>
          <w:kern w:val="0"/>
          <w:sz w:val="26"/>
          <w:szCs w:val="26"/>
          <w:lang w:val="bg-BG" w:eastAsia="en-US" w:bidi="ar-SA"/>
        </w:rPr>
        <w:t>16. Приложим режим на минимални/държавни помощи (ако е приложимо):</w:t>
      </w:r>
      <w:bookmarkEnd w:id="46"/>
      <w:bookmarkEnd w:id="47"/>
    </w:p>
    <w:p w14:paraId="678CEC8A"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line="259" w:lineRule="auto"/>
        <w:jc w:val="both"/>
        <w:rPr>
          <w:rFonts w:eastAsia="Calibri" w:cs="Times New Roman"/>
          <w:b/>
          <w:bCs/>
          <w:kern w:val="0"/>
          <w:lang w:val="bg-BG" w:eastAsia="en-US" w:bidi="ar-SA"/>
        </w:rPr>
      </w:pPr>
      <w:bookmarkStart w:id="48" w:name="_Toc499645053"/>
      <w:r w:rsidRPr="000D42A5">
        <w:rPr>
          <w:rFonts w:eastAsia="Calibri" w:cs="Times New Roman"/>
          <w:b/>
          <w:bCs/>
          <w:kern w:val="0"/>
          <w:lang w:val="bg-BG" w:eastAsia="en-US" w:bidi="ar-SA"/>
        </w:rPr>
        <w:t xml:space="preserve">Подпомагането по настоящата мярка </w:t>
      </w:r>
      <w:r w:rsidRPr="000D42A5">
        <w:rPr>
          <w:rFonts w:eastAsia="Calibri" w:cs="Times New Roman"/>
          <w:b/>
          <w:bCs/>
          <w:kern w:val="0"/>
          <w:u w:val="single"/>
          <w:lang w:val="bg-BG" w:eastAsia="en-US" w:bidi="ar-SA"/>
        </w:rPr>
        <w:t>не представлява</w:t>
      </w:r>
      <w:r w:rsidRPr="000D42A5">
        <w:rPr>
          <w:rFonts w:eastAsia="Calibri" w:cs="Times New Roman"/>
          <w:b/>
          <w:bCs/>
          <w:kern w:val="0"/>
          <w:lang w:val="bg-BG" w:eastAsia="en-US" w:bidi="ar-SA"/>
        </w:rPr>
        <w:t xml:space="preserve"> държавна помощ. </w:t>
      </w:r>
    </w:p>
    <w:p w14:paraId="245B68FD"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line="259" w:lineRule="auto"/>
        <w:jc w:val="both"/>
        <w:rPr>
          <w:rFonts w:eastAsia="Calibri" w:cs="Times New Roman"/>
          <w:kern w:val="0"/>
          <w:lang w:val="bg-BG" w:eastAsia="en-US" w:bidi="ar-SA"/>
        </w:rPr>
      </w:pPr>
    </w:p>
    <w:p w14:paraId="61D7793D" w14:textId="245FA5D9"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line="259" w:lineRule="auto"/>
        <w:jc w:val="both"/>
        <w:rPr>
          <w:rFonts w:eastAsia="Calibri" w:cs="Times New Roman"/>
          <w:b/>
          <w:bCs/>
          <w:kern w:val="0"/>
          <w:lang w:val="bg-BG" w:eastAsia="en-US" w:bidi="ar-SA"/>
        </w:rPr>
      </w:pPr>
      <w:r w:rsidRPr="000D42A5">
        <w:rPr>
          <w:rFonts w:eastAsia="Calibri" w:cs="Times New Roman"/>
          <w:kern w:val="0"/>
          <w:lang w:val="bg-BG" w:eastAsia="en-US" w:bidi="ar-SA"/>
        </w:rPr>
        <w:t>Съгласно чл. 8, параграф 2 от Регламент (ЕС) № 508/2014</w:t>
      </w:r>
      <w:r w:rsidR="00A16076">
        <w:rPr>
          <w:rFonts w:eastAsia="Calibri" w:cs="Times New Roman"/>
          <w:kern w:val="0"/>
          <w:lang w:val="bg-BG" w:eastAsia="en-US" w:bidi="ar-SA"/>
        </w:rPr>
        <w:t>, членове 107, 108 и 109 от Договора за функционирането на</w:t>
      </w:r>
      <w:r w:rsidRPr="000D42A5">
        <w:rPr>
          <w:rFonts w:eastAsia="Calibri" w:cs="Times New Roman"/>
          <w:kern w:val="0"/>
          <w:lang w:val="bg-BG" w:eastAsia="en-US" w:bidi="ar-SA"/>
        </w:rPr>
        <w:t xml:space="preserve"> Европейския </w:t>
      </w:r>
      <w:r w:rsidR="00A16076">
        <w:rPr>
          <w:rFonts w:eastAsia="Calibri" w:cs="Times New Roman"/>
          <w:kern w:val="0"/>
          <w:lang w:val="bg-BG" w:eastAsia="en-US" w:bidi="ar-SA"/>
        </w:rPr>
        <w:t>съюз</w:t>
      </w:r>
      <w:r w:rsidRPr="000D42A5">
        <w:rPr>
          <w:rFonts w:eastAsia="Calibri" w:cs="Times New Roman"/>
          <w:kern w:val="0"/>
          <w:lang w:val="bg-BG" w:eastAsia="en-US" w:bidi="ar-SA"/>
        </w:rPr>
        <w:t xml:space="preserve"> </w:t>
      </w:r>
      <w:r w:rsidR="00A16076">
        <w:rPr>
          <w:rFonts w:eastAsia="Calibri" w:cs="Times New Roman"/>
          <w:kern w:val="0"/>
          <w:lang w:val="bg-BG" w:eastAsia="en-US" w:bidi="ar-SA"/>
        </w:rPr>
        <w:t>(</w:t>
      </w:r>
      <w:r w:rsidRPr="000D42A5">
        <w:rPr>
          <w:rFonts w:eastAsia="Calibri" w:cs="Times New Roman"/>
          <w:kern w:val="0"/>
          <w:lang w:val="bg-BG" w:eastAsia="en-US" w:bidi="ar-SA"/>
        </w:rPr>
        <w:t>ДФЕС</w:t>
      </w:r>
      <w:r w:rsidR="00A16076">
        <w:rPr>
          <w:rFonts w:eastAsia="Calibri" w:cs="Times New Roman"/>
          <w:kern w:val="0"/>
          <w:lang w:val="bg-BG" w:eastAsia="en-US" w:bidi="ar-SA"/>
        </w:rPr>
        <w:t>)</w:t>
      </w:r>
      <w:r w:rsidRPr="000D42A5">
        <w:rPr>
          <w:rFonts w:eastAsia="Calibri" w:cs="Times New Roman"/>
          <w:kern w:val="0"/>
          <w:lang w:val="bg-BG" w:eastAsia="en-US" w:bidi="ar-SA"/>
        </w:rPr>
        <w:t xml:space="preserve"> не се прилагат към плащания, </w:t>
      </w:r>
      <w:r w:rsidRPr="000D42A5">
        <w:rPr>
          <w:rFonts w:eastAsia="Calibri" w:cs="Times New Roman"/>
          <w:kern w:val="0"/>
          <w:lang w:val="bg-BG" w:eastAsia="en-US" w:bidi="ar-SA"/>
        </w:rPr>
        <w:br/>
        <w:t xml:space="preserve">извършени от държави членки съгласно и в съответствие с посочения регламент, </w:t>
      </w:r>
      <w:r w:rsidRPr="000D42A5">
        <w:rPr>
          <w:rFonts w:eastAsia="Calibri" w:cs="Times New Roman"/>
          <w:kern w:val="0"/>
          <w:lang w:val="bg-BG" w:eastAsia="en-US" w:bidi="ar-SA"/>
        </w:rPr>
        <w:br/>
        <w:t>които попадат в обхвата на член 42 ДФЕС. Член 42 от Д</w:t>
      </w:r>
      <w:r w:rsidR="005B54FB">
        <w:rPr>
          <w:rFonts w:eastAsia="Calibri" w:cs="Times New Roman"/>
          <w:kern w:val="0"/>
          <w:lang w:val="bg-BG" w:eastAsia="en-US" w:bidi="ar-SA"/>
        </w:rPr>
        <w:t>ФЕС</w:t>
      </w:r>
      <w:r w:rsidRPr="000D42A5">
        <w:rPr>
          <w:rFonts w:eastAsia="Calibri" w:cs="Times New Roman"/>
          <w:kern w:val="0"/>
          <w:lang w:val="bg-BG" w:eastAsia="en-US" w:bidi="ar-SA"/>
        </w:rPr>
        <w:t xml:space="preserve">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което включва продукти от сектора на рибарството и аквакултурите, в степента, определена от Европейския парламент Съвета. Степента, в която разпоредбите на ДФЕС по отношение на държавната помощ се прилагат за помощи, предоставени в сектора на рибарството аквакултурите, е определена в член 8 от Регламент (ЕС) № 508/2014 на Европейския парламент и Съвета. </w:t>
      </w:r>
    </w:p>
    <w:p w14:paraId="2253165E"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lastRenderedPageBreak/>
        <w:t xml:space="preserve">Това е посочено в съображение (4) от </w:t>
      </w:r>
      <w:r w:rsidRPr="00536D8C">
        <w:rPr>
          <w:rFonts w:eastAsia="Calibri" w:cs="Times New Roman"/>
          <w:b/>
          <w:bCs/>
          <w:kern w:val="0"/>
          <w:lang w:val="bg-BG" w:eastAsia="en-US" w:bidi="ar-SA"/>
        </w:rPr>
        <w:t xml:space="preserve">Съобщение на Комисията  C(2015) от 29.6.2015 г. Насоки за преглед на държавната помощ за рибарството и аквакултурите </w:t>
      </w:r>
      <w:r w:rsidRPr="00536D8C">
        <w:rPr>
          <w:rFonts w:ascii="Calibri" w:eastAsia="Calibri" w:hAnsi="Calibri" w:cs="Calibri"/>
          <w:b/>
          <w:bCs/>
          <w:kern w:val="0"/>
          <w:sz w:val="22"/>
          <w:szCs w:val="22"/>
          <w:lang w:val="bg-BG" w:eastAsia="en-US" w:bidi="ar-SA"/>
        </w:rPr>
        <w:t>/</w:t>
      </w:r>
      <w:r w:rsidRPr="00536D8C">
        <w:rPr>
          <w:rFonts w:eastAsia="Calibri" w:cs="Times New Roman"/>
          <w:b/>
          <w:bCs/>
          <w:kern w:val="0"/>
          <w:lang w:val="bg-BG" w:eastAsia="en-US" w:bidi="ar-SA"/>
        </w:rPr>
        <w:t>Насоките на ЕК</w:t>
      </w:r>
      <w:r w:rsidRPr="00536D8C">
        <w:rPr>
          <w:rFonts w:ascii="Calibri" w:eastAsia="Calibri" w:hAnsi="Calibri" w:cs="Calibri"/>
          <w:b/>
          <w:bCs/>
          <w:kern w:val="0"/>
          <w:sz w:val="22"/>
          <w:szCs w:val="22"/>
          <w:lang w:val="bg-BG" w:eastAsia="en-US" w:bidi="ar-SA"/>
        </w:rPr>
        <w:t>/</w:t>
      </w:r>
      <w:r w:rsidRPr="00536D8C">
        <w:rPr>
          <w:rFonts w:eastAsia="Calibri" w:cs="Times New Roman"/>
          <w:b/>
          <w:bCs/>
          <w:kern w:val="0"/>
          <w:lang w:val="bg-BG" w:eastAsia="en-US" w:bidi="ar-SA"/>
        </w:rPr>
        <w:t>)</w:t>
      </w:r>
      <w:r w:rsidRPr="000D42A5">
        <w:rPr>
          <w:rFonts w:eastAsia="Calibri" w:cs="Times New Roman"/>
          <w:kern w:val="0"/>
          <w:lang w:val="bg-BG" w:eastAsia="en-US" w:bidi="ar-SA"/>
        </w:rPr>
        <w:t xml:space="preserve"> </w:t>
      </w:r>
    </w:p>
    <w:p w14:paraId="688DDBA1" w14:textId="37AA7BF5"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536D8C">
        <w:rPr>
          <w:rFonts w:eastAsia="Calibri" w:cs="Times New Roman"/>
          <w:b/>
          <w:bCs/>
          <w:kern w:val="0"/>
          <w:lang w:val="bg-BG" w:eastAsia="en-US" w:bidi="ar-SA"/>
        </w:rPr>
        <w:t>В същото Съобщение в съображение (5)</w:t>
      </w:r>
      <w:r w:rsidRPr="000D42A5">
        <w:rPr>
          <w:rFonts w:eastAsia="Calibri" w:cs="Times New Roman"/>
          <w:kern w:val="0"/>
          <w:lang w:val="bg-BG" w:eastAsia="en-US" w:bidi="ar-SA"/>
        </w:rPr>
        <w:t xml:space="preserve"> са поставени рамките на дейностите, за които се прилага дерогацията на член 8 от Регламент (ЕС) № 508/2014 на Европейския парламент и Съвета, а именно – плащанията по дял V, глави I, II, III и VI. Дейностите по настоящата мярка се изпълняват като допустими по глава III, </w:t>
      </w:r>
      <w:r w:rsidR="00787781">
        <w:rPr>
          <w:rFonts w:eastAsia="Calibri" w:cs="Times New Roman"/>
          <w:kern w:val="0"/>
          <w:lang w:val="bg-BG" w:eastAsia="en-US" w:bidi="ar-SA"/>
        </w:rPr>
        <w:t>спазвайки правилата</w:t>
      </w:r>
      <w:r w:rsidR="00536D8C">
        <w:rPr>
          <w:rFonts w:eastAsia="Calibri" w:cs="Times New Roman"/>
          <w:kern w:val="0"/>
          <w:lang w:val="bg-BG" w:eastAsia="en-US" w:bidi="ar-SA"/>
        </w:rPr>
        <w:t xml:space="preserve"> </w:t>
      </w:r>
      <w:r w:rsidRPr="000D42A5">
        <w:rPr>
          <w:rFonts w:eastAsia="Calibri" w:cs="Times New Roman"/>
          <w:kern w:val="0"/>
          <w:lang w:val="bg-BG" w:eastAsia="en-US" w:bidi="ar-SA"/>
        </w:rPr>
        <w:t xml:space="preserve">на глава </w:t>
      </w:r>
      <w:r w:rsidRPr="000D42A5">
        <w:rPr>
          <w:rFonts w:eastAsia="Calibri" w:cs="Times New Roman"/>
          <w:kern w:val="0"/>
          <w:lang w:val="en-US" w:eastAsia="en-US" w:bidi="ar-SA"/>
        </w:rPr>
        <w:t>I</w:t>
      </w:r>
      <w:r w:rsidR="00787781">
        <w:rPr>
          <w:rFonts w:eastAsia="Calibri" w:cs="Times New Roman"/>
          <w:kern w:val="0"/>
          <w:lang w:val="bg-BG" w:eastAsia="en-US" w:bidi="ar-SA"/>
        </w:rPr>
        <w:t xml:space="preserve"> от същия регламент</w:t>
      </w:r>
      <w:r w:rsidRPr="000D42A5">
        <w:rPr>
          <w:rFonts w:eastAsia="Calibri" w:cs="Times New Roman"/>
          <w:kern w:val="0"/>
          <w:lang w:val="bg-BG" w:eastAsia="en-US" w:bidi="ar-SA"/>
        </w:rPr>
        <w:t>.</w:t>
      </w:r>
    </w:p>
    <w:p w14:paraId="252F9445"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Целите на подпомагането по настоящата процедура, посочени в т. 6 от настоящите Указания за кандидатстване са в съответствие с посочените цели в чл. </w:t>
      </w:r>
      <w:r w:rsidRPr="000D42A5">
        <w:rPr>
          <w:rFonts w:eastAsia="Calibri" w:cs="Times New Roman"/>
          <w:kern w:val="0"/>
          <w:lang w:val="en-US" w:eastAsia="en-US" w:bidi="ar-SA"/>
        </w:rPr>
        <w:t xml:space="preserve">63, </w:t>
      </w:r>
      <w:r w:rsidRPr="000D42A5">
        <w:rPr>
          <w:rFonts w:eastAsia="Calibri" w:cs="Times New Roman"/>
          <w:kern w:val="0"/>
          <w:lang w:val="bg-BG" w:eastAsia="en-US" w:bidi="ar-SA"/>
        </w:rPr>
        <w:t>параграф 1, буква а) от Регламент (ЕС) № 508/2014</w:t>
      </w:r>
      <w:r w:rsidRPr="000D42A5">
        <w:rPr>
          <w:rFonts w:eastAsia="Calibri" w:cs="Times New Roman"/>
          <w:kern w:val="0"/>
          <w:lang w:val="en-US" w:eastAsia="en-US" w:bidi="ar-SA"/>
        </w:rPr>
        <w:t xml:space="preserve"> </w:t>
      </w:r>
      <w:r w:rsidRPr="000D42A5">
        <w:rPr>
          <w:rFonts w:eastAsia="Calibri" w:cs="Times New Roman"/>
          <w:kern w:val="0"/>
          <w:lang w:val="bg-BG" w:eastAsia="en-US" w:bidi="ar-SA"/>
        </w:rPr>
        <w:t>и чл. 26, параграф 1.</w:t>
      </w:r>
    </w:p>
    <w:p w14:paraId="2D57DA4F" w14:textId="7C34BA06"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С прилагането на настоящата мярка на територията на МИРГ Поморие е изпълнено и условието посочено в глава </w:t>
      </w:r>
      <w:r w:rsidRPr="000D42A5">
        <w:rPr>
          <w:rFonts w:eastAsia="Calibri" w:cs="Times New Roman"/>
          <w:kern w:val="0"/>
          <w:lang w:val="en-US" w:eastAsia="en-US" w:bidi="ar-SA"/>
        </w:rPr>
        <w:t>II</w:t>
      </w:r>
      <w:r w:rsidRPr="000D42A5">
        <w:rPr>
          <w:rFonts w:eastAsia="Calibri" w:cs="Times New Roman"/>
          <w:kern w:val="0"/>
          <w:lang w:val="bg-BG" w:eastAsia="en-US" w:bidi="ar-SA"/>
        </w:rPr>
        <w:t>, чл. 46, параграф 1, тъй като по настоящата мярка имат право да кандидатстват за подпомагане</w:t>
      </w:r>
      <w:r w:rsidRPr="000D42A5">
        <w:rPr>
          <w:rFonts w:eastAsia="Calibri" w:cs="Times New Roman"/>
          <w:kern w:val="0"/>
          <w:lang w:val="en-US" w:eastAsia="en-US" w:bidi="ar-SA"/>
        </w:rPr>
        <w:t xml:space="preserve"> </w:t>
      </w:r>
      <w:r w:rsidRPr="000D42A5">
        <w:rPr>
          <w:rFonts w:eastAsia="Calibri" w:cs="Times New Roman"/>
          <w:kern w:val="0"/>
          <w:lang w:val="bg-BG" w:eastAsia="en-US" w:bidi="ar-SA"/>
        </w:rPr>
        <w:t xml:space="preserve">бенефициенти от сектор „Рибарство и аквакултури“, като са изпълнени и ограниченията, посочени в чл.46, параграфи 2, 3, 4 и 5. Мярката цели увеличаване конкурентоспособното участие на сектора на рибарството и аквакултурите в устойчивото развитие на МИРГ „Поморие“ и насърчаването на иновативни подходи за осигуряване на растеж и работни места, посредством добавяне на стойност към продуктите от риболов и аквакултури. </w:t>
      </w:r>
    </w:p>
    <w:p w14:paraId="1E5EC7DE"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В тази връзка обхвата на мярката е подпомагане на инвестиции за добавяне на стойност, създаване на работни места, привличане на младите хора и насърчаване на иновациите на всички етапи от веригата за доставка на продукти от риболов и аквакултури, което изцяло съвпада чл.63, параграф 1, буква а). </w:t>
      </w:r>
    </w:p>
    <w:p w14:paraId="352647D8" w14:textId="39FB22CB"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От посоченото по-горе е видно, че е изпълнено и условието посочено в чл. 63, параграф 2 от Регламент (ЕС) № 508/2014. Освен това допустимите за финансиране дейности са съпоставими с тези, посочени в чл. 50, параграф 1, като е изпълнено и условието посочено в параг</w:t>
      </w:r>
      <w:r w:rsidR="00053B94">
        <w:rPr>
          <w:rFonts w:eastAsia="Calibri" w:cs="Times New Roman"/>
          <w:kern w:val="0"/>
          <w:lang w:val="bg-BG" w:eastAsia="en-US" w:bidi="ar-SA"/>
        </w:rPr>
        <w:t>р</w:t>
      </w:r>
      <w:r w:rsidRPr="000D42A5">
        <w:rPr>
          <w:rFonts w:eastAsia="Calibri" w:cs="Times New Roman"/>
          <w:kern w:val="0"/>
          <w:lang w:val="bg-BG" w:eastAsia="en-US" w:bidi="ar-SA"/>
        </w:rPr>
        <w:t>аф 2, тъй като по настоящата мярка големи предприятия са недопустими за подпомагане. При реализирането на дейностите по мярката ще се допринесе до повишаване на знанията и уменията на местните контрагенти в сектор „Рибарство и аквакултури“, трансфера на знания и иновативни пр</w:t>
      </w:r>
      <w:r w:rsidR="00053B94">
        <w:rPr>
          <w:rFonts w:eastAsia="Calibri" w:cs="Times New Roman"/>
          <w:kern w:val="0"/>
          <w:lang w:val="bg-BG" w:eastAsia="en-US" w:bidi="ar-SA"/>
        </w:rPr>
        <w:t>а</w:t>
      </w:r>
      <w:r w:rsidRPr="000D42A5">
        <w:rPr>
          <w:rFonts w:eastAsia="Calibri" w:cs="Times New Roman"/>
          <w:kern w:val="0"/>
          <w:lang w:val="bg-BG" w:eastAsia="en-US" w:bidi="ar-SA"/>
        </w:rPr>
        <w:t>ктики и технологии, което изцяло съвпада с чл. 50, параграф 1, буква а).</w:t>
      </w:r>
    </w:p>
    <w:p w14:paraId="189F0C27"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Интензитетът на помощта е съобразена с условията на чл. 95, параграф 1 от Регламента. </w:t>
      </w:r>
    </w:p>
    <w:p w14:paraId="28A1F01D"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lastRenderedPageBreak/>
        <w:t>Важно е да се отбележи също, че подпомагането на инвестиции за добавяне на стойност, създаване на работни места, привличане на младите хора и насърчаване на иновациите на всички етапи от веригата за доставка на продукти от риболов и аквакултури не може да окаже влияние или да доведе до нарушаване на естествения общностен пазар, тъй като е с локално въздействие на територията на МИРГ. Допирни точки с Общността могат да се търсят в посока получаване от местните контрагенти на знания и вече създадени в ЕС технологии в сферата на рибарството и аквакултурите. Посоката е евентуален трансфер на знания от Общността към местните контрагенти, а и като се вземе предвид ниските стойности на финансовото подпомагане може да се каже, че дейностите, които ще бъдат подпомагани по мярката са от такъв характер, че не се очаква да се окаже някакво съществено влияние върху търговията на Общността.</w:t>
      </w:r>
    </w:p>
    <w:p w14:paraId="678547FF"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 Като се вземе предвид гореизложеното, и следвайки съображения (4), (5) и (6) от Насоките на ЕК: </w:t>
      </w:r>
    </w:p>
    <w:p w14:paraId="7F27FC11" w14:textId="2FCECCC8"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 - условията по настоящата процедура не надхвърлят предвиденото в Регламент </w:t>
      </w:r>
      <w:r w:rsidRPr="000D42A5">
        <w:rPr>
          <w:rFonts w:eastAsia="Calibri" w:cs="Times New Roman"/>
          <w:kern w:val="0"/>
          <w:lang w:val="bg-BG" w:eastAsia="en-US" w:bidi="ar-SA"/>
        </w:rPr>
        <w:br/>
        <w:t xml:space="preserve">508/2014; </w:t>
      </w:r>
      <w:r w:rsidRPr="000D42A5">
        <w:rPr>
          <w:rFonts w:eastAsia="Calibri" w:cs="Times New Roman"/>
          <w:kern w:val="0"/>
          <w:lang w:val="bg-BG" w:eastAsia="en-US" w:bidi="ar-SA"/>
        </w:rPr>
        <w:br/>
      </w:r>
      <w:r w:rsidRPr="000D42A5">
        <w:rPr>
          <w:rFonts w:eastAsia="Calibri" w:cs="Times New Roman"/>
          <w:kern w:val="0"/>
          <w:lang w:val="bg-BG" w:eastAsia="en-US" w:bidi="ar-SA"/>
        </w:rPr>
        <w:br/>
        <w:t xml:space="preserve"> - плащанията по процедурата попадат в сектора на рибарството и аквакултурите, с оглед на това, че подпомагането се отнася до мярка, която е предвидена в дял V, глава I „Устойчиво развитие на рибарството“ от </w:t>
      </w:r>
      <w:r w:rsidR="00A16076">
        <w:rPr>
          <w:rFonts w:eastAsia="Calibri" w:cs="Times New Roman"/>
          <w:kern w:val="0"/>
          <w:lang w:val="bg-BG" w:eastAsia="en-US" w:bidi="ar-SA"/>
        </w:rPr>
        <w:t>Р</w:t>
      </w:r>
      <w:r w:rsidRPr="000D42A5">
        <w:rPr>
          <w:rFonts w:eastAsia="Calibri" w:cs="Times New Roman"/>
          <w:kern w:val="0"/>
          <w:lang w:val="bg-BG" w:eastAsia="en-US" w:bidi="ar-SA"/>
        </w:rPr>
        <w:t>егламент</w:t>
      </w:r>
      <w:r w:rsidR="00A16076">
        <w:rPr>
          <w:rFonts w:eastAsia="Calibri" w:cs="Times New Roman"/>
          <w:kern w:val="0"/>
          <w:lang w:val="bg-BG" w:eastAsia="en-US" w:bidi="ar-SA"/>
        </w:rPr>
        <w:t xml:space="preserve"> 508/2014</w:t>
      </w:r>
      <w:r w:rsidRPr="000D42A5">
        <w:rPr>
          <w:rFonts w:eastAsia="Calibri" w:cs="Times New Roman"/>
          <w:kern w:val="0"/>
          <w:lang w:val="bg-BG" w:eastAsia="en-US" w:bidi="ar-SA"/>
        </w:rPr>
        <w:t xml:space="preserve">; </w:t>
      </w:r>
    </w:p>
    <w:p w14:paraId="3BFE10BC" w14:textId="2B92DEC3"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 - в прилагане на дерогацията на чл. 8, параграф 2 от посочения </w:t>
      </w:r>
      <w:r w:rsidR="00A16076">
        <w:rPr>
          <w:rFonts w:eastAsia="Calibri" w:cs="Times New Roman"/>
          <w:kern w:val="0"/>
          <w:lang w:val="bg-BG" w:eastAsia="en-US" w:bidi="ar-SA"/>
        </w:rPr>
        <w:t>Р</w:t>
      </w:r>
      <w:r w:rsidRPr="000D42A5">
        <w:rPr>
          <w:rFonts w:eastAsia="Calibri" w:cs="Times New Roman"/>
          <w:kern w:val="0"/>
          <w:lang w:val="bg-BG" w:eastAsia="en-US" w:bidi="ar-SA"/>
        </w:rPr>
        <w:t>егламент</w:t>
      </w:r>
      <w:r w:rsidR="00A16076">
        <w:rPr>
          <w:rFonts w:eastAsia="Calibri" w:cs="Times New Roman"/>
          <w:kern w:val="0"/>
          <w:lang w:val="bg-BG" w:eastAsia="en-US" w:bidi="ar-SA"/>
        </w:rPr>
        <w:t xml:space="preserve"> (ЕС) 508/2014</w:t>
      </w:r>
      <w:r w:rsidRPr="000D42A5">
        <w:rPr>
          <w:rFonts w:eastAsia="Calibri" w:cs="Times New Roman"/>
          <w:kern w:val="0"/>
          <w:lang w:val="bg-BG" w:eastAsia="en-US" w:bidi="ar-SA"/>
        </w:rPr>
        <w:t>;</w:t>
      </w:r>
    </w:p>
    <w:p w14:paraId="1CD4E02E" w14:textId="7C43B48C"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 </w:t>
      </w:r>
      <w:r w:rsidR="00A16076">
        <w:rPr>
          <w:rFonts w:eastAsia="Calibri" w:cs="Times New Roman"/>
          <w:kern w:val="0"/>
          <w:lang w:val="bg-BG" w:eastAsia="en-US" w:bidi="ar-SA"/>
        </w:rPr>
        <w:t>Е</w:t>
      </w:r>
      <w:r w:rsidRPr="000D42A5">
        <w:rPr>
          <w:rFonts w:eastAsia="Calibri" w:cs="Times New Roman"/>
          <w:kern w:val="0"/>
          <w:lang w:val="bg-BG" w:eastAsia="en-US" w:bidi="ar-SA"/>
        </w:rPr>
        <w:t>фек</w:t>
      </w:r>
      <w:r w:rsidR="00053B94">
        <w:rPr>
          <w:rFonts w:eastAsia="Calibri" w:cs="Times New Roman"/>
          <w:kern w:val="0"/>
          <w:lang w:val="bg-BG" w:eastAsia="en-US" w:bidi="ar-SA"/>
        </w:rPr>
        <w:t>т</w:t>
      </w:r>
      <w:r w:rsidRPr="000D42A5">
        <w:rPr>
          <w:rFonts w:eastAsia="Calibri" w:cs="Times New Roman"/>
          <w:kern w:val="0"/>
          <w:lang w:val="bg-BG" w:eastAsia="en-US" w:bidi="ar-SA"/>
        </w:rPr>
        <w:t>ът от прилагане на мярката няма да доведе до нарушаване на конкуренцията на вътрешния пазар</w:t>
      </w:r>
      <w:r w:rsidR="00A16076">
        <w:rPr>
          <w:rFonts w:eastAsia="Calibri" w:cs="Times New Roman"/>
          <w:kern w:val="0"/>
          <w:lang w:val="bg-BG" w:eastAsia="en-US" w:bidi="ar-SA"/>
        </w:rPr>
        <w:t xml:space="preserve"> за БФП по настоящата мярка </w:t>
      </w:r>
      <w:r w:rsidRPr="000D42A5">
        <w:rPr>
          <w:rFonts w:eastAsia="Calibri" w:cs="Times New Roman"/>
          <w:kern w:val="0"/>
          <w:lang w:val="bg-BG" w:eastAsia="en-US" w:bidi="ar-SA"/>
        </w:rPr>
        <w:t>. </w:t>
      </w:r>
    </w:p>
    <w:p w14:paraId="4700F2B4" w14:textId="77777777" w:rsidR="000D42A5" w:rsidRPr="000D42A5" w:rsidRDefault="000D42A5" w:rsidP="000D42A5">
      <w:pPr>
        <w:keepNext/>
        <w:keepLines/>
        <w:suppressAutoHyphens w:val="0"/>
        <w:spacing w:before="200" w:line="259" w:lineRule="auto"/>
        <w:outlineLvl w:val="1"/>
        <w:rPr>
          <w:rFonts w:eastAsia="Times New Roman" w:cs="Times New Roman"/>
          <w:b/>
          <w:bCs/>
          <w:color w:val="5B9BD5"/>
          <w:kern w:val="0"/>
          <w:sz w:val="26"/>
          <w:szCs w:val="26"/>
          <w:lang w:val="bg-BG" w:eastAsia="en-US" w:bidi="ar-SA"/>
        </w:rPr>
      </w:pPr>
      <w:r w:rsidRPr="000D42A5">
        <w:rPr>
          <w:rFonts w:eastAsia="Times New Roman" w:cs="Times New Roman"/>
          <w:b/>
          <w:bCs/>
          <w:color w:val="5B9BD5"/>
          <w:kern w:val="0"/>
          <w:sz w:val="26"/>
          <w:szCs w:val="26"/>
          <w:lang w:val="bg-BG" w:eastAsia="en-US" w:bidi="ar-SA"/>
        </w:rPr>
        <w:t>17. Хоризонтални политики:</w:t>
      </w:r>
      <w:bookmarkEnd w:id="48"/>
    </w:p>
    <w:p w14:paraId="0A6BBD75"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before="100" w:beforeAutospacing="1" w:after="100" w:afterAutospacing="1" w:line="259" w:lineRule="auto"/>
        <w:jc w:val="both"/>
        <w:rPr>
          <w:rFonts w:eastAsia="Calibri" w:cs="Times New Roman"/>
          <w:kern w:val="0"/>
          <w:lang w:val="bg-BG" w:eastAsia="en-US" w:bidi="ar-SA"/>
        </w:rPr>
      </w:pPr>
      <w:bookmarkStart w:id="49" w:name="_Toc475536975"/>
      <w:bookmarkStart w:id="50" w:name="_Toc475537011"/>
      <w:bookmarkStart w:id="51" w:name="_Toc475538948"/>
      <w:r w:rsidRPr="000D42A5">
        <w:rPr>
          <w:rFonts w:eastAsia="Calibri" w:cs="Times New Roman"/>
          <w:kern w:val="0"/>
          <w:lang w:val="bg-BG" w:eastAsia="en-US" w:bidi="ar-SA"/>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624FF1B7"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before="100" w:beforeAutospacing="1" w:after="100" w:afterAutospacing="1"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 </w:t>
      </w:r>
      <w:r w:rsidRPr="000D42A5">
        <w:rPr>
          <w:rFonts w:eastAsia="Calibri" w:cs="Times New Roman"/>
          <w:b/>
          <w:kern w:val="0"/>
          <w:lang w:val="bg-BG" w:eastAsia="en-US" w:bidi="ar-SA"/>
        </w:rPr>
        <w:t>равнопоставеност и недопускане на дискриминация</w:t>
      </w:r>
      <w:r w:rsidRPr="000D42A5">
        <w:rPr>
          <w:rFonts w:eastAsia="Calibri" w:cs="Times New Roman"/>
          <w:kern w:val="0"/>
          <w:lang w:val="bg-BG" w:eastAsia="en-US" w:bidi="ar-SA"/>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w:t>
      </w:r>
      <w:r w:rsidRPr="000D42A5">
        <w:rPr>
          <w:rFonts w:eastAsia="Calibri" w:cs="Times New Roman"/>
          <w:kern w:val="0"/>
          <w:lang w:val="bg-BG" w:eastAsia="en-US" w:bidi="ar-SA"/>
        </w:rPr>
        <w:lastRenderedPageBreak/>
        <w:t>неравнопоставеност. В този контекст, настоящата процедура е отворена за всички кандидати, които отговарят на условията, посочени в т. 11 от Насоките, независимо от техния пол, етническа принадлежност или вид увреждане.</w:t>
      </w:r>
    </w:p>
    <w:p w14:paraId="2FF8ECDF" w14:textId="3EABFAAA"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before="100" w:beforeAutospacing="1" w:after="100" w:afterAutospacing="1"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 </w:t>
      </w:r>
      <w:r w:rsidRPr="000D42A5">
        <w:rPr>
          <w:rFonts w:eastAsia="Calibri" w:cs="Times New Roman"/>
          <w:b/>
          <w:kern w:val="0"/>
          <w:lang w:val="bg-BG" w:eastAsia="en-US" w:bidi="ar-SA"/>
        </w:rPr>
        <w:t>устойчиво развитие</w:t>
      </w:r>
      <w:r w:rsidRPr="000D42A5">
        <w:rPr>
          <w:rFonts w:eastAsia="Calibri" w:cs="Times New Roman"/>
          <w:kern w:val="0"/>
          <w:lang w:val="bg-BG" w:eastAsia="en-US" w:bidi="ar-SA"/>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7BA3F65C"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jc w:val="both"/>
        <w:rPr>
          <w:rFonts w:eastAsia="Calibri" w:cs="Times New Roman"/>
          <w:b/>
          <w:kern w:val="0"/>
          <w:lang w:val="bg-BG" w:eastAsia="en-US" w:bidi="ar-SA"/>
        </w:rPr>
      </w:pPr>
      <w:r w:rsidRPr="000D42A5">
        <w:rPr>
          <w:rFonts w:eastAsia="Calibri" w:cs="Times New Roman"/>
          <w:b/>
          <w:kern w:val="0"/>
          <w:lang w:val="bg-BG" w:eastAsia="en-US" w:bidi="ar-SA"/>
        </w:rPr>
        <w:t xml:space="preserve">ВАЖНО! </w:t>
      </w:r>
    </w:p>
    <w:p w14:paraId="5C2F0EF9"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jc w:val="both"/>
        <w:rPr>
          <w:rFonts w:eastAsia="Calibri" w:cs="Times New Roman"/>
          <w:kern w:val="0"/>
          <w:lang w:val="bg-BG" w:eastAsia="en-US" w:bidi="ar-SA"/>
        </w:rPr>
      </w:pPr>
      <w:r w:rsidRPr="000D42A5">
        <w:rPr>
          <w:rFonts w:eastAsia="Calibri" w:cs="Times New Roman"/>
          <w:kern w:val="0"/>
          <w:lang w:val="bg-BG" w:eastAsia="en-US" w:bidi="ar-SA"/>
        </w:rPr>
        <w:t>В т. 11 от Формуляра за кандидатстване „Допълнителна информация за оценка на проектното предложение“, кандидатите следва да представят информация за съответствието на проектното предложение с посочените принципи.</w:t>
      </w:r>
    </w:p>
    <w:p w14:paraId="25A63C78" w14:textId="77777777" w:rsidR="00260FFE"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before="100" w:beforeAutospacing="1" w:after="100" w:afterAutospacing="1" w:line="259" w:lineRule="auto"/>
        <w:jc w:val="both"/>
        <w:rPr>
          <w:rFonts w:eastAsia="Calibri" w:cs="Times New Roman"/>
          <w:kern w:val="0"/>
          <w:lang w:val="bg-BG" w:eastAsia="en-US" w:bidi="ar-SA"/>
        </w:rPr>
      </w:pPr>
      <w:r w:rsidRPr="000D42A5">
        <w:rPr>
          <w:rFonts w:eastAsia="Calibri" w:cs="Times New Roman"/>
          <w:kern w:val="0"/>
          <w:lang w:val="bg-BG" w:eastAsia="en-US" w:bidi="ar-SA"/>
        </w:rPr>
        <w:t>Прилагането на заложените в проекта принципи ще се проследява на етап изпълнение на проектното предложение.</w:t>
      </w:r>
      <w:bookmarkEnd w:id="49"/>
      <w:bookmarkEnd w:id="50"/>
      <w:bookmarkEnd w:id="51"/>
      <w:r w:rsidRPr="000D42A5">
        <w:rPr>
          <w:rFonts w:eastAsia="Calibri" w:cs="Times New Roman"/>
          <w:kern w:val="0"/>
          <w:lang w:val="bg-BG" w:eastAsia="en-US" w:bidi="ar-SA"/>
        </w:rPr>
        <w:t xml:space="preserve">   </w:t>
      </w:r>
    </w:p>
    <w:p w14:paraId="145E417F" w14:textId="799F72F1" w:rsidR="000D42A5" w:rsidRPr="000D42A5" w:rsidRDefault="00260FFE" w:rsidP="000D42A5">
      <w:pPr>
        <w:pBdr>
          <w:top w:val="single" w:sz="4" w:space="1" w:color="auto"/>
          <w:left w:val="single" w:sz="4" w:space="4" w:color="auto"/>
          <w:bottom w:val="single" w:sz="4" w:space="1" w:color="auto"/>
          <w:right w:val="single" w:sz="4" w:space="4" w:color="auto"/>
        </w:pBdr>
        <w:tabs>
          <w:tab w:val="left" w:pos="-180"/>
        </w:tabs>
        <w:suppressAutoHyphens w:val="0"/>
        <w:spacing w:before="100" w:beforeAutospacing="1" w:after="100" w:afterAutospacing="1" w:line="259" w:lineRule="auto"/>
        <w:jc w:val="both"/>
        <w:rPr>
          <w:rFonts w:eastAsia="Calibri" w:cs="Times New Roman"/>
          <w:kern w:val="0"/>
          <w:lang w:val="bg-BG" w:eastAsia="en-US" w:bidi="ar-SA"/>
        </w:rPr>
      </w:pPr>
      <w:r>
        <w:rPr>
          <w:rFonts w:eastAsia="Calibri" w:cs="Times New Roman"/>
          <w:kern w:val="0"/>
          <w:lang w:val="bg-BG" w:eastAsia="en-US" w:bidi="ar-SA"/>
        </w:rPr>
        <w:t>Информация по какъв начин се изпълняват хоризонталните политики следва да бъде предоставена и при отчитане на дейностите по проекта.</w:t>
      </w:r>
      <w:r w:rsidR="000D42A5" w:rsidRPr="000D42A5">
        <w:rPr>
          <w:rFonts w:eastAsia="Calibri" w:cs="Times New Roman"/>
          <w:kern w:val="0"/>
          <w:lang w:val="bg-BG" w:eastAsia="en-US" w:bidi="ar-SA"/>
        </w:rPr>
        <w:t xml:space="preserve"> </w:t>
      </w:r>
    </w:p>
    <w:p w14:paraId="7F037335" w14:textId="77777777" w:rsidR="000D42A5" w:rsidRPr="000D42A5" w:rsidRDefault="000D42A5" w:rsidP="000D42A5">
      <w:pPr>
        <w:keepNext/>
        <w:keepLines/>
        <w:suppressAutoHyphens w:val="0"/>
        <w:spacing w:before="200" w:line="259" w:lineRule="auto"/>
        <w:jc w:val="both"/>
        <w:outlineLvl w:val="1"/>
        <w:rPr>
          <w:rFonts w:eastAsia="Times New Roman" w:cs="Times New Roman"/>
          <w:b/>
          <w:bCs/>
          <w:color w:val="5B9BD5"/>
          <w:kern w:val="0"/>
          <w:sz w:val="26"/>
          <w:szCs w:val="26"/>
          <w:lang w:val="bg-BG" w:eastAsia="en-US" w:bidi="ar-SA"/>
        </w:rPr>
      </w:pPr>
      <w:bookmarkStart w:id="52" w:name="_Toc475538949"/>
      <w:bookmarkStart w:id="53" w:name="_Toc499645054"/>
      <w:r w:rsidRPr="000D42A5">
        <w:rPr>
          <w:rFonts w:eastAsia="Times New Roman" w:cs="Times New Roman"/>
          <w:b/>
          <w:bCs/>
          <w:color w:val="5B9BD5"/>
          <w:kern w:val="0"/>
          <w:sz w:val="26"/>
          <w:szCs w:val="26"/>
          <w:lang w:val="bg-BG" w:eastAsia="en-US" w:bidi="ar-SA"/>
        </w:rPr>
        <w:t>18. Минимален и максимален срок за изпълнение на проекта (ако е приложимо):</w:t>
      </w:r>
      <w:bookmarkEnd w:id="52"/>
      <w:bookmarkEnd w:id="53"/>
    </w:p>
    <w:p w14:paraId="4267C2CC" w14:textId="1615761C"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line="276" w:lineRule="auto"/>
        <w:jc w:val="both"/>
        <w:rPr>
          <w:rFonts w:eastAsia="Calibri" w:cs="Times New Roman"/>
          <w:kern w:val="0"/>
          <w:lang w:val="bg-BG" w:eastAsia="en-US" w:bidi="ar-SA"/>
        </w:rPr>
      </w:pPr>
      <w:r w:rsidRPr="000D42A5">
        <w:rPr>
          <w:rFonts w:eastAsia="Calibri" w:cs="Times New Roman"/>
          <w:kern w:val="0"/>
          <w:lang w:val="bg-BG" w:eastAsia="en-US" w:bidi="ar-SA"/>
        </w:rPr>
        <w:t>Максималната продължителност на изпълнение на проект по мярка 1 „Подкрепа за иновации в рибарството и аквакултурите в МИРГ „Поморие“ от СВОМР на МИРГ Поморие е</w:t>
      </w:r>
      <w:r w:rsidRPr="000D42A5">
        <w:rPr>
          <w:rFonts w:eastAsia="Calibri" w:cs="Times New Roman"/>
          <w:b/>
          <w:kern w:val="0"/>
          <w:lang w:val="bg-BG" w:eastAsia="en-US" w:bidi="ar-SA"/>
        </w:rPr>
        <w:t xml:space="preserve"> до 24 месеца</w:t>
      </w:r>
      <w:r w:rsidRPr="000D42A5">
        <w:rPr>
          <w:rFonts w:eastAsia="Calibri" w:cs="Times New Roman"/>
          <w:kern w:val="0"/>
          <w:lang w:val="bg-BG" w:eastAsia="en-US" w:bidi="ar-SA"/>
        </w:rPr>
        <w:t>, считано от датата на подписване на административния договор за предоставяне на БФП</w:t>
      </w:r>
      <w:r w:rsidR="005F3A02">
        <w:rPr>
          <w:rFonts w:eastAsia="Calibri" w:cs="Times New Roman"/>
          <w:kern w:val="0"/>
          <w:lang w:val="bg-BG" w:eastAsia="en-US" w:bidi="ar-SA"/>
        </w:rPr>
        <w:t>, при спазване на изискванията на Регламент (ЕС) № 1303/2013, чл. 65, т. 2</w:t>
      </w:r>
      <w:r w:rsidR="006F4C7A">
        <w:rPr>
          <w:rStyle w:val="af6"/>
          <w:rFonts w:eastAsia="Calibri" w:cs="Times New Roman"/>
          <w:kern w:val="0"/>
          <w:lang w:val="bg-BG" w:eastAsia="en-US" w:bidi="ar-SA"/>
        </w:rPr>
        <w:footnoteReference w:id="1"/>
      </w:r>
      <w:r w:rsidR="006F4C7A">
        <w:rPr>
          <w:rFonts w:eastAsia="Calibri" w:cs="Times New Roman"/>
          <w:kern w:val="0"/>
          <w:lang w:val="bg-BG" w:eastAsia="en-US" w:bidi="ar-SA"/>
        </w:rPr>
        <w:t xml:space="preserve"> Допустимите и одобрени разходи съгласно АДПБФП следва да са направени от бенефициера, и платени преди 31 декември 2023 г</w:t>
      </w:r>
      <w:r w:rsidRPr="000D42A5">
        <w:rPr>
          <w:rFonts w:eastAsia="Calibri" w:cs="Times New Roman"/>
          <w:kern w:val="0"/>
          <w:lang w:val="bg-BG" w:eastAsia="en-US" w:bidi="ar-SA"/>
        </w:rPr>
        <w:t>.</w:t>
      </w:r>
    </w:p>
    <w:p w14:paraId="21A8E068" w14:textId="5B90DC98"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360" w:line="276" w:lineRule="auto"/>
        <w:jc w:val="both"/>
        <w:rPr>
          <w:rFonts w:eastAsia="Calibri" w:cs="Times New Roman"/>
          <w:kern w:val="0"/>
          <w:lang w:val="bg-BG" w:eastAsia="en-US" w:bidi="ar-SA"/>
        </w:rPr>
      </w:pPr>
      <w:r w:rsidRPr="000D42A5">
        <w:rPr>
          <w:rFonts w:eastAsia="Calibri" w:cs="Times New Roman"/>
          <w:b/>
          <w:kern w:val="0"/>
          <w:lang w:val="bg-BG" w:eastAsia="en-US" w:bidi="ar-SA"/>
        </w:rPr>
        <w:t>ВАЖНО:</w:t>
      </w:r>
      <w:r w:rsidRPr="000D42A5">
        <w:rPr>
          <w:rFonts w:eastAsia="Calibri" w:cs="Times New Roman"/>
          <w:kern w:val="0"/>
          <w:lang w:val="bg-BG" w:eastAsia="en-US" w:bidi="ar-SA"/>
        </w:rPr>
        <w:t xml:space="preserve"> 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Бизнес плана към условията за кандидатстване и времевия график </w:t>
      </w:r>
      <w:r w:rsidRPr="000D42A5">
        <w:rPr>
          <w:rFonts w:eastAsia="Calibri" w:cs="Times New Roman"/>
          <w:kern w:val="0"/>
          <w:lang w:val="bg-BG" w:eastAsia="en-US" w:bidi="ar-SA"/>
        </w:rPr>
        <w:lastRenderedPageBreak/>
        <w:t>за изпълнение на проекта във Формуляра за кандидатстване</w:t>
      </w:r>
      <w:r w:rsidR="006F4C7A">
        <w:rPr>
          <w:rFonts w:eastAsia="Calibri" w:cs="Times New Roman"/>
          <w:kern w:val="0"/>
          <w:lang w:val="bg-BG" w:eastAsia="en-US" w:bidi="ar-SA"/>
        </w:rPr>
        <w:t xml:space="preserve"> и времевия график за изпълнение на проекта.</w:t>
      </w:r>
      <w:r w:rsidRPr="000D42A5">
        <w:rPr>
          <w:rFonts w:eastAsia="Calibri" w:cs="Times New Roman"/>
          <w:kern w:val="0"/>
          <w:lang w:val="bg-BG" w:eastAsia="en-US" w:bidi="ar-SA"/>
        </w:rPr>
        <w:t xml:space="preserve">. </w:t>
      </w:r>
    </w:p>
    <w:p w14:paraId="66B5B684"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360" w:line="276" w:lineRule="auto"/>
        <w:jc w:val="both"/>
        <w:rPr>
          <w:rFonts w:eastAsia="Calibri" w:cs="Times New Roman"/>
          <w:b/>
          <w:kern w:val="0"/>
          <w:lang w:val="bg-BG" w:eastAsia="en-US" w:bidi="ar-SA"/>
        </w:rPr>
      </w:pPr>
      <w:r w:rsidRPr="000D42A5">
        <w:rPr>
          <w:rFonts w:eastAsia="Calibri" w:cs="Times New Roman"/>
          <w:kern w:val="0"/>
          <w:lang w:val="bg-BG" w:eastAsia="en-US" w:bidi="ar-SA"/>
        </w:rPr>
        <w:t xml:space="preserve">Минимален срок за изпълнение на проекта: </w:t>
      </w:r>
      <w:r w:rsidRPr="000D42A5">
        <w:rPr>
          <w:rFonts w:eastAsia="Calibri" w:cs="Times New Roman"/>
          <w:b/>
          <w:kern w:val="0"/>
          <w:lang w:val="bg-BG" w:eastAsia="en-US" w:bidi="ar-SA"/>
        </w:rPr>
        <w:t>неприложимо.</w:t>
      </w:r>
    </w:p>
    <w:p w14:paraId="6427E3C1" w14:textId="77777777" w:rsidR="000D42A5" w:rsidRPr="000D42A5" w:rsidRDefault="000D42A5" w:rsidP="000D42A5">
      <w:pPr>
        <w:keepNext/>
        <w:keepLines/>
        <w:suppressAutoHyphens w:val="0"/>
        <w:spacing w:before="200" w:line="259" w:lineRule="auto"/>
        <w:outlineLvl w:val="1"/>
        <w:rPr>
          <w:rFonts w:eastAsia="Times New Roman" w:cs="Times New Roman"/>
          <w:b/>
          <w:bCs/>
          <w:color w:val="5B9BD5"/>
          <w:kern w:val="0"/>
          <w:sz w:val="26"/>
          <w:szCs w:val="26"/>
          <w:lang w:val="bg-BG" w:eastAsia="en-US" w:bidi="ar-SA"/>
        </w:rPr>
      </w:pPr>
      <w:bookmarkStart w:id="54" w:name="_Toc475538950"/>
      <w:bookmarkStart w:id="55" w:name="_Toc499645055"/>
      <w:r w:rsidRPr="000D42A5">
        <w:rPr>
          <w:rFonts w:eastAsia="Times New Roman" w:cs="Times New Roman"/>
          <w:b/>
          <w:bCs/>
          <w:color w:val="5B9BD5"/>
          <w:kern w:val="0"/>
          <w:sz w:val="26"/>
          <w:szCs w:val="26"/>
          <w:lang w:val="bg-BG" w:eastAsia="en-US" w:bidi="ar-SA"/>
        </w:rPr>
        <w:t>19. Ред за подбор на концепциите за проектни предложения:</w:t>
      </w:r>
      <w:bookmarkEnd w:id="54"/>
      <w:bookmarkEnd w:id="55"/>
    </w:p>
    <w:p w14:paraId="69596257"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line="276" w:lineRule="auto"/>
        <w:jc w:val="both"/>
        <w:rPr>
          <w:rFonts w:eastAsia="Calibri" w:cs="Times New Roman"/>
          <w:kern w:val="0"/>
          <w:lang w:val="bg-BG" w:eastAsia="en-US" w:bidi="ar-SA"/>
        </w:rPr>
      </w:pPr>
      <w:r w:rsidRPr="000D42A5">
        <w:rPr>
          <w:rFonts w:eastAsia="Calibri" w:cs="Times New Roman"/>
          <w:kern w:val="0"/>
          <w:lang w:val="bg-BG" w:eastAsia="en-US" w:bidi="ar-SA"/>
        </w:rPr>
        <w:t>Неприложимо</w:t>
      </w:r>
    </w:p>
    <w:p w14:paraId="251E8DC8" w14:textId="77777777" w:rsidR="000D42A5" w:rsidRPr="000D42A5" w:rsidRDefault="000D42A5" w:rsidP="000D42A5">
      <w:pPr>
        <w:keepNext/>
        <w:keepLines/>
        <w:suppressAutoHyphens w:val="0"/>
        <w:spacing w:before="200" w:line="259" w:lineRule="auto"/>
        <w:outlineLvl w:val="1"/>
        <w:rPr>
          <w:rFonts w:eastAsia="Times New Roman" w:cs="Times New Roman"/>
          <w:b/>
          <w:bCs/>
          <w:color w:val="5B9BD5"/>
          <w:kern w:val="0"/>
          <w:sz w:val="26"/>
          <w:szCs w:val="26"/>
          <w:lang w:val="bg-BG" w:eastAsia="en-US" w:bidi="ar-SA"/>
        </w:rPr>
      </w:pPr>
      <w:bookmarkStart w:id="56" w:name="_Toc475538951"/>
      <w:bookmarkStart w:id="57" w:name="_Toc499645056"/>
      <w:r w:rsidRPr="000D42A5">
        <w:rPr>
          <w:rFonts w:eastAsia="Times New Roman" w:cs="Times New Roman"/>
          <w:b/>
          <w:bCs/>
          <w:color w:val="5B9BD5"/>
          <w:kern w:val="0"/>
          <w:sz w:val="26"/>
          <w:szCs w:val="26"/>
          <w:lang w:val="bg-BG" w:eastAsia="en-US" w:bidi="ar-SA"/>
        </w:rPr>
        <w:t>20. Критерии и методика за подбор на концепциите за проектни предложения:</w:t>
      </w:r>
      <w:bookmarkEnd w:id="56"/>
      <w:bookmarkEnd w:id="57"/>
    </w:p>
    <w:p w14:paraId="2031F3E5"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360"/>
        <w:jc w:val="both"/>
        <w:rPr>
          <w:rFonts w:eastAsia="Calibri" w:cs="Times New Roman"/>
          <w:color w:val="000000"/>
          <w:kern w:val="0"/>
          <w:lang w:val="bg-BG" w:eastAsia="en-US" w:bidi="ar-SA"/>
        </w:rPr>
      </w:pPr>
      <w:r w:rsidRPr="000D42A5">
        <w:rPr>
          <w:rFonts w:eastAsia="Calibri" w:cs="Times New Roman"/>
          <w:color w:val="000000"/>
          <w:kern w:val="0"/>
          <w:lang w:val="bg-BG" w:eastAsia="en-US" w:bidi="ar-SA"/>
        </w:rPr>
        <w:t>Неприложимо</w:t>
      </w:r>
      <w:bookmarkStart w:id="58" w:name="_Toc499645057"/>
    </w:p>
    <w:p w14:paraId="3766618C" w14:textId="77777777" w:rsidR="000D42A5" w:rsidRPr="000D42A5" w:rsidRDefault="000D42A5" w:rsidP="000D42A5">
      <w:pPr>
        <w:keepNext/>
        <w:keepLines/>
        <w:suppressAutoHyphens w:val="0"/>
        <w:spacing w:before="200" w:line="259" w:lineRule="auto"/>
        <w:outlineLvl w:val="1"/>
        <w:rPr>
          <w:rFonts w:eastAsia="Times New Roman" w:cs="Times New Roman"/>
          <w:b/>
          <w:bCs/>
          <w:color w:val="5B9BD5"/>
          <w:kern w:val="0"/>
          <w:sz w:val="26"/>
          <w:szCs w:val="26"/>
          <w:lang w:val="bg-BG" w:eastAsia="en-US" w:bidi="ar-SA"/>
        </w:rPr>
      </w:pPr>
      <w:r w:rsidRPr="000D42A5">
        <w:rPr>
          <w:rFonts w:eastAsia="Times New Roman" w:cs="Times New Roman"/>
          <w:b/>
          <w:bCs/>
          <w:color w:val="5B9BD5"/>
          <w:kern w:val="0"/>
          <w:sz w:val="26"/>
          <w:szCs w:val="26"/>
          <w:lang w:val="bg-BG" w:eastAsia="en-US" w:bidi="ar-SA"/>
        </w:rPr>
        <w:t>21. Ред за оценка на проектните предложения:</w:t>
      </w:r>
      <w:bookmarkStart w:id="59" w:name="_Toc442351587"/>
      <w:bookmarkEnd w:id="58"/>
    </w:p>
    <w:p w14:paraId="53651ABD" w14:textId="2853A00E" w:rsidR="006F4C7A" w:rsidRDefault="006F4C7A" w:rsidP="000D42A5">
      <w:pPr>
        <w:pBdr>
          <w:top w:val="single" w:sz="4" w:space="1" w:color="auto"/>
          <w:left w:val="single" w:sz="4" w:space="4" w:color="auto"/>
          <w:bottom w:val="single" w:sz="4" w:space="1" w:color="auto"/>
          <w:right w:val="single" w:sz="4" w:space="4" w:color="auto"/>
        </w:pBdr>
        <w:suppressAutoHyphens w:val="0"/>
        <w:spacing w:after="160" w:line="276" w:lineRule="auto"/>
        <w:jc w:val="both"/>
        <w:rPr>
          <w:rFonts w:eastAsia="Calibri" w:cs="Times New Roman"/>
          <w:kern w:val="0"/>
          <w:lang w:val="bg-BG" w:eastAsia="en-US" w:bidi="ar-SA"/>
        </w:rPr>
      </w:pPr>
      <w:bookmarkStart w:id="60" w:name="_Toc475538954"/>
      <w:bookmarkStart w:id="61" w:name="_Toc499645060"/>
      <w:r>
        <w:rPr>
          <w:rFonts w:eastAsia="Calibri" w:cs="Times New Roman"/>
          <w:kern w:val="0"/>
          <w:lang w:val="bg-BG" w:eastAsia="en-US" w:bidi="ar-SA"/>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6DB90B07" w14:textId="616209FD"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На подбор подлежат </w:t>
      </w:r>
      <w:r w:rsidRPr="000D42A5">
        <w:rPr>
          <w:rFonts w:eastAsia="Calibri" w:cs="Times New Roman"/>
          <w:b/>
          <w:kern w:val="0"/>
          <w:u w:val="single"/>
          <w:lang w:val="bg-BG" w:eastAsia="en-US" w:bidi="ar-SA"/>
        </w:rPr>
        <w:t>само</w:t>
      </w:r>
      <w:r w:rsidRPr="000D42A5">
        <w:rPr>
          <w:rFonts w:eastAsia="Calibri" w:cs="Times New Roman"/>
          <w:kern w:val="0"/>
          <w:lang w:val="bg-BG" w:eastAsia="en-US" w:bidi="ar-SA"/>
        </w:rPr>
        <w:t xml:space="preserve"> проектните предложения, подадени през системата ИСУН 2020. Подборът се извършва на база критерии, съдържащи се в Условията за кандидатстване по мярка 1 </w:t>
      </w:r>
      <w:r w:rsidR="006F4C7A">
        <w:rPr>
          <w:rFonts w:eastAsia="Calibri" w:cs="Times New Roman"/>
          <w:kern w:val="0"/>
          <w:lang w:val="bg-BG" w:eastAsia="en-US" w:bidi="ar-SA"/>
        </w:rPr>
        <w:t>„</w:t>
      </w:r>
      <w:r w:rsidR="006F4C7A" w:rsidRPr="006F4C7A">
        <w:rPr>
          <w:rFonts w:eastAsia="Calibri" w:cs="Times New Roman"/>
          <w:kern w:val="0"/>
          <w:lang w:val="bg-BG" w:eastAsia="en-US" w:bidi="ar-SA"/>
        </w:rPr>
        <w:t>Подкрепа за иновации в рибарството и аквакултурите в МИРГ Поморие““</w:t>
      </w:r>
      <w:r w:rsidR="006F4C7A">
        <w:rPr>
          <w:rFonts w:eastAsia="Calibri" w:cs="Times New Roman"/>
          <w:kern w:val="0"/>
          <w:lang w:val="bg-BG" w:eastAsia="en-US" w:bidi="ar-SA"/>
        </w:rPr>
        <w:t xml:space="preserve"> </w:t>
      </w:r>
      <w:r w:rsidRPr="000D42A5">
        <w:rPr>
          <w:rFonts w:eastAsia="Calibri" w:cs="Times New Roman"/>
          <w:kern w:val="0"/>
          <w:lang w:val="bg-BG" w:eastAsia="en-US" w:bidi="ar-SA"/>
        </w:rPr>
        <w:t xml:space="preserve">от СВОМР на МИРГ Поморие, утвърдени от ръководителя на Управляващия орган /УО/ на ПМДР 20014 – 2020 г. </w:t>
      </w:r>
    </w:p>
    <w:p w14:paraId="6EE8FD35"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76" w:lineRule="auto"/>
        <w:jc w:val="both"/>
        <w:rPr>
          <w:rFonts w:eastAsia="Calibri" w:cs="Times New Roman"/>
          <w:kern w:val="0"/>
          <w:lang w:val="bg-BG" w:eastAsia="en-US" w:bidi="ar-SA"/>
        </w:rPr>
      </w:pPr>
      <w:r w:rsidRPr="000D42A5">
        <w:rPr>
          <w:rFonts w:eastAsia="Calibri" w:cs="Times New Roman"/>
          <w:kern w:val="0"/>
          <w:lang w:val="bg-BG" w:eastAsia="en-US" w:bidi="ar-SA"/>
        </w:rPr>
        <w:t>Методологията и критериите не подлежат на изменение по време на провеждането на подбора.</w:t>
      </w:r>
    </w:p>
    <w:p w14:paraId="7B46C938" w14:textId="7B26C19F" w:rsid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76" w:lineRule="auto"/>
        <w:jc w:val="both"/>
        <w:rPr>
          <w:rFonts w:eastAsia="Calibri" w:cs="Times New Roman"/>
          <w:kern w:val="0"/>
          <w:lang w:val="bg-BG" w:eastAsia="en-US" w:bidi="ar-SA"/>
        </w:rPr>
      </w:pPr>
      <w:r w:rsidRPr="000D42A5">
        <w:rPr>
          <w:rFonts w:eastAsia="Calibri" w:cs="Times New Roman"/>
          <w:kern w:val="0"/>
          <w:lang w:val="bg-BG" w:eastAsia="en-US" w:bidi="ar-SA"/>
        </w:rPr>
        <w:t>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 с изключение на случаите по чл. 26, ал. 7 от ЗУСЕСИФ.</w:t>
      </w:r>
    </w:p>
    <w:p w14:paraId="18DEF05E" w14:textId="7412C041" w:rsidR="006F4C7A" w:rsidRPr="000D42A5" w:rsidRDefault="006F4C7A" w:rsidP="000D42A5">
      <w:pPr>
        <w:pBdr>
          <w:top w:val="single" w:sz="4" w:space="1" w:color="auto"/>
          <w:left w:val="single" w:sz="4" w:space="4" w:color="auto"/>
          <w:bottom w:val="single" w:sz="4" w:space="1" w:color="auto"/>
          <w:right w:val="single" w:sz="4" w:space="4" w:color="auto"/>
        </w:pBdr>
        <w:suppressAutoHyphens w:val="0"/>
        <w:spacing w:after="160" w:line="276" w:lineRule="auto"/>
        <w:jc w:val="both"/>
        <w:rPr>
          <w:rFonts w:eastAsia="Calibri" w:cs="Times New Roman"/>
          <w:kern w:val="0"/>
          <w:lang w:val="bg-BG" w:eastAsia="en-US" w:bidi="ar-SA"/>
        </w:rPr>
      </w:pPr>
      <w:r w:rsidRPr="006F4C7A">
        <w:rPr>
          <w:rFonts w:eastAsia="Calibri" w:cs="Times New Roman"/>
          <w:kern w:val="0"/>
          <w:lang w:val="bg-BG" w:eastAsia="en-US" w:bidi="ar-SA"/>
        </w:rPr>
        <w:t>Членове на МИРГ или лица на трудови правоотношения в МИРГ, УС на МИРГ, както и бивши членове на МИРГ или лица след прекратяване на трудовите им правоотношения с МИРГ в срок от една година, нямат право на участие и глас при вземането на решение на УС на МИРГ при одобрение или отхвърляне на доклад на КППП за проектно предложение, с което са в конфликт на интереси. Посоченото ограничение се отнася и до лица участвували или консултирали проектно предложения.</w:t>
      </w:r>
    </w:p>
    <w:p w14:paraId="65A269FE" w14:textId="5060DEEC"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76" w:lineRule="auto"/>
        <w:jc w:val="both"/>
        <w:rPr>
          <w:rFonts w:eastAsia="Calibri" w:cs="Times New Roman"/>
          <w:b/>
          <w:bCs/>
          <w:kern w:val="0"/>
          <w:lang w:val="bg-BG" w:eastAsia="en-US" w:bidi="ar-SA"/>
        </w:rPr>
      </w:pPr>
      <w:r w:rsidRPr="000D42A5">
        <w:rPr>
          <w:rFonts w:eastAsia="Calibri" w:cs="Times New Roman"/>
          <w:b/>
          <w:bCs/>
          <w:kern w:val="0"/>
          <w:lang w:val="bg-BG" w:eastAsia="en-US" w:bidi="ar-SA"/>
        </w:rPr>
        <w:lastRenderedPageBreak/>
        <w:t>21.1 Ред за подбор на проектни предложения из</w:t>
      </w:r>
      <w:r w:rsidR="00053B94">
        <w:rPr>
          <w:rFonts w:eastAsia="Calibri" w:cs="Times New Roman"/>
          <w:b/>
          <w:bCs/>
          <w:kern w:val="0"/>
          <w:lang w:val="bg-BG" w:eastAsia="en-US" w:bidi="ar-SA"/>
        </w:rPr>
        <w:t>в</w:t>
      </w:r>
      <w:r w:rsidRPr="000D42A5">
        <w:rPr>
          <w:rFonts w:eastAsia="Calibri" w:cs="Times New Roman"/>
          <w:b/>
          <w:bCs/>
          <w:kern w:val="0"/>
          <w:lang w:val="bg-BG" w:eastAsia="en-US" w:bidi="ar-SA"/>
        </w:rPr>
        <w:t>ъ</w:t>
      </w:r>
      <w:r w:rsidR="00053B94">
        <w:rPr>
          <w:rFonts w:eastAsia="Calibri" w:cs="Times New Roman"/>
          <w:b/>
          <w:bCs/>
          <w:kern w:val="0"/>
          <w:lang w:val="bg-BG" w:eastAsia="en-US" w:bidi="ar-SA"/>
        </w:rPr>
        <w:t>р</w:t>
      </w:r>
      <w:r w:rsidRPr="000D42A5">
        <w:rPr>
          <w:rFonts w:eastAsia="Calibri" w:cs="Times New Roman"/>
          <w:b/>
          <w:bCs/>
          <w:kern w:val="0"/>
          <w:lang w:val="bg-BG" w:eastAsia="en-US" w:bidi="ar-SA"/>
        </w:rPr>
        <w:t>шван от МИРГ Поморие</w:t>
      </w:r>
    </w:p>
    <w:p w14:paraId="22C930D5"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Подборът в МИРГ се извършва съгласно процедура за подбор на проектни предложения, която обхваща 2 групи критерии за оценка:  </w:t>
      </w:r>
    </w:p>
    <w:p w14:paraId="1B632303"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76" w:lineRule="auto"/>
        <w:jc w:val="both"/>
        <w:rPr>
          <w:rFonts w:eastAsia="Calibri" w:cs="Times New Roman"/>
          <w:kern w:val="0"/>
          <w:lang w:val="bg-BG" w:eastAsia="en-US" w:bidi="ar-SA"/>
        </w:rPr>
      </w:pPr>
      <w:r w:rsidRPr="000D42A5">
        <w:rPr>
          <w:rFonts w:eastAsia="Calibri" w:cs="Times New Roman"/>
          <w:kern w:val="0"/>
          <w:lang w:val="bg-BG" w:eastAsia="en-US" w:bidi="ar-SA"/>
        </w:rPr>
        <w:t>1.</w:t>
      </w:r>
      <w:r w:rsidRPr="000D42A5">
        <w:rPr>
          <w:rFonts w:eastAsia="Calibri" w:cs="Times New Roman"/>
          <w:kern w:val="0"/>
          <w:lang w:val="bg-BG" w:eastAsia="en-US" w:bidi="ar-SA"/>
        </w:rPr>
        <w:tab/>
        <w:t>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4542F671"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76" w:lineRule="auto"/>
        <w:jc w:val="both"/>
        <w:rPr>
          <w:rFonts w:eastAsia="Calibri" w:cs="Times New Roman"/>
          <w:kern w:val="0"/>
          <w:lang w:val="bg-BG" w:eastAsia="en-US" w:bidi="ar-SA"/>
        </w:rPr>
      </w:pPr>
      <w:r w:rsidRPr="000D42A5">
        <w:rPr>
          <w:rFonts w:eastAsia="Calibri" w:cs="Times New Roman"/>
          <w:kern w:val="0"/>
          <w:lang w:val="bg-BG" w:eastAsia="en-US" w:bidi="ar-SA"/>
        </w:rPr>
        <w:t>2.</w:t>
      </w:r>
      <w:r w:rsidRPr="000D42A5">
        <w:rPr>
          <w:rFonts w:eastAsia="Calibri" w:cs="Times New Roman"/>
          <w:kern w:val="0"/>
          <w:lang w:val="bg-BG" w:eastAsia="en-US" w:bidi="ar-SA"/>
        </w:rPr>
        <w:tab/>
        <w:t xml:space="preserve">Група критерии за оценка - Подбор на проектни предложения за съответствие на същите със стратегията на МИРГ. </w:t>
      </w:r>
    </w:p>
    <w:p w14:paraId="34F52A6A"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 а когато процедурата чрез подбор е открита с два или повече срока за подаване на проектни предложения – до 30 дни за всяко отделно производство.  </w:t>
      </w:r>
    </w:p>
    <w:p w14:paraId="3C68E46C"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078FEAED" w14:textId="37342BB6" w:rsidR="006F4C7A" w:rsidRDefault="000D42A5" w:rsidP="000D42A5">
      <w:pPr>
        <w:pBdr>
          <w:top w:val="single" w:sz="4" w:space="1" w:color="auto"/>
          <w:left w:val="single" w:sz="4" w:space="4" w:color="auto"/>
          <w:bottom w:val="single" w:sz="4" w:space="1" w:color="auto"/>
          <w:right w:val="single" w:sz="4" w:space="4" w:color="auto"/>
        </w:pBdr>
        <w:suppressAutoHyphens w:val="0"/>
        <w:spacing w:after="160"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Общият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„Поморие“. Одобреният доклад и приложенията към него се изпращат от МИРГ „Поморие“ до ръководителя на УО на ПМДР за оценка. </w:t>
      </w:r>
    </w:p>
    <w:p w14:paraId="675E6A7C" w14:textId="77777777" w:rsidR="006F4C7A" w:rsidRPr="006F4C7A" w:rsidRDefault="006F4C7A" w:rsidP="006F4C7A">
      <w:pPr>
        <w:pBdr>
          <w:top w:val="single" w:sz="4" w:space="1" w:color="auto"/>
          <w:left w:val="single" w:sz="4" w:space="4" w:color="auto"/>
          <w:bottom w:val="single" w:sz="4" w:space="1" w:color="auto"/>
          <w:right w:val="single" w:sz="4" w:space="4" w:color="auto"/>
        </w:pBdr>
        <w:suppressAutoHyphens w:val="0"/>
        <w:spacing w:after="160" w:line="276" w:lineRule="auto"/>
        <w:jc w:val="both"/>
        <w:rPr>
          <w:rFonts w:eastAsia="Calibri" w:cs="Times New Roman"/>
          <w:kern w:val="0"/>
          <w:lang w:val="bg-BG" w:eastAsia="en-US" w:bidi="ar-SA"/>
        </w:rPr>
      </w:pPr>
      <w:r w:rsidRPr="006F4C7A">
        <w:rPr>
          <w:rFonts w:eastAsia="Calibri" w:cs="Times New Roman"/>
          <w:kern w:val="0"/>
          <w:lang w:val="bg-BG" w:eastAsia="en-US" w:bidi="ar-SA"/>
        </w:rPr>
        <w:t>2.1 В комисията за подбор на проектни предложения на МИРГ (КППП) не може да участвува лице, което е конфликт на интереси по смисъла на чл. 61 от Регламент (ЕС, Евратом) № 2018/1046 на Европейския парламент и на Съвета от 18 юли 2018г.</w:t>
      </w:r>
    </w:p>
    <w:p w14:paraId="2C281767" w14:textId="77777777" w:rsidR="006F4C7A" w:rsidRPr="006F4C7A" w:rsidRDefault="006F4C7A" w:rsidP="006F4C7A">
      <w:pPr>
        <w:pBdr>
          <w:top w:val="single" w:sz="4" w:space="1" w:color="auto"/>
          <w:left w:val="single" w:sz="4" w:space="4" w:color="auto"/>
          <w:bottom w:val="single" w:sz="4" w:space="1" w:color="auto"/>
          <w:right w:val="single" w:sz="4" w:space="4" w:color="auto"/>
        </w:pBdr>
        <w:suppressAutoHyphens w:val="0"/>
        <w:spacing w:after="160" w:line="276" w:lineRule="auto"/>
        <w:jc w:val="both"/>
        <w:rPr>
          <w:rFonts w:eastAsia="Calibri" w:cs="Times New Roman"/>
          <w:kern w:val="0"/>
          <w:lang w:val="bg-BG" w:eastAsia="en-US" w:bidi="ar-SA"/>
        </w:rPr>
      </w:pPr>
      <w:r w:rsidRPr="006F4C7A">
        <w:rPr>
          <w:rFonts w:eastAsia="Calibri" w:cs="Times New Roman"/>
          <w:kern w:val="0"/>
          <w:lang w:val="bg-BG" w:eastAsia="en-US" w:bidi="ar-SA"/>
        </w:rPr>
        <w:t xml:space="preserve">2.2 Всеки член на КППП и членовете на УС на МИРГ при заседание на УС за одобрение или отхвърляне на доклад на КППП по всяка процедура, декларира, че не е в конфликт на интереси </w:t>
      </w:r>
      <w:r w:rsidRPr="006F4C7A">
        <w:rPr>
          <w:rFonts w:eastAsia="Calibri" w:cs="Times New Roman"/>
          <w:kern w:val="0"/>
          <w:lang w:val="bg-BG" w:eastAsia="en-US" w:bidi="ar-SA"/>
        </w:rPr>
        <w:lastRenderedPageBreak/>
        <w:t>по смисъла на чл. 61 от Регламент (ЕС, Евратом) № 2018/1046 на Европейския парламент и на Съвета.</w:t>
      </w:r>
    </w:p>
    <w:p w14:paraId="677DC5FF" w14:textId="191683AA" w:rsidR="006F4C7A" w:rsidRDefault="006F4C7A" w:rsidP="006F4C7A">
      <w:pPr>
        <w:pBdr>
          <w:top w:val="single" w:sz="4" w:space="1" w:color="auto"/>
          <w:left w:val="single" w:sz="4" w:space="4" w:color="auto"/>
          <w:bottom w:val="single" w:sz="4" w:space="1" w:color="auto"/>
          <w:right w:val="single" w:sz="4" w:space="4" w:color="auto"/>
        </w:pBdr>
        <w:suppressAutoHyphens w:val="0"/>
        <w:spacing w:after="160" w:line="276" w:lineRule="auto"/>
        <w:jc w:val="both"/>
        <w:rPr>
          <w:rFonts w:eastAsia="Calibri" w:cs="Times New Roman"/>
          <w:kern w:val="0"/>
          <w:lang w:val="bg-BG" w:eastAsia="en-US" w:bidi="ar-SA"/>
        </w:rPr>
      </w:pPr>
      <w:r w:rsidRPr="006F4C7A">
        <w:rPr>
          <w:rFonts w:eastAsia="Calibri" w:cs="Times New Roman"/>
          <w:kern w:val="0"/>
          <w:lang w:val="bg-BG" w:eastAsia="en-US" w:bidi="ar-SA"/>
        </w:rPr>
        <w:t xml:space="preserve">        Важно: При установяване на конфликт на интереси членовете на КППП не участват в процеса на оценка на съответното проектно предложение, а членовете на УС не участват в процеса на одобрение на окончателния доклад от работата на КППП и следва да подадат отвод.</w:t>
      </w:r>
    </w:p>
    <w:p w14:paraId="1F0FDAC1" w14:textId="35E40490"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76" w:lineRule="auto"/>
        <w:jc w:val="both"/>
        <w:rPr>
          <w:rFonts w:eastAsia="Calibri" w:cs="Times New Roman"/>
          <w:kern w:val="0"/>
          <w:lang w:val="bg-BG" w:eastAsia="en-US" w:bidi="ar-SA"/>
        </w:rPr>
      </w:pPr>
      <w:r w:rsidRPr="000D42A5">
        <w:rPr>
          <w:rFonts w:eastAsia="Calibri" w:cs="Times New Roman"/>
          <w:kern w:val="0"/>
          <w:lang w:val="bg-BG" w:eastAsia="en-US" w:bidi="ar-SA"/>
        </w:rPr>
        <w:t>Оценки извършвани от МИРГ:</w:t>
      </w:r>
    </w:p>
    <w:p w14:paraId="3E47D795"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76" w:lineRule="auto"/>
        <w:jc w:val="both"/>
        <w:rPr>
          <w:rFonts w:eastAsia="Calibri" w:cs="Times New Roman"/>
          <w:kern w:val="0"/>
          <w:lang w:val="bg-BG" w:eastAsia="en-US" w:bidi="ar-SA"/>
        </w:rPr>
      </w:pPr>
      <w:r w:rsidRPr="000D42A5">
        <w:rPr>
          <w:rFonts w:eastAsia="Calibri" w:cs="Times New Roman"/>
          <w:b/>
          <w:kern w:val="0"/>
          <w:lang w:val="bg-BG" w:eastAsia="en-US" w:bidi="ar-SA"/>
        </w:rPr>
        <w:t>I. Група критерии за оценка</w:t>
      </w:r>
      <w:r w:rsidRPr="000D42A5">
        <w:rPr>
          <w:rFonts w:eastAsia="Calibri" w:cs="Times New Roman"/>
          <w:kern w:val="0"/>
          <w:lang w:val="bg-BG" w:eastAsia="en-US" w:bidi="ar-SA"/>
        </w:rPr>
        <w:t xml:space="preserve"> - Проверка за окомплектованост на всички изискуеми документи по съответната процедура и съответствието им с изискванията.</w:t>
      </w:r>
    </w:p>
    <w:p w14:paraId="6526552E"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 за кандидатстване по съответната мярка/процедура. </w:t>
      </w:r>
    </w:p>
    <w:p w14:paraId="0A9EAEB0"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А) неотстраняването на нередовностите в срок може да доведе до прекратяване на производството по отношение на кандидата или съответно да получи по-малък брой точки., Б) Всяка информация, предоставена извън официално изисканата от Комисията, няма да бъде вземана под внимание, В) Отстраняването на нередовностите не може да води до подобряване на качеството на проектното предложение. </w:t>
      </w:r>
    </w:p>
    <w:p w14:paraId="04A05BC6"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При липса на изискуемите документи или установени пороци, непълноти, проектните предложения (ПП) не преминават към следващия етап от оценката. </w:t>
      </w:r>
    </w:p>
    <w:p w14:paraId="16ED797F" w14:textId="2F54D9E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76" w:lineRule="auto"/>
        <w:jc w:val="both"/>
        <w:rPr>
          <w:rFonts w:eastAsia="Calibri" w:cs="Times New Roman"/>
          <w:kern w:val="0"/>
          <w:lang w:val="bg-BG" w:eastAsia="en-US" w:bidi="ar-SA"/>
        </w:rPr>
      </w:pPr>
      <w:r w:rsidRPr="000D42A5">
        <w:rPr>
          <w:rFonts w:eastAsia="Calibri" w:cs="Times New Roman"/>
          <w:kern w:val="0"/>
          <w:lang w:val="bg-BG" w:eastAsia="en-US" w:bidi="ar-SA"/>
        </w:rPr>
        <w:t>Про</w:t>
      </w:r>
      <w:r w:rsidR="00053B94">
        <w:rPr>
          <w:rFonts w:eastAsia="Calibri" w:cs="Times New Roman"/>
          <w:kern w:val="0"/>
          <w:lang w:val="bg-BG" w:eastAsia="en-US" w:bidi="ar-SA"/>
        </w:rPr>
        <w:t>е</w:t>
      </w:r>
      <w:r w:rsidRPr="000D42A5">
        <w:rPr>
          <w:rFonts w:eastAsia="Calibri" w:cs="Times New Roman"/>
          <w:kern w:val="0"/>
          <w:lang w:val="bg-BG" w:eastAsia="en-US" w:bidi="ar-SA"/>
        </w:rPr>
        <w:t>ктни предложения непреминали тази проверка се поставят в списък с ПП, които не са окомплектовани с всички задължително изискуеми документи, съответстващи на изискванията. Такива проектни предложения не се допускат до следващия етап на подбор, а именно „II. Група критерии за оценка - Подбор на проектни предложения за съответствие на същите със стратегията на МИРГ“.</w:t>
      </w:r>
    </w:p>
    <w:p w14:paraId="2F5ACA50"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76" w:lineRule="auto"/>
        <w:jc w:val="both"/>
        <w:rPr>
          <w:rFonts w:eastAsia="Calibri" w:cs="Times New Roman"/>
          <w:kern w:val="0"/>
          <w:lang w:val="bg-BG" w:eastAsia="en-US" w:bidi="ar-SA"/>
        </w:rPr>
      </w:pPr>
      <w:r w:rsidRPr="000D42A5">
        <w:rPr>
          <w:rFonts w:eastAsia="Calibri" w:cs="Times New Roman"/>
          <w:b/>
          <w:kern w:val="0"/>
          <w:lang w:val="bg-BG" w:eastAsia="en-US" w:bidi="ar-SA"/>
        </w:rPr>
        <w:t>II. Група критерии за оценка</w:t>
      </w:r>
      <w:r w:rsidRPr="000D42A5">
        <w:rPr>
          <w:rFonts w:eastAsia="Calibri" w:cs="Times New Roman"/>
          <w:kern w:val="0"/>
          <w:lang w:val="bg-BG" w:eastAsia="en-US" w:bidi="ar-SA"/>
        </w:rPr>
        <w:t xml:space="preserve"> - Подбор на проектни предложения за съответствие на същите със стратегията на МИРГ Поморие.</w:t>
      </w:r>
    </w:p>
    <w:p w14:paraId="49103C59"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76" w:lineRule="auto"/>
        <w:jc w:val="both"/>
        <w:rPr>
          <w:rFonts w:eastAsia="Calibri" w:cs="Times New Roman"/>
          <w:kern w:val="0"/>
          <w:lang w:val="bg-BG" w:eastAsia="en-US" w:bidi="ar-SA"/>
        </w:rPr>
      </w:pPr>
      <w:r w:rsidRPr="000D42A5">
        <w:rPr>
          <w:rFonts w:eastAsia="Calibri" w:cs="Times New Roman"/>
          <w:kern w:val="0"/>
          <w:lang w:val="bg-BG" w:eastAsia="en-US" w:bidi="ar-SA"/>
        </w:rPr>
        <w:lastRenderedPageBreak/>
        <w:t xml:space="preserve">         Подбор на проектни предложения за съответствие на същите със стратегията на МИРГ: 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СВОМР на МИРГ. В зависимост от отговора, за всеки критерий се дава определения брой точки. </w:t>
      </w:r>
    </w:p>
    <w:p w14:paraId="0EE801A5"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СВОМР по която се кандидатства.  </w:t>
      </w:r>
    </w:p>
    <w:p w14:paraId="7593CC36"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76" w:lineRule="auto"/>
        <w:jc w:val="both"/>
        <w:rPr>
          <w:rFonts w:eastAsia="Calibri" w:cs="Times New Roman"/>
          <w:kern w:val="0"/>
          <w:lang w:val="bg-BG" w:eastAsia="en-US" w:bidi="ar-SA"/>
        </w:rPr>
      </w:pPr>
      <w:r w:rsidRPr="000D42A5">
        <w:rPr>
          <w:rFonts w:eastAsia="Calibri" w:cs="Times New Roman"/>
          <w:kern w:val="0"/>
          <w:lang w:val="bg-BG" w:eastAsia="en-US" w:bidi="ar-SA"/>
        </w:rPr>
        <w:t>Проектните предложения, получили минимум 50 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съответната процедура.</w:t>
      </w:r>
    </w:p>
    <w:p w14:paraId="420E3970"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76" w:lineRule="auto"/>
        <w:jc w:val="both"/>
        <w:rPr>
          <w:rFonts w:eastAsia="Calibri" w:cs="Times New Roman"/>
          <w:bCs/>
          <w:kern w:val="0"/>
          <w:lang w:val="bg-BG" w:eastAsia="en-US" w:bidi="bg-BG"/>
        </w:rPr>
      </w:pPr>
      <w:r w:rsidRPr="000D42A5">
        <w:rPr>
          <w:rFonts w:eastAsia="Calibri" w:cs="Times New Roman"/>
          <w:bCs/>
          <w:kern w:val="0"/>
          <w:lang w:val="bg-BG" w:eastAsia="en-US" w:bidi="bg-BG"/>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36BE676A"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76" w:lineRule="auto"/>
        <w:jc w:val="both"/>
        <w:rPr>
          <w:rFonts w:eastAsia="Calibri" w:cs="Times New Roman"/>
          <w:kern w:val="0"/>
          <w:lang w:val="bg-BG" w:eastAsia="en-US" w:bidi="ar-SA"/>
        </w:rPr>
      </w:pPr>
      <w:r w:rsidRPr="000D42A5">
        <w:rPr>
          <w:rFonts w:eastAsia="Calibri" w:cs="Times New Roman"/>
          <w:kern w:val="0"/>
          <w:lang w:val="bg-BG" w:eastAsia="en-US" w:bidi="ar-SA"/>
        </w:rPr>
        <w:t>Комисия за подбор на проектни предложения (КППП), назначена със заповед на Председателя на УС на МИРГ Поморие изготвя доклад с резултатите от извършения  подбор на проектни предложения за съответствие със стратегията на МИРГ Поморие по съответния прием, който включва списъци:</w:t>
      </w:r>
    </w:p>
    <w:p w14:paraId="41920C4C"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jc w:val="both"/>
        <w:rPr>
          <w:rFonts w:eastAsia="Calibri" w:cs="Times New Roman"/>
          <w:kern w:val="0"/>
          <w:lang w:val="bg-BG" w:eastAsia="en-US" w:bidi="ar-SA"/>
        </w:rPr>
      </w:pPr>
      <w:r w:rsidRPr="000D42A5">
        <w:rPr>
          <w:rFonts w:eastAsia="Calibri" w:cs="Times New Roman"/>
          <w:kern w:val="0"/>
          <w:lang w:val="bg-BG" w:eastAsia="en-US" w:bidi="ar-SA"/>
        </w:rPr>
        <w:t>•</w:t>
      </w:r>
      <w:r w:rsidRPr="000D42A5">
        <w:rPr>
          <w:rFonts w:eastAsia="Calibri" w:cs="Times New Roman"/>
          <w:kern w:val="0"/>
          <w:lang w:val="bg-BG" w:eastAsia="en-US" w:bidi="ar-SA"/>
        </w:rPr>
        <w:tab/>
        <w:t>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КППП с поне 50 точки за да покрият критерия за съответствие със стратегията на МИРГ);</w:t>
      </w:r>
    </w:p>
    <w:p w14:paraId="1AEEA1B1"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jc w:val="both"/>
        <w:rPr>
          <w:rFonts w:eastAsia="Calibri" w:cs="Times New Roman"/>
          <w:kern w:val="0"/>
          <w:lang w:val="bg-BG" w:eastAsia="en-US" w:bidi="ar-SA"/>
        </w:rPr>
      </w:pPr>
      <w:r w:rsidRPr="000D42A5">
        <w:rPr>
          <w:rFonts w:eastAsia="Calibri" w:cs="Times New Roman"/>
          <w:kern w:val="0"/>
          <w:lang w:val="bg-BG" w:eastAsia="en-US" w:bidi="ar-SA"/>
        </w:rPr>
        <w:t>•</w:t>
      </w:r>
      <w:r w:rsidRPr="000D42A5">
        <w:rPr>
          <w:rFonts w:eastAsia="Calibri" w:cs="Times New Roman"/>
          <w:kern w:val="0"/>
          <w:lang w:val="bg-BG" w:eastAsia="en-US" w:bidi="ar-SA"/>
        </w:rPr>
        <w:tab/>
        <w:t>списък с резервни проектни предложения, подредени по реда на тяхното класиране, които успешно са преминали подбора, но за тях няма наличен/достатъчен финансов  ресурс (проектните предложения, трябва да са оценени от КППП с поне 50 точки за да покрият критерия за съответствие със стратегията на МИРГ);</w:t>
      </w:r>
    </w:p>
    <w:p w14:paraId="4FBDD439"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jc w:val="both"/>
        <w:rPr>
          <w:rFonts w:eastAsia="Calibri" w:cs="Times New Roman"/>
          <w:kern w:val="0"/>
          <w:lang w:val="bg-BG" w:eastAsia="en-US" w:bidi="ar-SA"/>
        </w:rPr>
      </w:pPr>
      <w:r w:rsidRPr="000D42A5">
        <w:rPr>
          <w:rFonts w:eastAsia="Calibri" w:cs="Times New Roman"/>
          <w:kern w:val="0"/>
          <w:lang w:val="bg-BG" w:eastAsia="en-US" w:bidi="ar-SA"/>
        </w:rPr>
        <w:t>•</w:t>
      </w:r>
      <w:r w:rsidRPr="000D42A5">
        <w:rPr>
          <w:rFonts w:eastAsia="Calibri" w:cs="Times New Roman"/>
          <w:kern w:val="0"/>
          <w:lang w:val="bg-BG" w:eastAsia="en-US" w:bidi="ar-SA"/>
        </w:rPr>
        <w:tab/>
        <w:t>списък с проектни предложения, несъответстващи на стратегията на МИРГ;</w:t>
      </w:r>
    </w:p>
    <w:p w14:paraId="40836F24"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jc w:val="both"/>
        <w:rPr>
          <w:rFonts w:eastAsia="Calibri" w:cs="Times New Roman"/>
          <w:kern w:val="0"/>
          <w:lang w:val="bg-BG" w:eastAsia="en-US" w:bidi="ar-SA"/>
        </w:rPr>
      </w:pPr>
      <w:r w:rsidRPr="000D42A5">
        <w:rPr>
          <w:rFonts w:eastAsia="Calibri" w:cs="Times New Roman"/>
          <w:kern w:val="0"/>
          <w:lang w:val="bg-BG" w:eastAsia="en-US" w:bidi="ar-SA"/>
        </w:rPr>
        <w:t>•</w:t>
      </w:r>
      <w:r w:rsidRPr="000D42A5">
        <w:rPr>
          <w:rFonts w:eastAsia="Calibri" w:cs="Times New Roman"/>
          <w:kern w:val="0"/>
          <w:lang w:val="bg-BG" w:eastAsia="en-US" w:bidi="ar-SA"/>
        </w:rPr>
        <w:tab/>
        <w:t xml:space="preserve">списък с проектни предложения, които са оттеглени по време на подбора, ако е приложимо;  </w:t>
      </w:r>
    </w:p>
    <w:p w14:paraId="0D4B8927"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jc w:val="both"/>
        <w:rPr>
          <w:rFonts w:eastAsia="Calibri" w:cs="Times New Roman"/>
          <w:kern w:val="0"/>
          <w:lang w:val="bg-BG" w:eastAsia="en-US" w:bidi="ar-SA"/>
        </w:rPr>
      </w:pPr>
      <w:r w:rsidRPr="000D42A5">
        <w:rPr>
          <w:rFonts w:eastAsia="Calibri" w:cs="Times New Roman"/>
          <w:kern w:val="0"/>
          <w:lang w:val="bg-BG" w:eastAsia="en-US" w:bidi="ar-SA"/>
        </w:rPr>
        <w:lastRenderedPageBreak/>
        <w:t>•</w:t>
      </w:r>
      <w:r w:rsidRPr="000D42A5">
        <w:rPr>
          <w:rFonts w:eastAsia="Calibri" w:cs="Times New Roman"/>
          <w:kern w:val="0"/>
          <w:lang w:val="bg-BG" w:eastAsia="en-US" w:bidi="ar-SA"/>
        </w:rPr>
        <w:tab/>
        <w:t xml:space="preserve">списък с проектни предложения, които не са окомплектовани с всички задължително изискуеми документи, съответстващи на изискванията;  </w:t>
      </w:r>
    </w:p>
    <w:p w14:paraId="200B382E" w14:textId="3B3EC7A6"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jc w:val="both"/>
        <w:rPr>
          <w:rFonts w:eastAsia="Calibri" w:cs="Times New Roman"/>
          <w:kern w:val="0"/>
          <w:lang w:val="bg-BG" w:eastAsia="en-US" w:bidi="ar-SA"/>
        </w:rPr>
      </w:pPr>
      <w:r w:rsidRPr="000D42A5">
        <w:rPr>
          <w:rFonts w:eastAsia="Calibri" w:cs="Times New Roman"/>
          <w:kern w:val="0"/>
          <w:lang w:val="bg-BG" w:eastAsia="en-US" w:bidi="ar-SA"/>
        </w:rPr>
        <w:t>•</w:t>
      </w:r>
      <w:r w:rsidRPr="000D42A5">
        <w:rPr>
          <w:rFonts w:eastAsia="Calibri" w:cs="Times New Roman"/>
          <w:kern w:val="0"/>
          <w:lang w:val="bg-BG" w:eastAsia="en-US" w:bidi="ar-SA"/>
        </w:rPr>
        <w:tab/>
        <w:t xml:space="preserve">списък на проектни предложения, постъпили по-късно от обявения за прием краен срок в Условия за кандидатстване, ако е приложимо.            </w:t>
      </w:r>
    </w:p>
    <w:p w14:paraId="69770577"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jc w:val="both"/>
        <w:rPr>
          <w:rFonts w:eastAsia="Calibri" w:cs="Times New Roman"/>
          <w:kern w:val="0"/>
          <w:lang w:val="bg-BG" w:eastAsia="en-US" w:bidi="ar-SA"/>
        </w:rPr>
      </w:pPr>
      <w:r w:rsidRPr="000D42A5">
        <w:rPr>
          <w:rFonts w:eastAsia="Calibri" w:cs="Times New Roman"/>
          <w:kern w:val="0"/>
          <w:lang w:val="bg-BG" w:eastAsia="en-US" w:bidi="ar-SA"/>
        </w:rPr>
        <w:t xml:space="preserve">        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w:t>
      </w:r>
    </w:p>
    <w:p w14:paraId="16198E62"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jc w:val="both"/>
        <w:rPr>
          <w:rFonts w:eastAsia="Calibri" w:cs="Times New Roman"/>
          <w:kern w:val="0"/>
          <w:lang w:val="bg-BG" w:eastAsia="en-US" w:bidi="ar-SA"/>
        </w:rPr>
      </w:pPr>
      <w:r w:rsidRPr="000D42A5">
        <w:rPr>
          <w:rFonts w:eastAsia="Calibri" w:cs="Times New Roman"/>
          <w:kern w:val="0"/>
          <w:lang w:val="bg-BG" w:eastAsia="en-US" w:bidi="ar-SA"/>
        </w:rPr>
        <w:t xml:space="preserve">        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КППП и се поставя в списък с ПП, които са оттеглени по време на подбора.</w:t>
      </w:r>
    </w:p>
    <w:p w14:paraId="6D780B82"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before="240" w:after="120"/>
        <w:jc w:val="both"/>
        <w:rPr>
          <w:rFonts w:eastAsia="Calibri" w:cs="Times New Roman"/>
          <w:b/>
          <w:kern w:val="0"/>
          <w:lang w:val="bg-BG" w:eastAsia="en-US" w:bidi="ar-SA"/>
        </w:rPr>
      </w:pPr>
      <w:r w:rsidRPr="000D42A5">
        <w:rPr>
          <w:rFonts w:eastAsia="Calibri" w:cs="Times New Roman"/>
          <w:b/>
          <w:kern w:val="0"/>
          <w:lang w:val="bg-BG" w:eastAsia="en-US" w:bidi="ar-SA"/>
        </w:rPr>
        <w:t>21.2 Ред за оценка извършвана от УО на ПМДР</w:t>
      </w:r>
    </w:p>
    <w:p w14:paraId="315E6620" w14:textId="727E0D88"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jc w:val="both"/>
        <w:rPr>
          <w:rFonts w:eastAsia="Calibri" w:cs="Times New Roman"/>
          <w:kern w:val="0"/>
          <w:lang w:val="bg-BG" w:eastAsia="en-US" w:bidi="ar-SA"/>
        </w:rPr>
      </w:pPr>
      <w:r w:rsidRPr="000D42A5">
        <w:rPr>
          <w:rFonts w:eastAsia="Calibri" w:cs="Times New Roman"/>
          <w:kern w:val="0"/>
          <w:lang w:val="bg-BG" w:eastAsia="en-US" w:bidi="ar-SA"/>
        </w:rPr>
        <w:t xml:space="preserve">След като МИРГ извърши подбора на проектни предложения в рамките на своята компетентност, съгласно делегираните </w:t>
      </w:r>
      <w:r w:rsidR="000A4E85">
        <w:rPr>
          <w:rFonts w:eastAsia="Calibri" w:cs="Times New Roman"/>
          <w:kern w:val="0"/>
          <w:lang w:val="bg-BG" w:eastAsia="en-US" w:bidi="ar-SA"/>
        </w:rPr>
        <w:t>й</w:t>
      </w:r>
      <w:r w:rsidRPr="000D42A5">
        <w:rPr>
          <w:rFonts w:eastAsia="Calibri" w:cs="Times New Roman"/>
          <w:kern w:val="0"/>
          <w:lang w:val="bg-BG" w:eastAsia="en-US" w:bidi="ar-SA"/>
        </w:rPr>
        <w:t xml:space="preserve"> функции, Управляващия орган (УО) на ПМДР провежда процедура чрез подбор на проектни предложения съгласно чл. 29, ал. 2 от ЗУСЕСИФ, която включва оценяване на всяко проектно предложение, съответно:</w:t>
      </w:r>
    </w:p>
    <w:p w14:paraId="0D80A2AF"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jc w:val="both"/>
        <w:rPr>
          <w:rFonts w:eastAsia="Calibri" w:cs="Times New Roman"/>
          <w:kern w:val="0"/>
          <w:lang w:val="bg-BG" w:eastAsia="en-US" w:bidi="ar-SA"/>
        </w:rPr>
      </w:pPr>
      <w:r w:rsidRPr="000D42A5">
        <w:rPr>
          <w:rFonts w:eastAsia="Calibri" w:cs="Times New Roman"/>
          <w:kern w:val="0"/>
          <w:lang w:val="bg-BG" w:eastAsia="en-US" w:bidi="ar-SA"/>
        </w:rPr>
        <w:t>а) оценка на административното съответствие и допустимостта;</w:t>
      </w:r>
    </w:p>
    <w:p w14:paraId="1AEDCAE0"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jc w:val="both"/>
        <w:rPr>
          <w:rFonts w:eastAsia="Calibri" w:cs="Times New Roman"/>
          <w:kern w:val="0"/>
          <w:lang w:val="bg-BG" w:eastAsia="en-US" w:bidi="ar-SA"/>
        </w:rPr>
      </w:pPr>
      <w:r w:rsidRPr="000D42A5">
        <w:rPr>
          <w:rFonts w:eastAsia="Calibri" w:cs="Times New Roman"/>
          <w:kern w:val="0"/>
          <w:lang w:val="bg-BG" w:eastAsia="en-US" w:bidi="ar-SA"/>
        </w:rPr>
        <w:t>б) техническа и финансова оценка.</w:t>
      </w:r>
    </w:p>
    <w:p w14:paraId="2F8CA8CD"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jc w:val="both"/>
        <w:rPr>
          <w:rFonts w:eastAsia="Calibri" w:cs="Times New Roman"/>
          <w:kern w:val="0"/>
          <w:lang w:val="bg-BG" w:eastAsia="en-US" w:bidi="ar-SA"/>
        </w:rPr>
      </w:pPr>
      <w:r w:rsidRPr="000D42A5">
        <w:rPr>
          <w:rFonts w:eastAsia="Calibri" w:cs="Times New Roman"/>
          <w:kern w:val="0"/>
          <w:lang w:val="bg-BG" w:eastAsia="en-US" w:bidi="ar-SA"/>
        </w:rPr>
        <w:t>Оценяването и класирането на проектните предложения се извършва от комисия, назначена от ръководителя на УО.</w:t>
      </w:r>
    </w:p>
    <w:p w14:paraId="42348781"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jc w:val="both"/>
        <w:rPr>
          <w:rFonts w:eastAsia="Calibri" w:cs="Times New Roman"/>
          <w:b/>
          <w:kern w:val="0"/>
          <w:lang w:val="bg-BG" w:eastAsia="en-US" w:bidi="ar-SA"/>
        </w:rPr>
      </w:pPr>
      <w:r w:rsidRPr="000D42A5">
        <w:rPr>
          <w:rFonts w:eastAsia="Calibri" w:cs="Calibri"/>
          <w:b/>
          <w:kern w:val="0"/>
          <w:lang w:val="bg-BG" w:eastAsia="en-US" w:bidi="ar-SA"/>
        </w:rPr>
        <w:t>А. Оценка на административното съответствие и допустимостта</w:t>
      </w:r>
    </w:p>
    <w:p w14:paraId="743F4131"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before="120" w:after="120" w:line="276" w:lineRule="auto"/>
        <w:jc w:val="both"/>
        <w:rPr>
          <w:rFonts w:eastAsia="Calibri" w:cs="Times New Roman"/>
          <w:noProof/>
          <w:kern w:val="0"/>
          <w:lang w:val="bg-BG" w:eastAsia="en-US" w:bidi="ar-SA"/>
        </w:rPr>
      </w:pPr>
      <w:r w:rsidRPr="000D42A5">
        <w:rPr>
          <w:rFonts w:eastAsia="Calibri" w:cs="Times New Roman"/>
          <w:noProof/>
          <w:kern w:val="0"/>
          <w:lang w:val="bg-BG" w:eastAsia="en-US" w:bidi="ar-SA"/>
        </w:rPr>
        <w:t>Критериите за административно съответствие и допустимост, извършвана от УО на ПМДР на проектните предложения по процедурата са подробно указани в Приложение № 4 към Условията за кандидатстване.</w:t>
      </w:r>
    </w:p>
    <w:p w14:paraId="39B4F321"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before="120" w:after="120" w:line="276" w:lineRule="auto"/>
        <w:jc w:val="both"/>
        <w:rPr>
          <w:rFonts w:eastAsia="Calibri" w:cs="Times New Roman"/>
          <w:noProof/>
          <w:kern w:val="0"/>
          <w:lang w:val="bg-BG" w:eastAsia="en-US" w:bidi="ar-SA"/>
        </w:rPr>
      </w:pPr>
      <w:r w:rsidRPr="000D42A5">
        <w:rPr>
          <w:rFonts w:eastAsia="Calibri" w:cs="Times New Roman"/>
          <w:noProof/>
          <w:kern w:val="0"/>
          <w:lang w:val="bg-BG" w:eastAsia="en-US" w:bidi="ar-SA"/>
        </w:rPr>
        <w:t>В процеса на оценка на административното съответствие и допустимост на проектните предложения по процедурата, ще бъде проверявано дали:</w:t>
      </w:r>
    </w:p>
    <w:p w14:paraId="6DE01C6A"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before="120" w:after="120" w:line="276" w:lineRule="auto"/>
        <w:jc w:val="both"/>
        <w:rPr>
          <w:rFonts w:eastAsia="Calibri" w:cs="Times New Roman"/>
          <w:noProof/>
          <w:kern w:val="0"/>
          <w:lang w:val="bg-BG" w:eastAsia="en-US" w:bidi="ar-SA"/>
        </w:rPr>
      </w:pPr>
      <w:r w:rsidRPr="000D42A5">
        <w:rPr>
          <w:rFonts w:eastAsia="Calibri" w:cs="Times New Roman"/>
          <w:noProof/>
          <w:kern w:val="0"/>
          <w:lang w:val="bg-BG" w:eastAsia="en-US" w:bidi="ar-SA"/>
        </w:rPr>
        <w:t xml:space="preserve">- проектното предложение се отнася за обявената процедура за подбор на проектни предложения; </w:t>
      </w:r>
    </w:p>
    <w:p w14:paraId="49AF1022"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before="120" w:after="120" w:line="276" w:lineRule="auto"/>
        <w:jc w:val="both"/>
        <w:rPr>
          <w:rFonts w:eastAsia="Calibri" w:cs="Times New Roman"/>
          <w:noProof/>
          <w:kern w:val="0"/>
          <w:lang w:val="bg-BG" w:eastAsia="en-US" w:bidi="ar-SA"/>
        </w:rPr>
      </w:pPr>
      <w:r w:rsidRPr="000D42A5">
        <w:rPr>
          <w:rFonts w:eastAsia="Calibri" w:cs="Times New Roman"/>
          <w:noProof/>
          <w:kern w:val="0"/>
          <w:lang w:val="bg-BG" w:eastAsia="en-US" w:bidi="ar-SA"/>
        </w:rPr>
        <w:t>- са налице всички документи, представени и попълнени съгласно изискванията, посочени в т. 24 от настоящите Условия за кандидатстване;</w:t>
      </w:r>
    </w:p>
    <w:p w14:paraId="5C0ACB7B"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before="120" w:after="120" w:line="276" w:lineRule="auto"/>
        <w:jc w:val="both"/>
        <w:rPr>
          <w:rFonts w:eastAsia="Calibri" w:cs="Times New Roman"/>
          <w:noProof/>
          <w:kern w:val="0"/>
          <w:lang w:val="bg-BG" w:eastAsia="en-US" w:bidi="ar-SA"/>
        </w:rPr>
      </w:pPr>
      <w:r w:rsidRPr="000D42A5">
        <w:rPr>
          <w:rFonts w:eastAsia="Calibri" w:cs="Times New Roman"/>
          <w:noProof/>
          <w:kern w:val="0"/>
          <w:lang w:val="bg-BG" w:eastAsia="en-US" w:bidi="ar-SA"/>
        </w:rPr>
        <w:lastRenderedPageBreak/>
        <w:t xml:space="preserve">-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252D1370"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before="120" w:after="120" w:line="276" w:lineRule="auto"/>
        <w:jc w:val="both"/>
        <w:rPr>
          <w:rFonts w:eastAsia="Calibri" w:cs="Times New Roman"/>
          <w:noProof/>
          <w:kern w:val="0"/>
          <w:lang w:val="bg-BG" w:eastAsia="en-US" w:bidi="ar-SA"/>
        </w:rPr>
      </w:pPr>
      <w:r w:rsidRPr="000D42A5">
        <w:rPr>
          <w:rFonts w:eastAsia="Calibri" w:cs="Times New Roman"/>
          <w:noProof/>
          <w:kern w:val="0"/>
          <w:lang w:val="bg-BG" w:eastAsia="en-US" w:bidi="ar-SA"/>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w:t>
      </w:r>
      <w:r w:rsidRPr="000D42A5">
        <w:rPr>
          <w:rFonts w:eastAsia="Calibri" w:cs="Times New Roman"/>
          <w:noProof/>
          <w:kern w:val="0"/>
          <w:lang w:val="en-US" w:eastAsia="en-US" w:bidi="ar-SA"/>
        </w:rPr>
        <w:t xml:space="preserve"> </w:t>
      </w:r>
      <w:r w:rsidRPr="000D42A5">
        <w:rPr>
          <w:rFonts w:eastAsia="Calibri" w:cs="Times New Roman"/>
          <w:noProof/>
          <w:kern w:val="0"/>
          <w:lang w:val="bg-BG" w:eastAsia="en-US" w:bidi="ar-SA"/>
        </w:rPr>
        <w:t>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4D4F7CCA"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before="120" w:after="120" w:line="276" w:lineRule="auto"/>
        <w:jc w:val="both"/>
        <w:rPr>
          <w:rFonts w:eastAsia="Calibri" w:cs="Times New Roman"/>
          <w:noProof/>
          <w:kern w:val="0"/>
          <w:lang w:val="bg-BG" w:eastAsia="en-US" w:bidi="ar-SA"/>
        </w:rPr>
      </w:pPr>
      <w:r w:rsidRPr="000D42A5">
        <w:rPr>
          <w:rFonts w:eastAsia="Calibri" w:cs="Times New Roman"/>
          <w:noProof/>
          <w:kern w:val="0"/>
          <w:lang w:val="bg-BG" w:eastAsia="en-US" w:bidi="ar-SA"/>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7D7327B2" w14:textId="7F4E6AB7" w:rsid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before="120" w:after="120" w:line="276" w:lineRule="auto"/>
        <w:jc w:val="both"/>
        <w:rPr>
          <w:rFonts w:eastAsia="Calibri" w:cs="Times New Roman"/>
          <w:noProof/>
          <w:kern w:val="0"/>
          <w:lang w:val="bg-BG" w:eastAsia="en-US" w:bidi="ar-SA"/>
        </w:rPr>
      </w:pPr>
      <w:r w:rsidRPr="000D42A5">
        <w:rPr>
          <w:rFonts w:eastAsia="Calibri" w:cs="Times New Roman"/>
          <w:b/>
          <w:noProof/>
          <w:kern w:val="0"/>
          <w:lang w:val="bg-BG" w:eastAsia="en-US" w:bidi="ar-SA"/>
        </w:rPr>
        <w:t>ВАЖНО!</w:t>
      </w:r>
      <w:r w:rsidRPr="000D42A5">
        <w:rPr>
          <w:rFonts w:eastAsia="Calibri" w:cs="Times New Roman"/>
          <w:noProof/>
          <w:kern w:val="0"/>
          <w:lang w:val="bg-BG" w:eastAsia="en-US" w:bidi="ar-SA"/>
        </w:rPr>
        <w:t xml:space="preserve"> При изчисляване на икономическата жизнеспособност на проекта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 </w:t>
      </w:r>
    </w:p>
    <w:p w14:paraId="7E60E8D6" w14:textId="7ECD7860" w:rsidR="000A4E85" w:rsidRPr="000D42A5" w:rsidRDefault="000A4E85" w:rsidP="000D42A5">
      <w:pPr>
        <w:pBdr>
          <w:top w:val="single" w:sz="4" w:space="1" w:color="auto"/>
          <w:left w:val="single" w:sz="4" w:space="4" w:color="auto"/>
          <w:bottom w:val="single" w:sz="4" w:space="1" w:color="auto"/>
          <w:right w:val="single" w:sz="4" w:space="4" w:color="auto"/>
        </w:pBdr>
        <w:tabs>
          <w:tab w:val="left" w:pos="-180"/>
        </w:tabs>
        <w:suppressAutoHyphens w:val="0"/>
        <w:spacing w:before="120" w:after="120" w:line="276" w:lineRule="auto"/>
        <w:jc w:val="both"/>
        <w:rPr>
          <w:rFonts w:eastAsia="Calibri" w:cs="Times New Roman"/>
          <w:noProof/>
          <w:kern w:val="0"/>
          <w:lang w:val="bg-BG" w:eastAsia="en-US" w:bidi="ar-SA"/>
        </w:rPr>
      </w:pPr>
      <w:r w:rsidRPr="000A4E85">
        <w:rPr>
          <w:rFonts w:eastAsia="Calibri" w:cs="Times New Roman"/>
          <w:noProof/>
          <w:kern w:val="0"/>
          <w:lang w:val="bg-BG" w:eastAsia="en-US" w:bidi="ar-SA"/>
        </w:rPr>
        <w:t>В случай че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14:paraId="45C6E175"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before="120" w:after="120" w:line="276" w:lineRule="auto"/>
        <w:jc w:val="both"/>
        <w:rPr>
          <w:rFonts w:eastAsia="Calibri" w:cs="Times New Roman"/>
          <w:i/>
          <w:iCs/>
          <w:noProof/>
          <w:kern w:val="0"/>
          <w:lang w:val="bg-BG" w:eastAsia="en-US" w:bidi="ar-SA"/>
        </w:rPr>
      </w:pPr>
      <w:r w:rsidRPr="000D42A5">
        <w:rPr>
          <w:rFonts w:eastAsia="Calibri" w:cs="Times New Roman"/>
          <w:noProof/>
          <w:kern w:val="0"/>
          <w:lang w:val="bg-BG" w:eastAsia="en-US" w:bidi="ar-SA"/>
        </w:rPr>
        <w:t xml:space="preserve">При извършване на оценка на икономическа жизнеспособност на проектното предложение, оценителната комисия взeма предвид информацията от Приложение № 17 - Видове  аквакултури,  обект  на  изкуствено  отглеждане  и  техните  пазарни  цени  и  потенциал  в  Р. България. При липса на информация за цени, за определен вид рибен продукт, оценителната комисия възприема подхода да се извърши произволно пазарно проучване от интернет страниците на производители на риба и рибни продукти </w:t>
      </w:r>
      <w:r w:rsidRPr="000D42A5">
        <w:rPr>
          <w:rFonts w:eastAsia="Calibri" w:cs="Times New Roman"/>
          <w:i/>
          <w:iCs/>
          <w:noProof/>
          <w:kern w:val="0"/>
          <w:lang w:val="bg-BG" w:eastAsia="en-US" w:bidi="ar-SA"/>
        </w:rPr>
        <w:t>(там където това е приложимо).</w:t>
      </w:r>
    </w:p>
    <w:p w14:paraId="742CC20D"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before="120" w:after="120" w:line="276" w:lineRule="auto"/>
        <w:jc w:val="both"/>
        <w:rPr>
          <w:rFonts w:eastAsia="Calibri" w:cs="Times New Roman"/>
          <w:noProof/>
          <w:kern w:val="0"/>
          <w:lang w:val="en-US" w:eastAsia="en-US" w:bidi="ar-SA"/>
        </w:rPr>
      </w:pPr>
      <w:r w:rsidRPr="000D42A5">
        <w:rPr>
          <w:rFonts w:eastAsia="Calibri" w:cs="Times New Roman"/>
          <w:b/>
          <w:noProof/>
          <w:kern w:val="0"/>
          <w:lang w:val="bg-BG" w:eastAsia="en-US" w:bidi="ar-SA"/>
        </w:rPr>
        <w:lastRenderedPageBreak/>
        <w:t>ВАЖНО!</w:t>
      </w:r>
      <w:r w:rsidRPr="000D42A5">
        <w:rPr>
          <w:rFonts w:eastAsia="Calibri" w:cs="Times New Roman"/>
          <w:noProof/>
          <w:kern w:val="0"/>
          <w:lang w:val="bg-BG" w:eastAsia="en-US" w:bidi="ar-SA"/>
        </w:rPr>
        <w:t xml:space="preserve"> 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741D66EE"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before="120" w:after="120" w:line="276" w:lineRule="auto"/>
        <w:jc w:val="both"/>
        <w:rPr>
          <w:rFonts w:eastAsia="Calibri" w:cs="Times New Roman"/>
          <w:noProof/>
          <w:kern w:val="0"/>
          <w:lang w:val="en-US" w:eastAsia="en-US" w:bidi="ar-SA"/>
        </w:rPr>
      </w:pPr>
      <w:r w:rsidRPr="000D42A5">
        <w:rPr>
          <w:rFonts w:eastAsia="Calibri" w:cs="Times New Roman"/>
          <w:noProof/>
          <w:kern w:val="0"/>
          <w:lang w:val="en-US" w:eastAsia="en-US" w:bidi="ar-SA"/>
        </w:rPr>
        <w:t>Въз основа на извършената оценка на административното съответствие и допустимостта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структурни и инвестиционни фондове (</w:t>
      </w:r>
      <w:r w:rsidRPr="000D42A5">
        <w:rPr>
          <w:rFonts w:eastAsia="Calibri" w:cs="Times New Roman"/>
          <w:i/>
          <w:noProof/>
          <w:color w:val="0070C0"/>
          <w:kern w:val="0"/>
          <w:lang w:val="en-US" w:eastAsia="en-US" w:bidi="ar-SA"/>
        </w:rPr>
        <w:t>www.eufunds.bg</w:t>
      </w:r>
      <w:r w:rsidRPr="000D42A5">
        <w:rPr>
          <w:rFonts w:eastAsia="Calibri" w:cs="Times New Roman"/>
          <w:noProof/>
          <w:kern w:val="0"/>
          <w:lang w:val="en-US" w:eastAsia="en-US" w:bidi="ar-SA"/>
        </w:rPr>
        <w:t>), и в ИСУН 2020, а за недопускането се съобщава на всеки от кандидатите, включени в списъка,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w:t>
      </w:r>
    </w:p>
    <w:p w14:paraId="27029C31"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before="120" w:after="120" w:line="276" w:lineRule="auto"/>
        <w:jc w:val="both"/>
        <w:rPr>
          <w:rFonts w:eastAsia="Calibri" w:cs="Times New Roman"/>
          <w:noProof/>
          <w:kern w:val="0"/>
          <w:lang w:val="bg-BG" w:eastAsia="en-US" w:bidi="ar-SA"/>
        </w:rPr>
      </w:pPr>
      <w:r w:rsidRPr="000D42A5">
        <w:rPr>
          <w:rFonts w:eastAsia="Calibri" w:cs="Times New Roman"/>
          <w:noProof/>
          <w:kern w:val="0"/>
          <w:lang w:val="bg-BG" w:eastAsia="en-US" w:bidi="ar-SA"/>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2A2ED4A6"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before="120" w:after="120" w:line="276" w:lineRule="auto"/>
        <w:jc w:val="both"/>
        <w:rPr>
          <w:rFonts w:eastAsia="Calibri" w:cs="Times New Roman"/>
          <w:noProof/>
          <w:kern w:val="0"/>
          <w:lang w:val="bg-BG" w:eastAsia="en-US" w:bidi="ar-SA"/>
        </w:rPr>
      </w:pPr>
      <w:r w:rsidRPr="000D42A5">
        <w:rPr>
          <w:rFonts w:eastAsia="Calibri" w:cs="Times New Roman"/>
          <w:noProof/>
          <w:kern w:val="0"/>
          <w:lang w:val="bg-BG" w:eastAsia="en-US" w:bidi="ar-SA"/>
        </w:rPr>
        <w:t>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61A0BDC4"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before="120" w:after="120" w:line="276" w:lineRule="auto"/>
        <w:jc w:val="both"/>
        <w:rPr>
          <w:rFonts w:eastAsia="Calibri" w:cs="Times New Roman"/>
          <w:noProof/>
          <w:kern w:val="0"/>
          <w:lang w:val="bg-BG" w:eastAsia="en-US" w:bidi="ar-SA"/>
        </w:rPr>
      </w:pPr>
      <w:r w:rsidRPr="000D42A5">
        <w:rPr>
          <w:rFonts w:eastAsia="Calibri" w:cs="Times New Roman"/>
          <w:b/>
          <w:noProof/>
          <w:kern w:val="0"/>
          <w:lang w:val="bg-BG" w:eastAsia="en-US" w:bidi="ar-SA"/>
        </w:rPr>
        <w:t xml:space="preserve">ВАЖНО! </w:t>
      </w:r>
      <w:r w:rsidRPr="000D42A5">
        <w:rPr>
          <w:rFonts w:eastAsia="Calibri" w:cs="Times New Roman"/>
          <w:noProof/>
          <w:kern w:val="0"/>
          <w:lang w:val="bg-BG" w:eastAsia="en-US" w:bidi="ar-SA"/>
        </w:rPr>
        <w:t>Управляващият орган на ПМДР няма да разглежда възражения от кандидатите, включени в списъка на проектните предложения, които не се допускат до техническа и финансова оценка, ако</w:t>
      </w:r>
      <w:r w:rsidRPr="000D42A5">
        <w:rPr>
          <w:rFonts w:eastAsia="Calibri" w:cs="Times New Roman"/>
          <w:noProof/>
          <w:kern w:val="0"/>
          <w:lang w:val="en-US" w:eastAsia="en-US" w:bidi="ar-SA"/>
        </w:rPr>
        <w:t xml:space="preserve"> </w:t>
      </w:r>
      <w:r w:rsidRPr="000D42A5">
        <w:rPr>
          <w:rFonts w:eastAsia="Calibri" w:cs="Times New Roman"/>
          <w:noProof/>
          <w:kern w:val="0"/>
          <w:lang w:val="bg-BG" w:eastAsia="en-US" w:bidi="ar-SA"/>
        </w:rPr>
        <w:t>същите са изпратени след срока по чл. 34, ал. 3 от ЗУСЕСИФ.</w:t>
      </w:r>
    </w:p>
    <w:p w14:paraId="6E9D03C2"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before="120" w:after="120" w:line="276" w:lineRule="auto"/>
        <w:jc w:val="both"/>
        <w:rPr>
          <w:rFonts w:eastAsia="Calibri" w:cs="Times New Roman"/>
          <w:noProof/>
          <w:kern w:val="0"/>
          <w:lang w:val="bg-BG" w:eastAsia="en-US" w:bidi="ar-SA"/>
        </w:rPr>
      </w:pPr>
      <w:r w:rsidRPr="000D42A5">
        <w:rPr>
          <w:rFonts w:eastAsia="Calibri" w:cs="Times New Roman"/>
          <w:noProof/>
          <w:kern w:val="0"/>
          <w:lang w:val="bg-BG" w:eastAsia="en-US" w:bidi="ar-SA"/>
        </w:rPr>
        <w:t>Неподадените в срок и/или 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w:t>
      </w:r>
      <w:bookmarkStart w:id="62" w:name="_Toc506881227"/>
      <w:r w:rsidRPr="000D42A5">
        <w:rPr>
          <w:rFonts w:eastAsia="Calibri" w:cs="Times New Roman"/>
          <w:noProof/>
          <w:kern w:val="0"/>
          <w:lang w:val="bg-BG" w:eastAsia="en-US" w:bidi="ar-SA"/>
        </w:rPr>
        <w:t>глеждане по посочените причини.</w:t>
      </w:r>
    </w:p>
    <w:p w14:paraId="18A61779"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before="120" w:after="120" w:line="276" w:lineRule="auto"/>
        <w:jc w:val="both"/>
        <w:rPr>
          <w:rFonts w:eastAsia="Calibri" w:cs="Times New Roman"/>
          <w:noProof/>
          <w:kern w:val="0"/>
          <w:lang w:val="bg-BG" w:eastAsia="en-US" w:bidi="ar-SA"/>
        </w:rPr>
      </w:pPr>
      <w:r w:rsidRPr="000D42A5">
        <w:rPr>
          <w:rFonts w:eastAsia="Times New Roman" w:cs="Times New Roman"/>
          <w:b/>
          <w:bCs/>
          <w:iCs/>
          <w:noProof/>
          <w:kern w:val="0"/>
          <w:lang w:val="bg-BG" w:eastAsia="en-US" w:bidi="ar-SA"/>
        </w:rPr>
        <w:lastRenderedPageBreak/>
        <w:t>Б. Техническа и финансова оценка</w:t>
      </w:r>
      <w:bookmarkEnd w:id="62"/>
    </w:p>
    <w:p w14:paraId="36DF494F"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before="120" w:after="120" w:line="276" w:lineRule="auto"/>
        <w:jc w:val="both"/>
        <w:rPr>
          <w:rFonts w:eastAsia="Calibri" w:cs="Times New Roman"/>
          <w:noProof/>
          <w:kern w:val="0"/>
          <w:lang w:val="en-US" w:eastAsia="en-US" w:bidi="ar-SA"/>
        </w:rPr>
      </w:pPr>
      <w:r w:rsidRPr="000D42A5">
        <w:rPr>
          <w:rFonts w:eastAsia="Calibri" w:cs="Times New Roman"/>
          <w:noProof/>
          <w:kern w:val="0"/>
          <w:lang w:val="en-US" w:eastAsia="en-US" w:bidi="ar-SA"/>
        </w:rPr>
        <w:t xml:space="preserve">Всички проектни предложения, подадени в срок, се оценяват в съответствие с критериите за оценка на проектни предложения. </w:t>
      </w:r>
    </w:p>
    <w:p w14:paraId="2F0C3910" w14:textId="719013C5"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before="120" w:after="120" w:line="276" w:lineRule="auto"/>
        <w:jc w:val="both"/>
        <w:rPr>
          <w:rFonts w:eastAsia="Calibri" w:cs="Times New Roman"/>
          <w:noProof/>
          <w:kern w:val="0"/>
          <w:lang w:val="en-US" w:eastAsia="en-US" w:bidi="ar-SA"/>
        </w:rPr>
      </w:pPr>
      <w:r w:rsidRPr="000D42A5">
        <w:rPr>
          <w:rFonts w:eastAsia="Calibri" w:cs="Times New Roman"/>
          <w:noProof/>
          <w:kern w:val="0"/>
          <w:lang w:val="en-US" w:eastAsia="en-US" w:bidi="ar-SA"/>
        </w:rPr>
        <w:t xml:space="preserve">Проектните предложения подлежат на оценка въз основа на одобрени от </w:t>
      </w:r>
      <w:r w:rsidR="000A4E85">
        <w:rPr>
          <w:rFonts w:eastAsia="Calibri" w:cs="Times New Roman"/>
          <w:noProof/>
          <w:kern w:val="0"/>
          <w:lang w:val="bg-BG" w:eastAsia="en-US" w:bidi="ar-SA"/>
        </w:rPr>
        <w:t>УО</w:t>
      </w:r>
      <w:r w:rsidRPr="000D42A5">
        <w:rPr>
          <w:rFonts w:eastAsia="Calibri" w:cs="Times New Roman"/>
          <w:noProof/>
          <w:kern w:val="0"/>
          <w:lang w:val="en-US" w:eastAsia="en-US" w:bidi="ar-SA"/>
        </w:rPr>
        <w:t xml:space="preserve"> на ПМДР критерии за подбор.  </w:t>
      </w:r>
    </w:p>
    <w:p w14:paraId="02F5DABB"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before="120" w:after="120" w:line="276" w:lineRule="auto"/>
        <w:jc w:val="both"/>
        <w:rPr>
          <w:rFonts w:eastAsia="Calibri" w:cs="Times New Roman"/>
          <w:noProof/>
          <w:kern w:val="0"/>
          <w:lang w:val="en-US" w:eastAsia="en-US" w:bidi="ar-SA"/>
        </w:rPr>
      </w:pPr>
      <w:r w:rsidRPr="000D42A5">
        <w:rPr>
          <w:rFonts w:eastAsia="Calibri" w:cs="Times New Roman"/>
          <w:noProof/>
          <w:kern w:val="0"/>
          <w:lang w:val="en-US" w:eastAsia="en-US" w:bidi="ar-SA"/>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2CD4E917"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before="120" w:after="120" w:line="276" w:lineRule="auto"/>
        <w:jc w:val="both"/>
        <w:rPr>
          <w:rFonts w:eastAsia="Calibri" w:cs="Times New Roman"/>
          <w:noProof/>
          <w:kern w:val="0"/>
          <w:lang w:val="bg-BG" w:eastAsia="en-US" w:bidi="ar-SA"/>
        </w:rPr>
      </w:pPr>
      <w:r w:rsidRPr="000D42A5">
        <w:rPr>
          <w:rFonts w:eastAsia="Calibri" w:cs="Times New Roman"/>
          <w:noProof/>
          <w:kern w:val="0"/>
          <w:lang w:val="bg-BG" w:eastAsia="en-US" w:bidi="ar-SA"/>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7EFED0D3"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before="120" w:after="120" w:line="276" w:lineRule="auto"/>
        <w:jc w:val="both"/>
        <w:rPr>
          <w:rFonts w:eastAsia="Calibri" w:cs="Times New Roman"/>
          <w:noProof/>
          <w:kern w:val="0"/>
          <w:lang w:val="bg-BG" w:eastAsia="en-US" w:bidi="ar-SA"/>
        </w:rPr>
      </w:pPr>
      <w:r w:rsidRPr="000D42A5">
        <w:rPr>
          <w:rFonts w:eastAsia="Calibri" w:cs="Times New Roman"/>
          <w:noProof/>
          <w:kern w:val="0"/>
          <w:lang w:val="bg-BG" w:eastAsia="en-US" w:bidi="ar-SA"/>
        </w:rPr>
        <w:t>Критериите за техническа и финансова оценка на проектните предложения, извършвана от УО на ПМДР по процедурата са подробно указани в Приложение № 4 към Условията за кандидатстване.</w:t>
      </w:r>
    </w:p>
    <w:p w14:paraId="109E2BB6"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before="120" w:after="120" w:line="276" w:lineRule="auto"/>
        <w:jc w:val="both"/>
        <w:rPr>
          <w:rFonts w:eastAsia="Calibri" w:cs="Times New Roman"/>
          <w:noProof/>
          <w:kern w:val="0"/>
          <w:lang w:val="bg-BG" w:eastAsia="en-US" w:bidi="ar-SA"/>
        </w:rPr>
      </w:pPr>
      <w:r w:rsidRPr="000D42A5">
        <w:rPr>
          <w:rFonts w:eastAsia="Calibri" w:cs="Times New Roman"/>
          <w:noProof/>
          <w:kern w:val="0"/>
          <w:lang w:val="bg-BG" w:eastAsia="en-US" w:bidi="ar-SA"/>
        </w:rPr>
        <w:t>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w:t>
      </w:r>
      <w:r w:rsidRPr="000D42A5" w:rsidDel="007C2F71">
        <w:rPr>
          <w:rFonts w:eastAsia="Calibri" w:cs="Times New Roman"/>
          <w:noProof/>
          <w:kern w:val="0"/>
          <w:lang w:val="bg-BG" w:eastAsia="en-US" w:bidi="ar-SA"/>
        </w:rPr>
        <w:t xml:space="preserve"> </w:t>
      </w:r>
      <w:r w:rsidRPr="000D42A5">
        <w:rPr>
          <w:rFonts w:eastAsia="Calibri" w:cs="Times New Roman"/>
          <w:noProof/>
          <w:kern w:val="0"/>
          <w:lang w:val="bg-BG" w:eastAsia="en-US" w:bidi="ar-SA"/>
        </w:rPr>
        <w:t xml:space="preserve">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чрез ИСУН 2020 посредством електронния профил на кандидата.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трябва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1EFF9EBD"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before="120" w:after="120" w:line="276" w:lineRule="auto"/>
        <w:jc w:val="both"/>
        <w:rPr>
          <w:rFonts w:eastAsia="Calibri" w:cs="Times New Roman"/>
          <w:noProof/>
          <w:kern w:val="0"/>
          <w:lang w:val="bg-BG" w:eastAsia="en-US" w:bidi="ar-SA"/>
        </w:rPr>
      </w:pPr>
      <w:r w:rsidRPr="000D42A5">
        <w:rPr>
          <w:rFonts w:eastAsia="Calibri" w:cs="Times New Roman"/>
          <w:noProof/>
          <w:kern w:val="0"/>
          <w:lang w:val="bg-BG" w:eastAsia="en-US" w:bidi="ar-SA"/>
        </w:rPr>
        <w:lastRenderedPageBreak/>
        <w:t>Техническият процес, свързан с представянето на допълнителна информация/документи е описан в Ръководството за потребителя за модул “Е-кандидатстване”</w:t>
      </w:r>
      <w:r w:rsidRPr="000D42A5">
        <w:rPr>
          <w:rFonts w:eastAsia="Calibri" w:cs="Times New Roman"/>
          <w:kern w:val="0"/>
          <w:lang w:val="bg-BG" w:eastAsia="en-US" w:bidi="ar-SA"/>
        </w:rPr>
        <w:t>в ИСУН 2020</w:t>
      </w:r>
      <w:r w:rsidRPr="000D42A5">
        <w:rPr>
          <w:rFonts w:eastAsia="Calibri" w:cs="Times New Roman"/>
          <w:kern w:val="0"/>
          <w:vertAlign w:val="superscript"/>
          <w:lang w:val="bg-BG" w:eastAsia="en-US" w:bidi="ar-SA"/>
        </w:rPr>
        <w:footnoteReference w:id="2"/>
      </w:r>
      <w:r w:rsidRPr="000D42A5">
        <w:rPr>
          <w:rFonts w:eastAsia="Calibri" w:cs="Times New Roman"/>
          <w:kern w:val="0"/>
          <w:lang w:val="bg-BG" w:eastAsia="en-US" w:bidi="ar-SA"/>
        </w:rPr>
        <w:t>.</w:t>
      </w:r>
    </w:p>
    <w:p w14:paraId="4F798649" w14:textId="77777777" w:rsidR="000D42A5" w:rsidRPr="000D42A5" w:rsidRDefault="000D42A5" w:rsidP="000D42A5">
      <w:pPr>
        <w:keepNext/>
        <w:keepLines/>
        <w:suppressAutoHyphens w:val="0"/>
        <w:spacing w:before="200" w:after="160" w:line="259" w:lineRule="auto"/>
        <w:outlineLvl w:val="1"/>
        <w:rPr>
          <w:rFonts w:eastAsia="Times New Roman" w:cs="Times New Roman"/>
          <w:b/>
          <w:bCs/>
          <w:color w:val="5B9BD5"/>
          <w:kern w:val="0"/>
          <w:sz w:val="26"/>
          <w:szCs w:val="26"/>
          <w:lang w:val="bg-BG" w:eastAsia="x-none" w:bidi="ar-SA"/>
        </w:rPr>
      </w:pPr>
      <w:r w:rsidRPr="000D42A5">
        <w:rPr>
          <w:rFonts w:eastAsia="Times New Roman" w:cs="Times New Roman"/>
          <w:b/>
          <w:bCs/>
          <w:color w:val="5B9BD5"/>
          <w:kern w:val="0"/>
          <w:sz w:val="26"/>
          <w:szCs w:val="26"/>
          <w:lang w:val="x-none" w:eastAsia="x-none" w:bidi="ar-SA"/>
        </w:rPr>
        <w:t>22. Критерии и методика за подбор на проектните предложения:</w:t>
      </w:r>
      <w:bookmarkEnd w:id="59"/>
      <w:bookmarkEnd w:id="60"/>
      <w:bookmarkEnd w:id="61"/>
    </w:p>
    <w:p w14:paraId="04217F42"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59" w:lineRule="auto"/>
        <w:jc w:val="both"/>
        <w:rPr>
          <w:rFonts w:eastAsia="Calibri" w:cs="Times New Roman"/>
          <w:kern w:val="0"/>
          <w:lang w:val="bg-BG" w:eastAsia="en-US" w:bidi="ar-SA"/>
        </w:rPr>
      </w:pPr>
      <w:r w:rsidRPr="000D42A5">
        <w:rPr>
          <w:rFonts w:eastAsia="Calibri" w:cs="Times New Roman"/>
          <w:kern w:val="0"/>
          <w:lang w:val="bg-BG" w:eastAsia="en-US" w:bidi="ar-SA"/>
        </w:rPr>
        <w:t>Критериите за подбор се използват, за да се гарантира, че избраните за финансиране проектни предложения подкрепят целите, заложени в СВОМР на МИРГ ПОМОРИЕ и ПМДР 2014 – 2020, както е посочено в чл. 113  от  Регламент (ЕС) № 508/2014 и чл. 125 (3) от Регламент (ЕС) № 1303/2013 критериите за подбор са изготвени от МИРГ Поморие и одобрени от УО на ПМДР. По този начин се гарантира, че МИРГ Поморие има ясни насоки зададени от УО на ПМДР и извършвания подбор на проектни предложения за финансиране от ЕФМДР е в съответствие с целите на Програмата за морско дело и рибарство</w:t>
      </w:r>
    </w:p>
    <w:tbl>
      <w:tblPr>
        <w:tblW w:w="938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93"/>
        <w:gridCol w:w="6407"/>
        <w:gridCol w:w="1784"/>
      </w:tblGrid>
      <w:tr w:rsidR="000D42A5" w:rsidRPr="000D42A5" w14:paraId="3261FBC2" w14:textId="77777777" w:rsidTr="000D42A5">
        <w:trPr>
          <w:trHeight w:val="495"/>
          <w:jc w:val="center"/>
        </w:trPr>
        <w:tc>
          <w:tcPr>
            <w:tcW w:w="1193" w:type="dxa"/>
            <w:shd w:val="clear" w:color="auto" w:fill="DBE5F1"/>
            <w:vAlign w:val="center"/>
          </w:tcPr>
          <w:p w14:paraId="141BA733" w14:textId="77777777" w:rsidR="000D42A5" w:rsidRPr="000D42A5" w:rsidRDefault="000D42A5" w:rsidP="000D42A5">
            <w:pPr>
              <w:suppressAutoHyphens w:val="0"/>
              <w:spacing w:after="120" w:line="259" w:lineRule="auto"/>
              <w:jc w:val="center"/>
              <w:rPr>
                <w:rFonts w:eastAsia="Times New Roman" w:cs="Times New Roman"/>
                <w:b/>
                <w:kern w:val="0"/>
                <w:lang w:val="bg-BG" w:eastAsia="en-US" w:bidi="ar-SA"/>
              </w:rPr>
            </w:pPr>
            <w:r w:rsidRPr="000D42A5">
              <w:rPr>
                <w:rFonts w:eastAsia="Times New Roman" w:cs="Times New Roman"/>
                <w:b/>
                <w:kern w:val="0"/>
                <w:lang w:val="bg-BG" w:eastAsia="en-US" w:bidi="ar-SA"/>
              </w:rPr>
              <w:t>№</w:t>
            </w:r>
          </w:p>
        </w:tc>
        <w:tc>
          <w:tcPr>
            <w:tcW w:w="6407" w:type="dxa"/>
            <w:shd w:val="clear" w:color="auto" w:fill="DBE5F1"/>
            <w:vAlign w:val="center"/>
          </w:tcPr>
          <w:p w14:paraId="03EA070E" w14:textId="77777777" w:rsidR="000D42A5" w:rsidRPr="000D42A5" w:rsidRDefault="000D42A5" w:rsidP="000D42A5">
            <w:pPr>
              <w:suppressAutoHyphens w:val="0"/>
              <w:spacing w:after="120" w:line="259" w:lineRule="auto"/>
              <w:jc w:val="center"/>
              <w:rPr>
                <w:rFonts w:eastAsia="Times New Roman" w:cs="Times New Roman"/>
                <w:b/>
                <w:kern w:val="0"/>
                <w:lang w:val="bg-BG" w:eastAsia="en-US" w:bidi="ar-SA"/>
              </w:rPr>
            </w:pPr>
            <w:r w:rsidRPr="000D42A5">
              <w:rPr>
                <w:rFonts w:eastAsia="Times New Roman" w:cs="Times New Roman"/>
                <w:b/>
                <w:kern w:val="0"/>
                <w:lang w:val="bg-BG" w:eastAsia="en-US" w:bidi="ar-SA"/>
              </w:rPr>
              <w:t>Критерии за подбор</w:t>
            </w:r>
          </w:p>
        </w:tc>
        <w:tc>
          <w:tcPr>
            <w:tcW w:w="1784" w:type="dxa"/>
            <w:shd w:val="clear" w:color="auto" w:fill="DBE5F1"/>
            <w:vAlign w:val="center"/>
          </w:tcPr>
          <w:p w14:paraId="441D480D" w14:textId="77777777" w:rsidR="000D42A5" w:rsidRPr="000D42A5" w:rsidRDefault="000D42A5" w:rsidP="000D42A5">
            <w:pPr>
              <w:suppressAutoHyphens w:val="0"/>
              <w:spacing w:after="120" w:line="259" w:lineRule="auto"/>
              <w:jc w:val="center"/>
              <w:rPr>
                <w:rFonts w:eastAsia="Times New Roman" w:cs="Times New Roman"/>
                <w:b/>
                <w:kern w:val="0"/>
                <w:lang w:val="bg-BG" w:eastAsia="en-US" w:bidi="ar-SA"/>
              </w:rPr>
            </w:pPr>
            <w:r w:rsidRPr="000D42A5">
              <w:rPr>
                <w:rFonts w:eastAsia="Times New Roman" w:cs="Times New Roman"/>
                <w:b/>
                <w:kern w:val="0"/>
                <w:lang w:val="bg-BG" w:eastAsia="en-US" w:bidi="ar-SA"/>
              </w:rPr>
              <w:t>Тежест на показателите</w:t>
            </w:r>
          </w:p>
        </w:tc>
      </w:tr>
      <w:tr w:rsidR="000D42A5" w:rsidRPr="000D42A5" w14:paraId="02068B8F" w14:textId="77777777" w:rsidTr="000D42A5">
        <w:trPr>
          <w:trHeight w:val="822"/>
          <w:jc w:val="center"/>
        </w:trPr>
        <w:tc>
          <w:tcPr>
            <w:tcW w:w="1193" w:type="dxa"/>
            <w:shd w:val="clear" w:color="auto" w:fill="FFFFFF"/>
            <w:vAlign w:val="center"/>
          </w:tcPr>
          <w:p w14:paraId="7403FD91" w14:textId="77777777" w:rsidR="000D42A5" w:rsidRPr="000D42A5" w:rsidRDefault="000D42A5" w:rsidP="000D42A5">
            <w:pPr>
              <w:suppressAutoHyphens w:val="0"/>
              <w:spacing w:after="120" w:line="259" w:lineRule="auto"/>
              <w:jc w:val="center"/>
              <w:rPr>
                <w:rFonts w:eastAsia="Times New Roman" w:cs="Times New Roman"/>
                <w:b/>
                <w:kern w:val="0"/>
                <w:lang w:val="bg-BG" w:eastAsia="en-US" w:bidi="ar-SA"/>
              </w:rPr>
            </w:pPr>
            <w:r w:rsidRPr="000D42A5">
              <w:rPr>
                <w:rFonts w:eastAsia="Times New Roman" w:cs="Times New Roman"/>
                <w:b/>
                <w:kern w:val="0"/>
                <w:lang w:val="bg-BG" w:eastAsia="en-US" w:bidi="ar-SA"/>
              </w:rPr>
              <w:t>1.</w:t>
            </w:r>
          </w:p>
        </w:tc>
        <w:tc>
          <w:tcPr>
            <w:tcW w:w="6407" w:type="dxa"/>
            <w:shd w:val="clear" w:color="auto" w:fill="FFFFFF"/>
            <w:vAlign w:val="center"/>
          </w:tcPr>
          <w:p w14:paraId="58239770" w14:textId="77777777" w:rsidR="000D42A5" w:rsidRPr="000D42A5" w:rsidRDefault="000D42A5" w:rsidP="000D42A5">
            <w:pPr>
              <w:suppressAutoHyphens w:val="0"/>
              <w:spacing w:after="120" w:line="259" w:lineRule="auto"/>
              <w:jc w:val="both"/>
              <w:rPr>
                <w:rFonts w:eastAsia="Times New Roman" w:cs="Times New Roman"/>
                <w:b/>
                <w:kern w:val="0"/>
                <w:lang w:val="bg-BG" w:eastAsia="en-US" w:bidi="ar-SA"/>
              </w:rPr>
            </w:pPr>
            <w:r w:rsidRPr="000D42A5">
              <w:rPr>
                <w:rFonts w:eastAsia="Calibri" w:cs="Times New Roman"/>
                <w:kern w:val="0"/>
                <w:lang w:val="bg-BG" w:eastAsia="en-US" w:bidi="ar-SA"/>
              </w:rPr>
              <w:t>Проектното предложение допринася за постигане на приоритетите и целите на СВОМР на МИРГ „Поморие“</w:t>
            </w:r>
          </w:p>
        </w:tc>
        <w:tc>
          <w:tcPr>
            <w:tcW w:w="1784" w:type="dxa"/>
            <w:shd w:val="clear" w:color="auto" w:fill="FFFFFF"/>
            <w:vAlign w:val="center"/>
          </w:tcPr>
          <w:p w14:paraId="687595F3" w14:textId="77777777" w:rsidR="000D42A5" w:rsidRPr="000D42A5" w:rsidRDefault="000D42A5" w:rsidP="000D42A5">
            <w:pPr>
              <w:suppressAutoHyphens w:val="0"/>
              <w:spacing w:after="120" w:line="259" w:lineRule="auto"/>
              <w:jc w:val="center"/>
              <w:rPr>
                <w:rFonts w:eastAsia="Times New Roman" w:cs="Times New Roman"/>
                <w:b/>
                <w:kern w:val="0"/>
                <w:lang w:val="bg-BG" w:eastAsia="en-US" w:bidi="ar-SA"/>
              </w:rPr>
            </w:pPr>
            <w:r w:rsidRPr="000D42A5">
              <w:rPr>
                <w:rFonts w:eastAsia="Times New Roman" w:cs="Times New Roman"/>
                <w:b/>
                <w:kern w:val="0"/>
                <w:lang w:val="bg-BG" w:eastAsia="en-US" w:bidi="ar-SA"/>
              </w:rPr>
              <w:t>15</w:t>
            </w:r>
          </w:p>
        </w:tc>
      </w:tr>
      <w:tr w:rsidR="000D42A5" w:rsidRPr="000D42A5" w14:paraId="28BDFAC9" w14:textId="77777777" w:rsidTr="000D42A5">
        <w:trPr>
          <w:trHeight w:val="495"/>
          <w:jc w:val="center"/>
        </w:trPr>
        <w:tc>
          <w:tcPr>
            <w:tcW w:w="1193" w:type="dxa"/>
            <w:shd w:val="clear" w:color="auto" w:fill="FFFFFF"/>
            <w:vAlign w:val="center"/>
          </w:tcPr>
          <w:p w14:paraId="50249F3A" w14:textId="77777777" w:rsidR="000D42A5" w:rsidRPr="000D42A5" w:rsidRDefault="000D42A5" w:rsidP="000D42A5">
            <w:pPr>
              <w:suppressAutoHyphens w:val="0"/>
              <w:spacing w:after="120" w:line="259" w:lineRule="auto"/>
              <w:jc w:val="center"/>
              <w:rPr>
                <w:rFonts w:eastAsia="Times New Roman" w:cs="Times New Roman"/>
                <w:b/>
                <w:kern w:val="0"/>
                <w:lang w:val="bg-BG" w:eastAsia="en-US" w:bidi="ar-SA"/>
              </w:rPr>
            </w:pPr>
            <w:r w:rsidRPr="000D42A5">
              <w:rPr>
                <w:rFonts w:eastAsia="Times New Roman" w:cs="Times New Roman"/>
                <w:b/>
                <w:kern w:val="0"/>
                <w:lang w:val="bg-BG" w:eastAsia="en-US" w:bidi="ar-SA"/>
              </w:rPr>
              <w:t>2</w:t>
            </w:r>
          </w:p>
        </w:tc>
        <w:tc>
          <w:tcPr>
            <w:tcW w:w="6407" w:type="dxa"/>
            <w:shd w:val="clear" w:color="auto" w:fill="FFFFFF"/>
            <w:vAlign w:val="center"/>
          </w:tcPr>
          <w:p w14:paraId="27FD4958" w14:textId="77777777" w:rsidR="000D42A5" w:rsidRPr="000D42A5" w:rsidRDefault="000D42A5" w:rsidP="000D42A5">
            <w:pPr>
              <w:suppressAutoHyphens w:val="0"/>
              <w:spacing w:after="120" w:line="259" w:lineRule="auto"/>
              <w:jc w:val="both"/>
              <w:rPr>
                <w:rFonts w:eastAsia="Calibri" w:cs="Times New Roman"/>
                <w:kern w:val="0"/>
                <w:lang w:val="bg-BG" w:eastAsia="en-US" w:bidi="ar-SA"/>
              </w:rPr>
            </w:pPr>
            <w:r w:rsidRPr="000D42A5">
              <w:rPr>
                <w:rFonts w:eastAsia="Calibri" w:cs="Times New Roman"/>
                <w:kern w:val="0"/>
                <w:lang w:val="bg-BG" w:eastAsia="en-US" w:bidi="ar-SA"/>
              </w:rPr>
              <w:t>Проектното предложение отговаря на идентифицираните потребности на местната рибарска общност</w:t>
            </w:r>
          </w:p>
        </w:tc>
        <w:tc>
          <w:tcPr>
            <w:tcW w:w="1784" w:type="dxa"/>
            <w:shd w:val="clear" w:color="auto" w:fill="FFFFFF"/>
            <w:vAlign w:val="center"/>
          </w:tcPr>
          <w:p w14:paraId="3AF37435" w14:textId="77777777" w:rsidR="000D42A5" w:rsidRPr="000D42A5" w:rsidRDefault="000D42A5" w:rsidP="000D42A5">
            <w:pPr>
              <w:suppressAutoHyphens w:val="0"/>
              <w:spacing w:after="120" w:line="259" w:lineRule="auto"/>
              <w:jc w:val="center"/>
              <w:rPr>
                <w:rFonts w:eastAsia="Times New Roman" w:cs="Times New Roman"/>
                <w:b/>
                <w:kern w:val="0"/>
                <w:highlight w:val="yellow"/>
                <w:lang w:val="bg-BG" w:eastAsia="en-US" w:bidi="ar-SA"/>
              </w:rPr>
            </w:pPr>
            <w:r w:rsidRPr="000D42A5">
              <w:rPr>
                <w:rFonts w:eastAsia="Times New Roman" w:cs="Times New Roman"/>
                <w:b/>
                <w:kern w:val="0"/>
                <w:lang w:val="bg-BG" w:eastAsia="en-US" w:bidi="ar-SA"/>
              </w:rPr>
              <w:t>15</w:t>
            </w:r>
          </w:p>
        </w:tc>
      </w:tr>
      <w:tr w:rsidR="000D42A5" w:rsidRPr="000D42A5" w14:paraId="079A66DC" w14:textId="77777777" w:rsidTr="000D42A5">
        <w:trPr>
          <w:trHeight w:val="288"/>
          <w:jc w:val="center"/>
        </w:trPr>
        <w:tc>
          <w:tcPr>
            <w:tcW w:w="1193" w:type="dxa"/>
            <w:shd w:val="clear" w:color="auto" w:fill="FFFFFF"/>
            <w:vAlign w:val="center"/>
          </w:tcPr>
          <w:p w14:paraId="1B4AA938" w14:textId="77777777" w:rsidR="000D42A5" w:rsidRPr="000D42A5" w:rsidRDefault="000D42A5" w:rsidP="000D42A5">
            <w:pPr>
              <w:suppressAutoHyphens w:val="0"/>
              <w:spacing w:after="120" w:line="259" w:lineRule="auto"/>
              <w:jc w:val="center"/>
              <w:rPr>
                <w:rFonts w:eastAsia="Times New Roman" w:cs="Times New Roman"/>
                <w:b/>
                <w:kern w:val="0"/>
                <w:lang w:val="bg-BG" w:eastAsia="en-US" w:bidi="ar-SA"/>
              </w:rPr>
            </w:pPr>
            <w:r w:rsidRPr="000D42A5">
              <w:rPr>
                <w:rFonts w:eastAsia="Times New Roman" w:cs="Times New Roman"/>
                <w:b/>
                <w:kern w:val="0"/>
                <w:lang w:val="bg-BG" w:eastAsia="en-US" w:bidi="ar-SA"/>
              </w:rPr>
              <w:t>3</w:t>
            </w:r>
          </w:p>
        </w:tc>
        <w:tc>
          <w:tcPr>
            <w:tcW w:w="6407" w:type="dxa"/>
            <w:shd w:val="clear" w:color="auto" w:fill="FFFFFF"/>
            <w:vAlign w:val="center"/>
          </w:tcPr>
          <w:p w14:paraId="1A4A85AA" w14:textId="77777777" w:rsidR="000D42A5" w:rsidRPr="000D42A5" w:rsidRDefault="000D42A5" w:rsidP="000D42A5">
            <w:pPr>
              <w:suppressAutoHyphens w:val="0"/>
              <w:spacing w:after="120" w:line="259" w:lineRule="auto"/>
              <w:jc w:val="both"/>
              <w:rPr>
                <w:rFonts w:eastAsia="Calibri" w:cs="Times New Roman"/>
                <w:kern w:val="0"/>
                <w:lang w:val="bg-BG" w:eastAsia="en-US" w:bidi="ar-SA"/>
              </w:rPr>
            </w:pPr>
            <w:r w:rsidRPr="000D42A5">
              <w:rPr>
                <w:rFonts w:eastAsia="Calibri" w:cs="Times New Roman"/>
                <w:kern w:val="0"/>
                <w:lang w:val="bg-BG" w:eastAsia="en-US" w:bidi="ar-SA"/>
              </w:rPr>
              <w:t>Кандидатът притежава практически и финансов капацитет за изпълнение на проекта</w:t>
            </w:r>
          </w:p>
        </w:tc>
        <w:tc>
          <w:tcPr>
            <w:tcW w:w="1784" w:type="dxa"/>
            <w:shd w:val="clear" w:color="auto" w:fill="FFFFFF"/>
            <w:vAlign w:val="center"/>
          </w:tcPr>
          <w:p w14:paraId="37F686B4" w14:textId="77777777" w:rsidR="000D42A5" w:rsidRPr="000D42A5" w:rsidRDefault="000D42A5" w:rsidP="000D42A5">
            <w:pPr>
              <w:suppressAutoHyphens w:val="0"/>
              <w:spacing w:after="120" w:line="259" w:lineRule="auto"/>
              <w:jc w:val="center"/>
              <w:rPr>
                <w:rFonts w:eastAsia="Times New Roman" w:cs="Times New Roman"/>
                <w:b/>
                <w:kern w:val="0"/>
                <w:lang w:val="bg-BG" w:eastAsia="en-US" w:bidi="ar-SA"/>
              </w:rPr>
            </w:pPr>
            <w:r w:rsidRPr="000D42A5">
              <w:rPr>
                <w:rFonts w:eastAsia="Times New Roman" w:cs="Times New Roman"/>
                <w:b/>
                <w:kern w:val="0"/>
                <w:lang w:val="bg-BG" w:eastAsia="en-US" w:bidi="ar-SA"/>
              </w:rPr>
              <w:t>15</w:t>
            </w:r>
          </w:p>
        </w:tc>
      </w:tr>
      <w:tr w:rsidR="000D42A5" w:rsidRPr="000D42A5" w14:paraId="2F2E6AFB" w14:textId="77777777" w:rsidTr="000D42A5">
        <w:trPr>
          <w:trHeight w:val="153"/>
          <w:jc w:val="center"/>
        </w:trPr>
        <w:tc>
          <w:tcPr>
            <w:tcW w:w="1193" w:type="dxa"/>
            <w:shd w:val="clear" w:color="auto" w:fill="FFFFFF"/>
            <w:vAlign w:val="center"/>
          </w:tcPr>
          <w:p w14:paraId="4968B3A1" w14:textId="77777777" w:rsidR="000D42A5" w:rsidRPr="000D42A5" w:rsidRDefault="000D42A5" w:rsidP="000D42A5">
            <w:pPr>
              <w:suppressAutoHyphens w:val="0"/>
              <w:spacing w:after="120" w:line="259" w:lineRule="auto"/>
              <w:jc w:val="center"/>
              <w:rPr>
                <w:rFonts w:eastAsia="Times New Roman" w:cs="Times New Roman"/>
                <w:b/>
                <w:kern w:val="0"/>
                <w:lang w:val="bg-BG" w:eastAsia="en-US" w:bidi="ar-SA"/>
              </w:rPr>
            </w:pPr>
            <w:r w:rsidRPr="000D42A5">
              <w:rPr>
                <w:rFonts w:eastAsia="Times New Roman" w:cs="Times New Roman"/>
                <w:b/>
                <w:kern w:val="0"/>
                <w:lang w:val="bg-BG" w:eastAsia="en-US" w:bidi="ar-SA"/>
              </w:rPr>
              <w:t>4</w:t>
            </w:r>
          </w:p>
        </w:tc>
        <w:tc>
          <w:tcPr>
            <w:tcW w:w="6407" w:type="dxa"/>
            <w:shd w:val="clear" w:color="auto" w:fill="FFFFFF"/>
          </w:tcPr>
          <w:p w14:paraId="50BFF9AF" w14:textId="77777777" w:rsidR="000D42A5" w:rsidRPr="000D42A5" w:rsidRDefault="000D42A5" w:rsidP="000D42A5">
            <w:pPr>
              <w:suppressAutoHyphens w:val="0"/>
              <w:spacing w:after="120" w:line="259" w:lineRule="auto"/>
              <w:jc w:val="both"/>
              <w:rPr>
                <w:rFonts w:eastAsia="Calibri" w:cs="Times New Roman"/>
                <w:kern w:val="0"/>
                <w:lang w:val="bg-BG" w:eastAsia="en-US" w:bidi="ar-SA"/>
              </w:rPr>
            </w:pPr>
            <w:r w:rsidRPr="000D42A5">
              <w:rPr>
                <w:rFonts w:eastAsia="Calibri" w:cs="Times New Roman"/>
                <w:kern w:val="0"/>
                <w:lang w:val="bg-BG" w:eastAsia="en-US" w:bidi="ar-SA"/>
              </w:rPr>
              <w:t>Необходимостта от безвъзмездна помощ ясно е демонстрирана</w:t>
            </w:r>
          </w:p>
        </w:tc>
        <w:tc>
          <w:tcPr>
            <w:tcW w:w="1784" w:type="dxa"/>
            <w:shd w:val="clear" w:color="auto" w:fill="FFFFFF"/>
            <w:vAlign w:val="center"/>
          </w:tcPr>
          <w:p w14:paraId="6FDA9260" w14:textId="77777777" w:rsidR="000D42A5" w:rsidRPr="000D42A5" w:rsidRDefault="000D42A5" w:rsidP="000D42A5">
            <w:pPr>
              <w:suppressAutoHyphens w:val="0"/>
              <w:spacing w:after="120" w:line="259" w:lineRule="auto"/>
              <w:jc w:val="center"/>
              <w:rPr>
                <w:rFonts w:eastAsia="Times New Roman" w:cs="Times New Roman"/>
                <w:b/>
                <w:kern w:val="0"/>
                <w:lang w:val="bg-BG" w:eastAsia="en-US" w:bidi="ar-SA"/>
              </w:rPr>
            </w:pPr>
            <w:r w:rsidRPr="000D42A5">
              <w:rPr>
                <w:rFonts w:eastAsia="Times New Roman" w:cs="Times New Roman"/>
                <w:b/>
                <w:kern w:val="0"/>
                <w:lang w:val="bg-BG" w:eastAsia="en-US" w:bidi="ar-SA"/>
              </w:rPr>
              <w:t>10</w:t>
            </w:r>
          </w:p>
        </w:tc>
      </w:tr>
      <w:tr w:rsidR="000D42A5" w:rsidRPr="000D42A5" w14:paraId="295329E6" w14:textId="77777777" w:rsidTr="000D42A5">
        <w:trPr>
          <w:trHeight w:val="153"/>
          <w:jc w:val="center"/>
        </w:trPr>
        <w:tc>
          <w:tcPr>
            <w:tcW w:w="1193" w:type="dxa"/>
            <w:shd w:val="clear" w:color="auto" w:fill="FFFFFF"/>
            <w:vAlign w:val="center"/>
          </w:tcPr>
          <w:p w14:paraId="22CAEDA3" w14:textId="77777777" w:rsidR="000D42A5" w:rsidRPr="000D42A5" w:rsidRDefault="000D42A5" w:rsidP="000D42A5">
            <w:pPr>
              <w:suppressAutoHyphens w:val="0"/>
              <w:spacing w:after="120" w:line="259" w:lineRule="auto"/>
              <w:jc w:val="center"/>
              <w:rPr>
                <w:rFonts w:eastAsia="Times New Roman" w:cs="Times New Roman"/>
                <w:b/>
                <w:kern w:val="0"/>
                <w:lang w:val="bg-BG" w:eastAsia="en-US" w:bidi="ar-SA"/>
              </w:rPr>
            </w:pPr>
            <w:r w:rsidRPr="000D42A5">
              <w:rPr>
                <w:rFonts w:eastAsia="Times New Roman" w:cs="Times New Roman"/>
                <w:b/>
                <w:kern w:val="0"/>
                <w:lang w:val="bg-BG" w:eastAsia="en-US" w:bidi="ar-SA"/>
              </w:rPr>
              <w:t>5</w:t>
            </w:r>
          </w:p>
        </w:tc>
        <w:tc>
          <w:tcPr>
            <w:tcW w:w="6407" w:type="dxa"/>
            <w:shd w:val="clear" w:color="auto" w:fill="FFFFFF"/>
          </w:tcPr>
          <w:p w14:paraId="5E0B4082" w14:textId="77777777" w:rsidR="000D42A5" w:rsidRPr="000D42A5" w:rsidRDefault="000D42A5" w:rsidP="000D42A5">
            <w:pPr>
              <w:suppressAutoHyphens w:val="0"/>
              <w:spacing w:after="120"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Целите, индикаторите и основните етапи на изпълнение са реалистични  </w:t>
            </w:r>
          </w:p>
        </w:tc>
        <w:tc>
          <w:tcPr>
            <w:tcW w:w="1784" w:type="dxa"/>
            <w:shd w:val="clear" w:color="auto" w:fill="FFFFFF"/>
            <w:vAlign w:val="center"/>
          </w:tcPr>
          <w:p w14:paraId="70B6A134" w14:textId="77777777" w:rsidR="000D42A5" w:rsidRPr="000D42A5" w:rsidRDefault="000D42A5" w:rsidP="000D42A5">
            <w:pPr>
              <w:suppressAutoHyphens w:val="0"/>
              <w:spacing w:after="120" w:line="259" w:lineRule="auto"/>
              <w:jc w:val="center"/>
              <w:rPr>
                <w:rFonts w:eastAsia="Times New Roman" w:cs="Times New Roman"/>
                <w:b/>
                <w:kern w:val="0"/>
                <w:lang w:val="bg-BG" w:eastAsia="en-US" w:bidi="ar-SA"/>
              </w:rPr>
            </w:pPr>
            <w:r w:rsidRPr="000D42A5">
              <w:rPr>
                <w:rFonts w:eastAsia="Times New Roman" w:cs="Times New Roman"/>
                <w:b/>
                <w:kern w:val="0"/>
                <w:lang w:val="bg-BG" w:eastAsia="en-US" w:bidi="ar-SA"/>
              </w:rPr>
              <w:t>10</w:t>
            </w:r>
          </w:p>
        </w:tc>
      </w:tr>
      <w:tr w:rsidR="000D42A5" w:rsidRPr="000D42A5" w14:paraId="3F268867" w14:textId="77777777" w:rsidTr="000D42A5">
        <w:trPr>
          <w:trHeight w:val="153"/>
          <w:jc w:val="center"/>
        </w:trPr>
        <w:tc>
          <w:tcPr>
            <w:tcW w:w="1193" w:type="dxa"/>
            <w:shd w:val="clear" w:color="auto" w:fill="FFFFFF"/>
            <w:vAlign w:val="center"/>
          </w:tcPr>
          <w:p w14:paraId="767B2682" w14:textId="77777777" w:rsidR="000D42A5" w:rsidRPr="000D42A5" w:rsidRDefault="000D42A5" w:rsidP="000D42A5">
            <w:pPr>
              <w:suppressAutoHyphens w:val="0"/>
              <w:spacing w:after="120" w:line="259" w:lineRule="auto"/>
              <w:jc w:val="center"/>
              <w:rPr>
                <w:rFonts w:eastAsia="Times New Roman" w:cs="Times New Roman"/>
                <w:b/>
                <w:kern w:val="0"/>
                <w:lang w:val="bg-BG" w:eastAsia="en-US" w:bidi="ar-SA"/>
              </w:rPr>
            </w:pPr>
            <w:r w:rsidRPr="000D42A5">
              <w:rPr>
                <w:rFonts w:eastAsia="Times New Roman" w:cs="Times New Roman"/>
                <w:b/>
                <w:kern w:val="0"/>
                <w:lang w:val="bg-BG" w:eastAsia="en-US" w:bidi="ar-SA"/>
              </w:rPr>
              <w:t>6</w:t>
            </w:r>
          </w:p>
        </w:tc>
        <w:tc>
          <w:tcPr>
            <w:tcW w:w="6407" w:type="dxa"/>
            <w:shd w:val="clear" w:color="auto" w:fill="FFFFFF"/>
          </w:tcPr>
          <w:p w14:paraId="6D812DC7" w14:textId="77777777" w:rsidR="000D42A5" w:rsidRPr="000D42A5" w:rsidRDefault="000D42A5" w:rsidP="000D42A5">
            <w:pPr>
              <w:suppressAutoHyphens w:val="0"/>
              <w:spacing w:after="120" w:line="259" w:lineRule="auto"/>
              <w:jc w:val="both"/>
              <w:rPr>
                <w:rFonts w:eastAsia="Calibri" w:cs="Times New Roman"/>
                <w:kern w:val="0"/>
                <w:lang w:val="bg-BG" w:eastAsia="en-US" w:bidi="ar-SA"/>
              </w:rPr>
            </w:pPr>
            <w:r w:rsidRPr="000D42A5">
              <w:rPr>
                <w:rFonts w:eastAsia="Calibri" w:cs="Times New Roman"/>
                <w:kern w:val="0"/>
                <w:lang w:val="bg-BG" w:eastAsia="en-US" w:bidi="ar-SA"/>
              </w:rPr>
              <w:t>Проектното предложение създава нови работни места</w:t>
            </w:r>
          </w:p>
        </w:tc>
        <w:tc>
          <w:tcPr>
            <w:tcW w:w="1784" w:type="dxa"/>
            <w:shd w:val="clear" w:color="auto" w:fill="FFFFFF"/>
            <w:vAlign w:val="center"/>
          </w:tcPr>
          <w:p w14:paraId="0FC62282" w14:textId="77777777" w:rsidR="000D42A5" w:rsidRPr="000D42A5" w:rsidRDefault="000D42A5" w:rsidP="000D42A5">
            <w:pPr>
              <w:suppressAutoHyphens w:val="0"/>
              <w:spacing w:after="120" w:line="259" w:lineRule="auto"/>
              <w:jc w:val="center"/>
              <w:rPr>
                <w:rFonts w:eastAsia="Times New Roman" w:cs="Times New Roman"/>
                <w:b/>
                <w:kern w:val="0"/>
                <w:lang w:val="bg-BG" w:eastAsia="en-US" w:bidi="ar-SA"/>
              </w:rPr>
            </w:pPr>
            <w:r w:rsidRPr="000D42A5">
              <w:rPr>
                <w:rFonts w:eastAsia="Times New Roman" w:cs="Times New Roman"/>
                <w:b/>
                <w:kern w:val="0"/>
                <w:lang w:val="bg-BG" w:eastAsia="en-US" w:bidi="ar-SA"/>
              </w:rPr>
              <w:t>10</w:t>
            </w:r>
          </w:p>
        </w:tc>
      </w:tr>
      <w:tr w:rsidR="000D42A5" w:rsidRPr="000D42A5" w14:paraId="65C6F82C" w14:textId="77777777" w:rsidTr="000D42A5">
        <w:trPr>
          <w:trHeight w:val="153"/>
          <w:jc w:val="center"/>
        </w:trPr>
        <w:tc>
          <w:tcPr>
            <w:tcW w:w="1193" w:type="dxa"/>
            <w:shd w:val="clear" w:color="auto" w:fill="FFFFFF"/>
            <w:vAlign w:val="center"/>
          </w:tcPr>
          <w:p w14:paraId="444BB394" w14:textId="77777777" w:rsidR="000D42A5" w:rsidRPr="000D42A5" w:rsidRDefault="000D42A5" w:rsidP="000D42A5">
            <w:pPr>
              <w:suppressAutoHyphens w:val="0"/>
              <w:spacing w:after="120" w:line="259" w:lineRule="auto"/>
              <w:jc w:val="center"/>
              <w:rPr>
                <w:rFonts w:eastAsia="Times New Roman" w:cs="Times New Roman"/>
                <w:b/>
                <w:kern w:val="0"/>
                <w:lang w:val="bg-BG" w:eastAsia="en-US" w:bidi="ar-SA"/>
              </w:rPr>
            </w:pPr>
            <w:r w:rsidRPr="000D42A5">
              <w:rPr>
                <w:rFonts w:eastAsia="Times New Roman" w:cs="Times New Roman"/>
                <w:b/>
                <w:kern w:val="0"/>
                <w:lang w:val="bg-BG" w:eastAsia="en-US" w:bidi="ar-SA"/>
              </w:rPr>
              <w:lastRenderedPageBreak/>
              <w:t>7</w:t>
            </w:r>
          </w:p>
        </w:tc>
        <w:tc>
          <w:tcPr>
            <w:tcW w:w="6407" w:type="dxa"/>
            <w:shd w:val="clear" w:color="auto" w:fill="FFFFFF"/>
          </w:tcPr>
          <w:p w14:paraId="27351EA4" w14:textId="77777777" w:rsidR="000D42A5" w:rsidRPr="000D42A5" w:rsidRDefault="000D42A5" w:rsidP="000D42A5">
            <w:pPr>
              <w:suppressAutoHyphens w:val="0"/>
              <w:spacing w:after="120" w:line="259" w:lineRule="auto"/>
              <w:jc w:val="both"/>
              <w:rPr>
                <w:rFonts w:eastAsia="Calibri" w:cs="Times New Roman"/>
                <w:kern w:val="0"/>
                <w:lang w:val="bg-BG" w:eastAsia="en-US" w:bidi="ar-SA"/>
              </w:rPr>
            </w:pPr>
            <w:r w:rsidRPr="000D42A5">
              <w:rPr>
                <w:rFonts w:eastAsia="Calibri" w:cs="Times New Roman"/>
                <w:kern w:val="0"/>
                <w:lang w:val="bg-BG" w:eastAsia="en-US" w:bidi="ar-SA"/>
              </w:rPr>
              <w:t>Проектното предложение предлага нови инициативи за повишаване на качеството на живот на местната рибарска общност</w:t>
            </w:r>
          </w:p>
        </w:tc>
        <w:tc>
          <w:tcPr>
            <w:tcW w:w="1784" w:type="dxa"/>
            <w:shd w:val="clear" w:color="auto" w:fill="FFFFFF"/>
            <w:vAlign w:val="center"/>
          </w:tcPr>
          <w:p w14:paraId="3BE5464E" w14:textId="77777777" w:rsidR="000D42A5" w:rsidRPr="000D42A5" w:rsidRDefault="000D42A5" w:rsidP="000D42A5">
            <w:pPr>
              <w:suppressAutoHyphens w:val="0"/>
              <w:spacing w:after="120" w:line="259" w:lineRule="auto"/>
              <w:jc w:val="center"/>
              <w:rPr>
                <w:rFonts w:eastAsia="Times New Roman" w:cs="Times New Roman"/>
                <w:b/>
                <w:kern w:val="0"/>
                <w:lang w:val="bg-BG" w:eastAsia="en-US" w:bidi="ar-SA"/>
              </w:rPr>
            </w:pPr>
            <w:r w:rsidRPr="000D42A5">
              <w:rPr>
                <w:rFonts w:eastAsia="Times New Roman" w:cs="Times New Roman"/>
                <w:b/>
                <w:kern w:val="0"/>
                <w:lang w:val="bg-BG" w:eastAsia="en-US" w:bidi="ar-SA"/>
              </w:rPr>
              <w:t>10</w:t>
            </w:r>
          </w:p>
        </w:tc>
      </w:tr>
      <w:tr w:rsidR="000D42A5" w:rsidRPr="000D42A5" w14:paraId="19BF0670" w14:textId="77777777" w:rsidTr="000D42A5">
        <w:trPr>
          <w:trHeight w:val="225"/>
          <w:jc w:val="center"/>
        </w:trPr>
        <w:tc>
          <w:tcPr>
            <w:tcW w:w="1193" w:type="dxa"/>
            <w:shd w:val="clear" w:color="auto" w:fill="FFFFFF"/>
            <w:vAlign w:val="center"/>
          </w:tcPr>
          <w:p w14:paraId="1D2BA806" w14:textId="77777777" w:rsidR="000D42A5" w:rsidRPr="000D42A5" w:rsidRDefault="000D42A5" w:rsidP="000D42A5">
            <w:pPr>
              <w:suppressAutoHyphens w:val="0"/>
              <w:spacing w:after="120" w:line="259" w:lineRule="auto"/>
              <w:jc w:val="center"/>
              <w:rPr>
                <w:rFonts w:eastAsia="Times New Roman" w:cs="Times New Roman"/>
                <w:b/>
                <w:kern w:val="0"/>
                <w:lang w:val="bg-BG" w:eastAsia="en-US" w:bidi="ar-SA"/>
              </w:rPr>
            </w:pPr>
            <w:r w:rsidRPr="000D42A5">
              <w:rPr>
                <w:rFonts w:eastAsia="Times New Roman" w:cs="Times New Roman"/>
                <w:b/>
                <w:kern w:val="0"/>
                <w:lang w:val="bg-BG" w:eastAsia="en-US" w:bidi="ar-SA"/>
              </w:rPr>
              <w:t>8</w:t>
            </w:r>
          </w:p>
        </w:tc>
        <w:tc>
          <w:tcPr>
            <w:tcW w:w="6407" w:type="dxa"/>
            <w:shd w:val="clear" w:color="auto" w:fill="FFFFFF"/>
          </w:tcPr>
          <w:p w14:paraId="2ED9A135" w14:textId="77777777" w:rsidR="000D42A5" w:rsidRPr="000D42A5" w:rsidRDefault="000D42A5" w:rsidP="000D42A5">
            <w:pPr>
              <w:suppressAutoHyphens w:val="0"/>
              <w:spacing w:after="120" w:line="259" w:lineRule="auto"/>
              <w:rPr>
                <w:rFonts w:eastAsia="Calibri" w:cs="Times New Roman"/>
                <w:kern w:val="0"/>
                <w:lang w:val="bg-BG" w:eastAsia="en-US" w:bidi="ar-SA"/>
              </w:rPr>
            </w:pPr>
            <w:r w:rsidRPr="000D42A5">
              <w:rPr>
                <w:rFonts w:eastAsia="Calibri" w:cs="Times New Roman"/>
                <w:kern w:val="0"/>
                <w:lang w:val="bg-BG" w:eastAsia="en-US" w:bidi="ar-SA"/>
              </w:rPr>
              <w:t>Проектното предложение е обоснована иновативност за територията на МИРГ „Поморие</w:t>
            </w:r>
          </w:p>
        </w:tc>
        <w:tc>
          <w:tcPr>
            <w:tcW w:w="1784" w:type="dxa"/>
            <w:shd w:val="clear" w:color="auto" w:fill="FFFFFF"/>
            <w:vAlign w:val="center"/>
          </w:tcPr>
          <w:p w14:paraId="6E0A3C7A" w14:textId="77777777" w:rsidR="000D42A5" w:rsidRPr="000D42A5" w:rsidRDefault="000D42A5" w:rsidP="000D42A5">
            <w:pPr>
              <w:suppressAutoHyphens w:val="0"/>
              <w:spacing w:after="120" w:line="259" w:lineRule="auto"/>
              <w:jc w:val="center"/>
              <w:rPr>
                <w:rFonts w:eastAsia="Times New Roman" w:cs="Times New Roman"/>
                <w:b/>
                <w:kern w:val="0"/>
                <w:lang w:val="bg-BG" w:eastAsia="en-US" w:bidi="ar-SA"/>
              </w:rPr>
            </w:pPr>
            <w:r w:rsidRPr="000D42A5">
              <w:rPr>
                <w:rFonts w:eastAsia="Times New Roman" w:cs="Times New Roman"/>
                <w:b/>
                <w:kern w:val="0"/>
                <w:lang w:val="bg-BG" w:eastAsia="en-US" w:bidi="ar-SA"/>
              </w:rPr>
              <w:t>10</w:t>
            </w:r>
          </w:p>
        </w:tc>
      </w:tr>
      <w:tr w:rsidR="000D42A5" w:rsidRPr="000D42A5" w14:paraId="0F8420EE" w14:textId="77777777" w:rsidTr="000D42A5">
        <w:trPr>
          <w:trHeight w:val="243"/>
          <w:jc w:val="center"/>
        </w:trPr>
        <w:tc>
          <w:tcPr>
            <w:tcW w:w="1193" w:type="dxa"/>
            <w:shd w:val="clear" w:color="auto" w:fill="FFFFFF"/>
            <w:vAlign w:val="center"/>
          </w:tcPr>
          <w:p w14:paraId="5066C2BD" w14:textId="77777777" w:rsidR="000D42A5" w:rsidRPr="000D42A5" w:rsidRDefault="000D42A5" w:rsidP="000D42A5">
            <w:pPr>
              <w:suppressAutoHyphens w:val="0"/>
              <w:spacing w:after="120" w:line="259" w:lineRule="auto"/>
              <w:jc w:val="center"/>
              <w:rPr>
                <w:rFonts w:eastAsia="Times New Roman" w:cs="Times New Roman"/>
                <w:b/>
                <w:kern w:val="0"/>
                <w:lang w:val="bg-BG" w:eastAsia="en-US" w:bidi="ar-SA"/>
              </w:rPr>
            </w:pPr>
            <w:r w:rsidRPr="000D42A5">
              <w:rPr>
                <w:rFonts w:eastAsia="Times New Roman" w:cs="Times New Roman"/>
                <w:b/>
                <w:kern w:val="0"/>
                <w:lang w:val="bg-BG" w:eastAsia="en-US" w:bidi="ar-SA"/>
              </w:rPr>
              <w:t>9.</w:t>
            </w:r>
          </w:p>
        </w:tc>
        <w:tc>
          <w:tcPr>
            <w:tcW w:w="6407" w:type="dxa"/>
            <w:shd w:val="clear" w:color="auto" w:fill="FFFFFF"/>
          </w:tcPr>
          <w:p w14:paraId="1149B484" w14:textId="77777777" w:rsidR="000D42A5" w:rsidRPr="000D42A5" w:rsidRDefault="000D42A5" w:rsidP="000D42A5">
            <w:pPr>
              <w:tabs>
                <w:tab w:val="left" w:pos="720"/>
                <w:tab w:val="num" w:pos="1800"/>
              </w:tabs>
              <w:suppressAutoHyphens w:val="0"/>
              <w:spacing w:after="120" w:line="259" w:lineRule="auto"/>
              <w:jc w:val="both"/>
              <w:rPr>
                <w:rFonts w:eastAsia="Calibri" w:cs="Times New Roman"/>
                <w:kern w:val="0"/>
                <w:lang w:val="bg-BG" w:eastAsia="en-US" w:bidi="ar-SA"/>
              </w:rPr>
            </w:pPr>
            <w:r w:rsidRPr="000D42A5">
              <w:rPr>
                <w:rFonts w:eastAsia="Calibri" w:cs="Times New Roman"/>
                <w:kern w:val="0"/>
                <w:lang w:val="bg-BG" w:eastAsia="en-US" w:bidi="ar-SA"/>
              </w:rPr>
              <w:t>Проектното предложение предвижда използването на местни доставчици на стоки и/или услуги</w:t>
            </w:r>
          </w:p>
        </w:tc>
        <w:tc>
          <w:tcPr>
            <w:tcW w:w="1784" w:type="dxa"/>
            <w:shd w:val="clear" w:color="auto" w:fill="FFFFFF"/>
            <w:vAlign w:val="center"/>
          </w:tcPr>
          <w:p w14:paraId="539ED5FD" w14:textId="77777777" w:rsidR="000D42A5" w:rsidRPr="000D42A5" w:rsidRDefault="000D42A5" w:rsidP="000D42A5">
            <w:pPr>
              <w:suppressAutoHyphens w:val="0"/>
              <w:spacing w:after="120" w:line="259" w:lineRule="auto"/>
              <w:jc w:val="center"/>
              <w:rPr>
                <w:rFonts w:eastAsia="Times New Roman" w:cs="Times New Roman"/>
                <w:b/>
                <w:kern w:val="0"/>
                <w:lang w:val="bg-BG" w:eastAsia="en-US" w:bidi="ar-SA"/>
              </w:rPr>
            </w:pPr>
            <w:r w:rsidRPr="000D42A5">
              <w:rPr>
                <w:rFonts w:eastAsia="Times New Roman" w:cs="Times New Roman"/>
                <w:b/>
                <w:kern w:val="0"/>
                <w:lang w:val="bg-BG" w:eastAsia="en-US" w:bidi="ar-SA"/>
              </w:rPr>
              <w:t>5</w:t>
            </w:r>
          </w:p>
        </w:tc>
      </w:tr>
      <w:tr w:rsidR="000D42A5" w:rsidRPr="000D42A5" w14:paraId="1BF4A7A2" w14:textId="77777777" w:rsidTr="000D42A5">
        <w:trPr>
          <w:jc w:val="center"/>
        </w:trPr>
        <w:tc>
          <w:tcPr>
            <w:tcW w:w="1193" w:type="dxa"/>
            <w:shd w:val="clear" w:color="auto" w:fill="DBE5F1"/>
            <w:vAlign w:val="center"/>
          </w:tcPr>
          <w:p w14:paraId="5AF01204" w14:textId="77777777" w:rsidR="000D42A5" w:rsidRPr="000D42A5" w:rsidRDefault="000D42A5" w:rsidP="000D42A5">
            <w:pPr>
              <w:suppressAutoHyphens w:val="0"/>
              <w:spacing w:after="120" w:line="259" w:lineRule="auto"/>
              <w:jc w:val="center"/>
              <w:rPr>
                <w:rFonts w:eastAsia="Times New Roman" w:cs="Times New Roman"/>
                <w:b/>
                <w:kern w:val="0"/>
                <w:lang w:val="bg-BG" w:eastAsia="en-US" w:bidi="ar-SA"/>
              </w:rPr>
            </w:pPr>
          </w:p>
        </w:tc>
        <w:tc>
          <w:tcPr>
            <w:tcW w:w="6407" w:type="dxa"/>
            <w:shd w:val="clear" w:color="auto" w:fill="DBE5F1"/>
            <w:vAlign w:val="center"/>
          </w:tcPr>
          <w:p w14:paraId="46F00F33" w14:textId="77777777" w:rsidR="000D42A5" w:rsidRPr="000D42A5" w:rsidRDefault="000D42A5" w:rsidP="000D42A5">
            <w:pPr>
              <w:tabs>
                <w:tab w:val="left" w:pos="720"/>
                <w:tab w:val="num" w:pos="1800"/>
              </w:tabs>
              <w:suppressAutoHyphens w:val="0"/>
              <w:spacing w:after="120" w:line="259" w:lineRule="auto"/>
              <w:jc w:val="right"/>
              <w:rPr>
                <w:rFonts w:eastAsia="Calibri" w:cs="Times New Roman"/>
                <w:b/>
                <w:kern w:val="0"/>
                <w:lang w:val="bg-BG" w:eastAsia="en-US" w:bidi="ar-SA"/>
              </w:rPr>
            </w:pPr>
            <w:r w:rsidRPr="000D42A5">
              <w:rPr>
                <w:rFonts w:eastAsia="Calibri" w:cs="Times New Roman"/>
                <w:b/>
                <w:kern w:val="0"/>
                <w:lang w:val="bg-BG" w:eastAsia="en-US" w:bidi="ar-SA"/>
              </w:rPr>
              <w:t>Максимален брой точки:</w:t>
            </w:r>
          </w:p>
        </w:tc>
        <w:tc>
          <w:tcPr>
            <w:tcW w:w="1784" w:type="dxa"/>
            <w:shd w:val="clear" w:color="auto" w:fill="DBE5F1"/>
            <w:vAlign w:val="center"/>
          </w:tcPr>
          <w:p w14:paraId="0283F903" w14:textId="77777777" w:rsidR="000D42A5" w:rsidRPr="000D42A5" w:rsidRDefault="000D42A5" w:rsidP="000D42A5">
            <w:pPr>
              <w:suppressAutoHyphens w:val="0"/>
              <w:spacing w:after="120" w:line="259" w:lineRule="auto"/>
              <w:jc w:val="center"/>
              <w:rPr>
                <w:rFonts w:eastAsia="Times New Roman" w:cs="Times New Roman"/>
                <w:b/>
                <w:kern w:val="0"/>
                <w:lang w:val="bg-BG" w:eastAsia="en-US" w:bidi="ar-SA"/>
              </w:rPr>
            </w:pPr>
            <w:r w:rsidRPr="000D42A5">
              <w:rPr>
                <w:rFonts w:eastAsia="Times New Roman" w:cs="Times New Roman"/>
                <w:b/>
                <w:kern w:val="0"/>
                <w:lang w:val="bg-BG" w:eastAsia="en-US" w:bidi="ar-SA"/>
              </w:rPr>
              <w:t>100</w:t>
            </w:r>
          </w:p>
        </w:tc>
      </w:tr>
    </w:tbl>
    <w:p w14:paraId="13CFA688"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before="120" w:after="120" w:line="259" w:lineRule="auto"/>
        <w:jc w:val="both"/>
        <w:rPr>
          <w:rFonts w:eastAsia="Calibri" w:cs="Times New Roman"/>
          <w:kern w:val="0"/>
          <w:lang w:val="bg-BG" w:eastAsia="en-US" w:bidi="ar-SA"/>
        </w:rPr>
      </w:pPr>
      <w:r w:rsidRPr="000D42A5">
        <w:rPr>
          <w:rFonts w:eastAsia="Calibri" w:cs="Times New Roman"/>
          <w:b/>
          <w:kern w:val="0"/>
          <w:lang w:val="bg-BG" w:eastAsia="en-US" w:bidi="ar-SA"/>
        </w:rPr>
        <w:t xml:space="preserve">Проектните предложения, получили минимум 50 точки на етап 2 „Подбор на проектните предложения за съответствие на същите със Стратегията на МИРГ Поморие“, </w:t>
      </w:r>
      <w:r w:rsidRPr="000D42A5">
        <w:rPr>
          <w:rFonts w:eastAsia="Calibri" w:cs="Times New Roman"/>
          <w:kern w:val="0"/>
          <w:lang w:val="bg-BG" w:eastAsia="en-US" w:bidi="ar-SA"/>
        </w:rPr>
        <w:t>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20346E20"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before="120" w:after="120" w:line="259"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В случай че проектното предложение </w:t>
      </w:r>
      <w:r w:rsidRPr="000D42A5">
        <w:rPr>
          <w:rFonts w:eastAsia="Calibri" w:cs="Times New Roman"/>
          <w:bCs/>
          <w:kern w:val="0"/>
          <w:lang w:val="bg-BG" w:eastAsia="en-US" w:bidi="ar-SA"/>
        </w:rPr>
        <w:t xml:space="preserve">получи по-малко от </w:t>
      </w:r>
      <w:r w:rsidRPr="000D42A5">
        <w:rPr>
          <w:rFonts w:eastAsia="Calibri" w:cs="Times New Roman"/>
          <w:kern w:val="0"/>
          <w:lang w:val="bg-BG" w:eastAsia="en-US" w:bidi="ar-SA"/>
        </w:rPr>
        <w:t>50 точки, същото се отхвърля.</w:t>
      </w:r>
    </w:p>
    <w:p w14:paraId="16717661"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line="276" w:lineRule="auto"/>
        <w:jc w:val="both"/>
        <w:rPr>
          <w:rFonts w:eastAsia="Calibri" w:cs="Times New Roman"/>
          <w:color w:val="000000"/>
          <w:kern w:val="0"/>
          <w:lang w:val="ru-RU" w:eastAsia="en-US" w:bidi="ar-SA"/>
        </w:rPr>
      </w:pPr>
      <w:r w:rsidRPr="000D42A5">
        <w:rPr>
          <w:rFonts w:eastAsia="Calibri" w:cs="Times New Roman"/>
          <w:kern w:val="0"/>
          <w:lang w:val="bg-BG" w:eastAsia="en-US" w:bidi="ar-SA"/>
        </w:rPr>
        <w:t>За проектни предложения, които са получили еднакъв брой точки на етап 2 „Подбор на проектните предложения за съответствие на същите със Стратегията на МИРГ Поморие“, класирането ще се извърши по реда на подаване на проектните предложения в ИСУН 2020.</w:t>
      </w:r>
    </w:p>
    <w:p w14:paraId="19D715EC"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jc w:val="both"/>
        <w:rPr>
          <w:rFonts w:eastAsia="Calibri" w:cs="Times New Roman"/>
          <w:b/>
          <w:bCs/>
          <w:kern w:val="0"/>
          <w:lang w:val="bg-BG" w:eastAsia="en-US" w:bidi="ar-SA"/>
        </w:rPr>
      </w:pPr>
      <w:r w:rsidRPr="000D42A5">
        <w:rPr>
          <w:rFonts w:eastAsia="Calibri" w:cs="Times New Roman"/>
          <w:b/>
          <w:bCs/>
          <w:kern w:val="0"/>
          <w:lang w:val="bg-BG" w:eastAsia="en-US" w:bidi="ar-SA"/>
        </w:rPr>
        <w:t>ВАЖНО:</w:t>
      </w:r>
    </w:p>
    <w:p w14:paraId="6B70B86D"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line="276" w:lineRule="auto"/>
        <w:jc w:val="both"/>
        <w:rPr>
          <w:rFonts w:eastAsia="Calibri" w:cs="Times New Roman"/>
          <w:kern w:val="0"/>
          <w:sz w:val="22"/>
          <w:szCs w:val="22"/>
          <w:lang w:val="bg-BG" w:eastAsia="en-US" w:bidi="ar-SA"/>
        </w:rPr>
      </w:pPr>
      <w:r w:rsidRPr="000D42A5">
        <w:rPr>
          <w:rFonts w:eastAsia="Calibri" w:cs="Times New Roman"/>
          <w:b/>
          <w:bCs/>
          <w:kern w:val="0"/>
          <w:lang w:val="bg-BG" w:eastAsia="en-US" w:bidi="ar-SA"/>
        </w:rPr>
        <w:t>По критерий 1</w:t>
      </w:r>
      <w:r w:rsidRPr="000D42A5">
        <w:rPr>
          <w:rFonts w:eastAsia="Calibri" w:cs="Times New Roman"/>
          <w:kern w:val="0"/>
          <w:lang w:val="bg-BG" w:eastAsia="en-US" w:bidi="ar-SA"/>
        </w:rPr>
        <w:t xml:space="preserve"> </w:t>
      </w:r>
      <w:r w:rsidRPr="000D42A5">
        <w:rPr>
          <w:rFonts w:eastAsia="Calibri" w:cs="Times New Roman"/>
          <w:b/>
          <w:bCs/>
          <w:kern w:val="0"/>
          <w:lang w:val="bg-BG" w:eastAsia="en-US" w:bidi="ar-SA"/>
        </w:rPr>
        <w:t>„</w:t>
      </w:r>
      <w:r w:rsidRPr="000D42A5">
        <w:rPr>
          <w:rFonts w:eastAsia="Calibri" w:cs="Times New Roman"/>
          <w:b/>
          <w:kern w:val="0"/>
          <w:lang w:val="bg-BG" w:eastAsia="en-US" w:bidi="ar-SA"/>
        </w:rPr>
        <w:t>Проектното предложение допринася за постигане на приоритетите и целите на СВОМР на МИРГ „Поморие“</w:t>
      </w:r>
      <w:r w:rsidRPr="000D42A5">
        <w:rPr>
          <w:rFonts w:eastAsia="Calibri" w:cs="Times New Roman"/>
          <w:b/>
          <w:bCs/>
          <w:kern w:val="0"/>
          <w:lang w:val="bg-BG" w:eastAsia="en-US" w:bidi="ar-SA"/>
        </w:rPr>
        <w:t>”:</w:t>
      </w:r>
    </w:p>
    <w:p w14:paraId="5E60288E" w14:textId="427AE85D"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line="276" w:lineRule="auto"/>
        <w:jc w:val="both"/>
        <w:rPr>
          <w:rFonts w:eastAsia="Calibri" w:cs="Times New Roman"/>
          <w:bCs/>
          <w:kern w:val="0"/>
          <w:lang w:val="bg-BG" w:eastAsia="en-US" w:bidi="ar-SA"/>
        </w:rPr>
      </w:pPr>
      <w:r w:rsidRPr="000D42A5">
        <w:rPr>
          <w:rFonts w:eastAsia="Calibri" w:cs="Times New Roman"/>
          <w:bCs/>
          <w:kern w:val="0"/>
          <w:lang w:val="bg-BG" w:eastAsia="en-US" w:bidi="ar-SA"/>
        </w:rPr>
        <w:t>Точки по този критерий, ще бъдат присъждани на база представената информация от кандидата в т. 1 „Основни данни“, графа “Цел/и на проектното предложение“ от Формуляра за кандида</w:t>
      </w:r>
      <w:r w:rsidR="00053B94">
        <w:rPr>
          <w:rFonts w:eastAsia="Calibri" w:cs="Times New Roman"/>
          <w:bCs/>
          <w:kern w:val="0"/>
          <w:lang w:val="bg-BG" w:eastAsia="en-US" w:bidi="ar-SA"/>
        </w:rPr>
        <w:t>т</w:t>
      </w:r>
      <w:r w:rsidRPr="000D42A5">
        <w:rPr>
          <w:rFonts w:eastAsia="Calibri" w:cs="Times New Roman"/>
          <w:bCs/>
          <w:kern w:val="0"/>
          <w:lang w:val="bg-BG" w:eastAsia="en-US" w:bidi="ar-SA"/>
        </w:rPr>
        <w:t>стване.</w:t>
      </w:r>
    </w:p>
    <w:p w14:paraId="2A00AC46"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line="276" w:lineRule="auto"/>
        <w:jc w:val="both"/>
        <w:rPr>
          <w:rFonts w:eastAsia="Calibri" w:cs="Times New Roman"/>
          <w:bCs/>
          <w:kern w:val="0"/>
          <w:lang w:val="bg-BG" w:eastAsia="en-US" w:bidi="ar-SA"/>
        </w:rPr>
      </w:pPr>
      <w:r w:rsidRPr="000D42A5">
        <w:rPr>
          <w:rFonts w:eastAsia="Calibri" w:cs="Times New Roman"/>
          <w:bCs/>
          <w:kern w:val="0"/>
          <w:lang w:val="bg-BG" w:eastAsia="en-US" w:bidi="ar-SA"/>
        </w:rPr>
        <w:t>Съответствието на проектното предложение с критерия се доказва чрез подробно описание във Формуляра за кандидатстване как проектните цели и дейности кореспондират и водят до постигане на целите на Стратегията за ВОМР на МИРГ.</w:t>
      </w:r>
    </w:p>
    <w:p w14:paraId="76DDC75A"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line="276" w:lineRule="auto"/>
        <w:jc w:val="both"/>
        <w:rPr>
          <w:rFonts w:eastAsia="Calibri" w:cs="Times New Roman"/>
          <w:bCs/>
          <w:kern w:val="0"/>
          <w:lang w:val="bg-BG" w:eastAsia="en-US" w:bidi="ar-SA"/>
        </w:rPr>
      </w:pPr>
      <w:r w:rsidRPr="000D42A5">
        <w:rPr>
          <w:rFonts w:eastAsia="Calibri" w:cs="Times New Roman"/>
          <w:bCs/>
          <w:kern w:val="0"/>
          <w:lang w:val="bg-BG" w:eastAsia="en-US" w:bidi="ar-SA"/>
        </w:rPr>
        <w:t xml:space="preserve">15 т. получава проектно предложение, в което ясно и мотивирано е описано как проектните цели и дейности кореспондират и допринасят за постигане на специфична цел 3.1 „Насърчаване на иновациите в рибарството и аквакултурите на територията на МИРГ </w:t>
      </w:r>
      <w:r w:rsidRPr="000D42A5">
        <w:rPr>
          <w:rFonts w:eastAsia="Calibri" w:cs="Times New Roman"/>
          <w:bCs/>
          <w:kern w:val="0"/>
          <w:lang w:val="bg-BG" w:eastAsia="en-US" w:bidi="ar-SA"/>
        </w:rPr>
        <w:lastRenderedPageBreak/>
        <w:t>Поморие“ от Приоритет 3: „Насърчаване на иновациите и стартиращите дейности в сектор Рибарство и аквакултури на територията на МИРГ Поморие“ от Стратегията за ВОМР.</w:t>
      </w:r>
    </w:p>
    <w:p w14:paraId="3535C44D" w14:textId="00310231"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76" w:lineRule="auto"/>
        <w:jc w:val="both"/>
        <w:rPr>
          <w:rFonts w:eastAsia="Calibri" w:cs="Times New Roman"/>
          <w:color w:val="FF0000"/>
          <w:kern w:val="0"/>
          <w:lang w:val="bg-BG" w:eastAsia="en-US" w:bidi="ar-SA"/>
        </w:rPr>
      </w:pPr>
      <w:r w:rsidRPr="000D42A5">
        <w:rPr>
          <w:rFonts w:eastAsia="Calibri" w:cs="Times New Roman"/>
          <w:b/>
          <w:bCs/>
          <w:kern w:val="0"/>
          <w:lang w:val="bg-BG" w:eastAsia="en-US" w:bidi="ar-SA"/>
        </w:rPr>
        <w:t>По критерий 2. „</w:t>
      </w:r>
      <w:r w:rsidRPr="000D42A5">
        <w:rPr>
          <w:rFonts w:eastAsia="Calibri" w:cs="Times New Roman"/>
          <w:b/>
          <w:kern w:val="0"/>
          <w:lang w:val="bg-BG" w:eastAsia="en-US" w:bidi="ar-SA"/>
        </w:rPr>
        <w:t>Проектното предложение отговаря на идентифицираните потребности на местната рибарска общност</w:t>
      </w:r>
      <w:r w:rsidRPr="000D42A5">
        <w:rPr>
          <w:rFonts w:eastAsia="Calibri" w:cs="Times New Roman"/>
          <w:b/>
          <w:bCs/>
          <w:kern w:val="0"/>
          <w:lang w:val="bg-BG" w:eastAsia="en-US" w:bidi="ar-SA"/>
        </w:rPr>
        <w:t xml:space="preserve">”: </w:t>
      </w:r>
      <w:r w:rsidRPr="000D42A5">
        <w:rPr>
          <w:rFonts w:eastAsia="Calibri" w:cs="Times New Roman"/>
          <w:bCs/>
          <w:kern w:val="0"/>
          <w:lang w:val="bg-BG" w:eastAsia="en-US" w:bidi="ar-SA"/>
        </w:rPr>
        <w:t>Точки по този критерий, ще бъдат присъждани на база представената информация от кандидата в т. 11 „Допълнителна информация за оценка на проектното предложение“ от Формуляра за кандида</w:t>
      </w:r>
      <w:r w:rsidR="00053B94">
        <w:rPr>
          <w:rFonts w:eastAsia="Calibri" w:cs="Times New Roman"/>
          <w:bCs/>
          <w:kern w:val="0"/>
          <w:lang w:val="bg-BG" w:eastAsia="en-US" w:bidi="ar-SA"/>
        </w:rPr>
        <w:t>т</w:t>
      </w:r>
      <w:r w:rsidRPr="000D42A5">
        <w:rPr>
          <w:rFonts w:eastAsia="Calibri" w:cs="Times New Roman"/>
          <w:bCs/>
          <w:kern w:val="0"/>
          <w:lang w:val="bg-BG" w:eastAsia="en-US" w:bidi="ar-SA"/>
        </w:rPr>
        <w:t>стване.</w:t>
      </w:r>
      <w:r w:rsidRPr="000D42A5">
        <w:rPr>
          <w:rFonts w:eastAsia="Calibri" w:cs="Times New Roman"/>
          <w:color w:val="FF0000"/>
          <w:kern w:val="0"/>
          <w:lang w:val="bg-BG" w:eastAsia="en-US" w:bidi="ar-SA"/>
        </w:rPr>
        <w:t xml:space="preserve"> </w:t>
      </w:r>
    </w:p>
    <w:p w14:paraId="6AB89A82"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76" w:lineRule="auto"/>
        <w:jc w:val="both"/>
        <w:rPr>
          <w:rFonts w:eastAsia="Calibri" w:cs="Times New Roman"/>
          <w:color w:val="FF0000"/>
          <w:kern w:val="0"/>
          <w:lang w:val="bg-BG" w:eastAsia="en-US" w:bidi="ar-SA"/>
        </w:rPr>
      </w:pPr>
      <w:r w:rsidRPr="000D42A5">
        <w:rPr>
          <w:rFonts w:eastAsia="Calibri" w:cs="Calibri"/>
          <w:kern w:val="0"/>
          <w:lang w:val="bg-BG" w:eastAsia="en-US" w:bidi="ar-SA"/>
        </w:rPr>
        <w:t xml:space="preserve">15 т. получава проектно предложение, в което в т. 11 „Допълнителна информация за оценка на проектното предложение“ от Формуляра за кандидатстване, бенефициента е посочил по какъв начин подаденото проектно предложение отговаря на идентифицираните потребности на местната рибарска общност. Обосновката на критерия трябва да бъде в съответствие със заложеното т. 2.1 „Анализ на нуждите и потенциала за развитие на района” и „Критерии за оценка и избор на проекти: Основни принципи, на които се основават разработените критерии” заложени в СВОМР на МИРГ Поморие. (Стратегията за ВОМР може да бъде намерена на следния адрес: </w:t>
      </w:r>
      <w:hyperlink r:id="rId8" w:history="1">
        <w:r w:rsidRPr="000D42A5">
          <w:rPr>
            <w:rFonts w:eastAsia="Calibri" w:cs="Calibri"/>
            <w:color w:val="0563C1"/>
            <w:kern w:val="0"/>
            <w:u w:val="single"/>
            <w:lang w:val="bg-BG" w:eastAsia="en-US" w:bidi="ar-SA"/>
          </w:rPr>
          <w:t>http://mirg-pomorie.eu/</w:t>
        </w:r>
      </w:hyperlink>
      <w:r w:rsidRPr="000D42A5">
        <w:rPr>
          <w:rFonts w:eastAsia="Calibri" w:cs="Calibri"/>
          <w:kern w:val="0"/>
          <w:lang w:val="bg-BG" w:eastAsia="en-US" w:bidi="ar-SA"/>
        </w:rPr>
        <w:t xml:space="preserve"> )</w:t>
      </w:r>
    </w:p>
    <w:p w14:paraId="470C5394"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line="276" w:lineRule="auto"/>
        <w:jc w:val="both"/>
        <w:rPr>
          <w:rFonts w:eastAsia="Calibri" w:cs="Times New Roman"/>
          <w:b/>
          <w:bCs/>
          <w:kern w:val="0"/>
          <w:lang w:val="bg-BG" w:eastAsia="en-US" w:bidi="ar-SA"/>
        </w:rPr>
      </w:pPr>
      <w:r w:rsidRPr="000D42A5">
        <w:rPr>
          <w:rFonts w:eastAsia="Calibri" w:cs="Times New Roman"/>
          <w:b/>
          <w:bCs/>
          <w:kern w:val="0"/>
          <w:lang w:val="bg-BG" w:eastAsia="en-US" w:bidi="ar-SA"/>
        </w:rPr>
        <w:t>По критерий 3. „</w:t>
      </w:r>
      <w:r w:rsidRPr="000D42A5">
        <w:rPr>
          <w:rFonts w:eastAsia="Calibri" w:cs="Times New Roman"/>
          <w:b/>
          <w:kern w:val="0"/>
          <w:lang w:val="bg-BG" w:eastAsia="en-US" w:bidi="ar-SA"/>
        </w:rPr>
        <w:t xml:space="preserve">Кандидатът притежава практически и финансов капацитет за изпълнение на проекта“. </w:t>
      </w:r>
      <w:r w:rsidRPr="000D42A5">
        <w:rPr>
          <w:rFonts w:eastAsia="Calibri" w:cs="Calibri"/>
          <w:kern w:val="0"/>
          <w:lang w:val="bg-BG" w:eastAsia="en-US" w:bidi="ar-SA"/>
        </w:rPr>
        <w:t xml:space="preserve">Кандидатът следва да представи декларация за наличие на финансов и практически капацитет за изпълнение на проекта. </w:t>
      </w:r>
    </w:p>
    <w:p w14:paraId="3EEF3340"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jc w:val="both"/>
        <w:rPr>
          <w:rFonts w:eastAsia="Calibri" w:cs="Times New Roman"/>
          <w:bCs/>
          <w:kern w:val="0"/>
          <w:lang w:val="bg-BG" w:eastAsia="en-US" w:bidi="ar-SA"/>
        </w:rPr>
      </w:pPr>
      <w:r w:rsidRPr="000D42A5">
        <w:rPr>
          <w:rFonts w:eastAsia="Calibri" w:cs="Times New Roman"/>
          <w:b/>
          <w:bCs/>
          <w:kern w:val="0"/>
          <w:lang w:val="bg-BG" w:eastAsia="en-US" w:bidi="ar-SA"/>
        </w:rPr>
        <w:t>По критерий 4. „</w:t>
      </w:r>
      <w:r w:rsidRPr="000D42A5">
        <w:rPr>
          <w:rFonts w:eastAsia="Calibri" w:cs="Times New Roman"/>
          <w:b/>
          <w:kern w:val="0"/>
          <w:lang w:val="bg-BG" w:eastAsia="en-US" w:bidi="ar-SA"/>
        </w:rPr>
        <w:t>Необходимостта от безвъзмездна помощ ясно е демонстрирана</w:t>
      </w:r>
      <w:r w:rsidRPr="000D42A5">
        <w:rPr>
          <w:rFonts w:eastAsia="Calibri" w:cs="Times New Roman"/>
          <w:b/>
          <w:bCs/>
          <w:kern w:val="0"/>
          <w:lang w:val="bg-BG" w:eastAsia="en-US" w:bidi="ar-SA"/>
        </w:rPr>
        <w:t xml:space="preserve">”: </w:t>
      </w:r>
    </w:p>
    <w:p w14:paraId="798DF9F6"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line="276" w:lineRule="auto"/>
        <w:jc w:val="both"/>
        <w:rPr>
          <w:rFonts w:eastAsia="Calibri" w:cs="Times New Roman"/>
          <w:bCs/>
          <w:kern w:val="0"/>
          <w:lang w:val="bg-BG" w:eastAsia="en-US" w:bidi="ar-SA"/>
        </w:rPr>
      </w:pPr>
      <w:r w:rsidRPr="000D42A5">
        <w:rPr>
          <w:rFonts w:eastAsia="Calibri" w:cs="Calibri"/>
          <w:kern w:val="0"/>
          <w:lang w:val="bg-BG" w:eastAsia="en-US" w:bidi="ar-SA"/>
        </w:rPr>
        <w:t>10 т. получава проектно предложение, в което в т. 1 от Формуляра за кандидатстване „Основни данни“, кандидатите са представили ясна информация в графа „Кратко описание на проектното предложение“ за нуждата от безвъзмездна помощ.</w:t>
      </w:r>
    </w:p>
    <w:p w14:paraId="56BB38CB"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jc w:val="both"/>
        <w:rPr>
          <w:rFonts w:eastAsia="Calibri" w:cs="Times New Roman"/>
          <w:b/>
          <w:bCs/>
          <w:kern w:val="0"/>
          <w:lang w:val="bg-BG" w:eastAsia="en-US" w:bidi="ar-SA"/>
        </w:rPr>
      </w:pPr>
      <w:r w:rsidRPr="000D42A5">
        <w:rPr>
          <w:rFonts w:eastAsia="Calibri" w:cs="Times New Roman"/>
          <w:b/>
          <w:bCs/>
          <w:kern w:val="0"/>
          <w:lang w:val="bg-BG" w:eastAsia="en-US" w:bidi="ar-SA"/>
        </w:rPr>
        <w:t>По критерий 5. „</w:t>
      </w:r>
      <w:r w:rsidRPr="000D42A5">
        <w:rPr>
          <w:rFonts w:eastAsia="Calibri" w:cs="Times New Roman"/>
          <w:b/>
          <w:kern w:val="0"/>
          <w:lang w:val="bg-BG" w:eastAsia="en-US" w:bidi="ar-SA"/>
        </w:rPr>
        <w:t>Целите, индикаторите и основните етапи на изпълнение са реалистични</w:t>
      </w:r>
      <w:r w:rsidRPr="000D42A5">
        <w:rPr>
          <w:rFonts w:eastAsia="Calibri" w:cs="Times New Roman"/>
          <w:b/>
          <w:bCs/>
          <w:kern w:val="0"/>
          <w:lang w:val="bg-BG" w:eastAsia="en-US" w:bidi="ar-SA"/>
        </w:rPr>
        <w:t xml:space="preserve">”. </w:t>
      </w:r>
    </w:p>
    <w:p w14:paraId="677EA946"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line="276" w:lineRule="auto"/>
        <w:jc w:val="both"/>
        <w:rPr>
          <w:rFonts w:eastAsia="Calibri" w:cs="Times New Roman"/>
          <w:bCs/>
          <w:kern w:val="0"/>
          <w:lang w:val="bg-BG" w:eastAsia="en-US" w:bidi="ar-SA"/>
        </w:rPr>
      </w:pPr>
      <w:r w:rsidRPr="000D42A5">
        <w:rPr>
          <w:rFonts w:eastAsia="Calibri" w:cs="Calibri"/>
          <w:kern w:val="0"/>
          <w:lang w:val="bg-BG" w:eastAsia="en-US" w:bidi="ar-SA"/>
        </w:rPr>
        <w:t>10 т. получава проектно предложение в което кандидатите внимателно да планират и опишат етапите за изпълнение в т. 7 „План за изпълнение/дейности по проекта“, по начин, по който   да е видно от представената информация, че ясно и недвусмислено да водят до реализиране на заложените в графа „Цел/и на проектното предложения“ от т. 1 „Основни данни“, както и да могат да се проследят посредством посочените индикатори в т. 8 „Индикатори“ от Формуляра за кандидатстване.</w:t>
      </w:r>
    </w:p>
    <w:p w14:paraId="0130C0FE"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line="276" w:lineRule="auto"/>
        <w:jc w:val="both"/>
        <w:rPr>
          <w:rFonts w:eastAsia="Calibri" w:cs="Times New Roman"/>
          <w:bCs/>
          <w:kern w:val="0"/>
          <w:lang w:val="bg-BG" w:eastAsia="en-US" w:bidi="ar-SA"/>
        </w:rPr>
      </w:pPr>
      <w:r w:rsidRPr="000D42A5">
        <w:rPr>
          <w:rFonts w:eastAsia="Calibri" w:cs="Times New Roman"/>
          <w:b/>
          <w:bCs/>
          <w:kern w:val="0"/>
          <w:lang w:val="bg-BG" w:eastAsia="en-US" w:bidi="ar-SA"/>
        </w:rPr>
        <w:lastRenderedPageBreak/>
        <w:t>По критерий 6. „</w:t>
      </w:r>
      <w:r w:rsidRPr="000D42A5">
        <w:rPr>
          <w:rFonts w:eastAsia="Calibri" w:cs="Times New Roman"/>
          <w:b/>
          <w:kern w:val="0"/>
          <w:lang w:val="bg-BG" w:eastAsia="en-US" w:bidi="ar-SA"/>
        </w:rPr>
        <w:t>Проектното предложение създава нови работни места</w:t>
      </w:r>
      <w:r w:rsidRPr="000D42A5">
        <w:rPr>
          <w:rFonts w:eastAsia="Calibri" w:cs="Times New Roman"/>
          <w:b/>
          <w:bCs/>
          <w:kern w:val="0"/>
          <w:lang w:val="bg-BG" w:eastAsia="en-US" w:bidi="ar-SA"/>
        </w:rPr>
        <w:t xml:space="preserve">”: </w:t>
      </w:r>
      <w:r w:rsidRPr="000D42A5">
        <w:rPr>
          <w:rFonts w:eastAsia="Calibri" w:cs="Times New Roman"/>
          <w:bCs/>
          <w:kern w:val="0"/>
          <w:lang w:val="bg-BG" w:eastAsia="en-US" w:bidi="ar-SA"/>
        </w:rPr>
        <w:t>Работните места трябва да бъдат създадени във връзка с новата инвестиция, изразени в еквивалент на пълен работен ден. Кандидатът заявява намеренията си в описанието на проектното предложение т. 1 “Основни данни“ графа „Кратко описание на проектното предложение“ във Формуляра за кандидатстване. Изпълнението на този критерий се проверява от МИРГ Поморие и УО на ПМДР в срока за мониторинг чрез справка средно-списъчен състав на брой заети.</w:t>
      </w:r>
    </w:p>
    <w:p w14:paraId="46688C97"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jc w:val="both"/>
        <w:rPr>
          <w:rFonts w:eastAsia="Calibri" w:cs="Times New Roman"/>
          <w:b/>
          <w:bCs/>
          <w:kern w:val="0"/>
          <w:lang w:val="bg-BG" w:eastAsia="en-US" w:bidi="ar-SA"/>
        </w:rPr>
      </w:pPr>
      <w:r w:rsidRPr="000D42A5">
        <w:rPr>
          <w:rFonts w:eastAsia="Calibri" w:cs="Times New Roman"/>
          <w:b/>
          <w:bCs/>
          <w:kern w:val="0"/>
          <w:lang w:val="bg-BG" w:eastAsia="en-US" w:bidi="ar-SA"/>
        </w:rPr>
        <w:t>По критерий 7 „</w:t>
      </w:r>
      <w:r w:rsidRPr="000D42A5">
        <w:rPr>
          <w:rFonts w:eastAsia="Calibri" w:cs="Times New Roman"/>
          <w:b/>
          <w:kern w:val="0"/>
          <w:lang w:val="bg-BG" w:eastAsia="en-US" w:bidi="ar-SA"/>
        </w:rPr>
        <w:t>Проектното предложение предлага нови инициативи за повишаване на качеството на живот на местната рибарска общност</w:t>
      </w:r>
      <w:r w:rsidRPr="000D42A5">
        <w:rPr>
          <w:rFonts w:eastAsia="Calibri" w:cs="Times New Roman"/>
          <w:b/>
          <w:bCs/>
          <w:kern w:val="0"/>
          <w:lang w:val="bg-BG" w:eastAsia="en-US" w:bidi="ar-SA"/>
        </w:rPr>
        <w:t xml:space="preserve">”: </w:t>
      </w:r>
    </w:p>
    <w:p w14:paraId="33E65F2A" w14:textId="732DD36F"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jc w:val="both"/>
        <w:rPr>
          <w:rFonts w:eastAsia="Calibri" w:cs="Times New Roman"/>
          <w:bCs/>
          <w:kern w:val="0"/>
          <w:lang w:val="bg-BG" w:eastAsia="en-US" w:bidi="ar-SA"/>
        </w:rPr>
      </w:pPr>
      <w:r w:rsidRPr="000D42A5">
        <w:rPr>
          <w:rFonts w:eastAsia="Calibri" w:cs="Calibri"/>
          <w:kern w:val="0"/>
          <w:lang w:val="bg-BG" w:eastAsia="en-US" w:bidi="ar-SA"/>
        </w:rPr>
        <w:t xml:space="preserve">Съответствието на проектното предложение с критерия се доказва чрез подробно описание във Формуляра за кандидатстване. </w:t>
      </w:r>
      <w:r w:rsidRPr="000D42A5">
        <w:rPr>
          <w:rFonts w:eastAsia="Calibri" w:cs="Times New Roman"/>
          <w:bCs/>
          <w:kern w:val="0"/>
          <w:lang w:val="bg-BG" w:eastAsia="en-US" w:bidi="ar-SA"/>
        </w:rPr>
        <w:t>Точки по този критерий, ще бъдат присъждани на база представената информация от кандидата в т. 7 „План за изпълнение/Дейности по проекта“, която ясно показва обвързаност с информацията посочена в т.1 „Основни данни“ от Формуляра за кандида</w:t>
      </w:r>
      <w:r w:rsidR="00053B94">
        <w:rPr>
          <w:rFonts w:eastAsia="Calibri" w:cs="Times New Roman"/>
          <w:bCs/>
          <w:kern w:val="0"/>
          <w:lang w:val="bg-BG" w:eastAsia="en-US" w:bidi="ar-SA"/>
        </w:rPr>
        <w:t>т</w:t>
      </w:r>
      <w:r w:rsidRPr="000D42A5">
        <w:rPr>
          <w:rFonts w:eastAsia="Calibri" w:cs="Times New Roman"/>
          <w:bCs/>
          <w:kern w:val="0"/>
          <w:lang w:val="bg-BG" w:eastAsia="en-US" w:bidi="ar-SA"/>
        </w:rPr>
        <w:t>стване.</w:t>
      </w:r>
    </w:p>
    <w:p w14:paraId="27DD9930"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line="276" w:lineRule="auto"/>
        <w:jc w:val="both"/>
        <w:rPr>
          <w:rFonts w:eastAsia="Calibri" w:cs="Times New Roman"/>
          <w:bCs/>
          <w:kern w:val="0"/>
          <w:lang w:val="bg-BG" w:eastAsia="en-US" w:bidi="ar-SA"/>
        </w:rPr>
      </w:pPr>
      <w:r w:rsidRPr="000D42A5">
        <w:rPr>
          <w:rFonts w:eastAsia="Calibri" w:cs="Calibri"/>
          <w:kern w:val="0"/>
          <w:lang w:val="bg-BG" w:eastAsia="en-US" w:bidi="ar-SA"/>
        </w:rPr>
        <w:t>Под нови инициативи за повишаване на качеството на живот на местната рибарска общност се разбират, дейности насочени към трансфера на знания, обмена на ноу-хау, както и малки демонстрационни пилотни проекти, с потенциал за мултиплициране на резултата.  Целта е посредством сътрудничеството и споделянето на нови знания в областта на аквакултурите да бъде създадена среда за улеснен достъп до иновативните идеи, които се прилагат в тази сфера. По този начин да бъдат стимулирани младите и работоспособни жители на територията на МИРГ да останат в общността, чрез създаване на условия и среда за тяхното професионално развитие.</w:t>
      </w:r>
    </w:p>
    <w:p w14:paraId="7B4A927D"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line="276" w:lineRule="auto"/>
        <w:jc w:val="both"/>
        <w:rPr>
          <w:rFonts w:eastAsia="Calibri" w:cs="Times New Roman"/>
          <w:bCs/>
          <w:kern w:val="0"/>
          <w:lang w:val="bg-BG" w:eastAsia="en-US" w:bidi="ar-SA"/>
        </w:rPr>
      </w:pPr>
      <w:r w:rsidRPr="000D42A5">
        <w:rPr>
          <w:rFonts w:eastAsia="Calibri" w:cs="Times New Roman"/>
          <w:b/>
          <w:bCs/>
          <w:kern w:val="0"/>
          <w:lang w:val="bg-BG" w:eastAsia="en-US" w:bidi="ar-SA"/>
        </w:rPr>
        <w:t>По критерий 8 „</w:t>
      </w:r>
      <w:r w:rsidRPr="000D42A5">
        <w:rPr>
          <w:rFonts w:eastAsia="Calibri" w:cs="Times New Roman"/>
          <w:b/>
          <w:kern w:val="0"/>
          <w:lang w:val="bg-BG" w:eastAsia="en-US" w:bidi="ar-SA"/>
        </w:rPr>
        <w:t>Проектното предложение е обоснована иновативност за територията на МИРГ „Поморие</w:t>
      </w:r>
      <w:r w:rsidRPr="000D42A5">
        <w:rPr>
          <w:rFonts w:eastAsia="Calibri" w:cs="Times New Roman"/>
          <w:b/>
          <w:bCs/>
          <w:kern w:val="0"/>
          <w:lang w:val="bg-BG" w:eastAsia="en-US" w:bidi="ar-SA"/>
        </w:rPr>
        <w:t>“:</w:t>
      </w:r>
      <w:r w:rsidRPr="000D42A5">
        <w:rPr>
          <w:rFonts w:eastAsia="Calibri" w:cs="Times New Roman"/>
          <w:kern w:val="0"/>
          <w:sz w:val="22"/>
          <w:szCs w:val="22"/>
          <w:lang w:val="bg-BG" w:eastAsia="en-US" w:bidi="ar-SA"/>
        </w:rPr>
        <w:t xml:space="preserve"> </w:t>
      </w:r>
    </w:p>
    <w:p w14:paraId="76E2AD42"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line="276" w:lineRule="auto"/>
        <w:jc w:val="both"/>
        <w:rPr>
          <w:rFonts w:eastAsia="Calibri" w:cs="Times New Roman"/>
          <w:bCs/>
          <w:kern w:val="0"/>
          <w:lang w:val="bg-BG" w:eastAsia="en-US" w:bidi="ar-SA"/>
        </w:rPr>
      </w:pPr>
      <w:r w:rsidRPr="000D42A5">
        <w:rPr>
          <w:rFonts w:eastAsia="Calibri" w:cs="Times New Roman"/>
          <w:kern w:val="0"/>
          <w:lang w:val="bg-BG" w:eastAsia="en-US" w:bidi="ar-SA"/>
        </w:rPr>
        <w:t>За иновация се приема въвеждането в употреба на нов или значително подобрен продукт (стока или услуга) или технологично съоръжение и/или процес на нов организационен метод в търговската практика, в организацията на работните процеси или външните връзки, които създават пазарни предимства и повишават конкурентоспособността и ефективността на кандидата.</w:t>
      </w:r>
    </w:p>
    <w:p w14:paraId="711DB3E3"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line="276" w:lineRule="auto"/>
        <w:jc w:val="both"/>
        <w:rPr>
          <w:rFonts w:eastAsia="Calibri" w:cs="Times New Roman"/>
          <w:bCs/>
          <w:kern w:val="0"/>
          <w:lang w:val="bg-BG" w:eastAsia="en-US" w:bidi="ar-SA"/>
        </w:rPr>
      </w:pPr>
      <w:r w:rsidRPr="000D42A5">
        <w:rPr>
          <w:rFonts w:eastAsia="Calibri" w:cs="Times New Roman"/>
          <w:kern w:val="0"/>
          <w:lang w:val="bg-BG" w:eastAsia="en-US" w:bidi="ar-SA"/>
        </w:rPr>
        <w:t>Критерият се доказва с:</w:t>
      </w:r>
    </w:p>
    <w:p w14:paraId="1B8AEF7F" w14:textId="410FE7D6" w:rsidR="000D42A5" w:rsidRPr="000D42A5" w:rsidRDefault="00B1370E"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jc w:val="both"/>
        <w:rPr>
          <w:rFonts w:eastAsia="Calibri" w:cs="Times New Roman"/>
          <w:bCs/>
          <w:kern w:val="0"/>
          <w:lang w:val="bg-BG" w:eastAsia="en-US" w:bidi="ar-SA"/>
        </w:rPr>
      </w:pPr>
      <w:r>
        <w:rPr>
          <w:rFonts w:eastAsia="Calibri" w:cs="Times New Roman"/>
          <w:kern w:val="0"/>
          <w:lang w:val="bg-BG" w:eastAsia="en-US" w:bidi="ar-SA"/>
        </w:rPr>
        <w:lastRenderedPageBreak/>
        <w:t xml:space="preserve">1. </w:t>
      </w:r>
      <w:r w:rsidR="000D42A5" w:rsidRPr="000D42A5">
        <w:rPr>
          <w:rFonts w:eastAsia="Calibri" w:cs="Times New Roman"/>
          <w:kern w:val="0"/>
          <w:lang w:val="bg-BG" w:eastAsia="en-US" w:bidi="ar-SA"/>
        </w:rPr>
        <w:t>Придобиване на патент или полезен модел на иновация и се представят документи за доказване на патента:</w:t>
      </w:r>
    </w:p>
    <w:p w14:paraId="4EDCE0A4" w14:textId="77777777" w:rsidR="00B1370E"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 патент за изобретение </w:t>
      </w:r>
    </w:p>
    <w:p w14:paraId="3C12A17F" w14:textId="1A3DC5E0"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jc w:val="both"/>
        <w:rPr>
          <w:rFonts w:eastAsia="Calibri" w:cs="Times New Roman"/>
          <w:bCs/>
          <w:kern w:val="0"/>
          <w:lang w:val="bg-BG" w:eastAsia="en-US" w:bidi="ar-SA"/>
        </w:rPr>
      </w:pPr>
      <w:r w:rsidRPr="000D42A5">
        <w:rPr>
          <w:rFonts w:eastAsia="Calibri" w:cs="Times New Roman"/>
          <w:kern w:val="0"/>
          <w:lang w:val="bg-BG" w:eastAsia="en-US" w:bidi="ar-SA"/>
        </w:rPr>
        <w:t xml:space="preserve">или </w:t>
      </w:r>
    </w:p>
    <w:p w14:paraId="31CA4E1E"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line="276" w:lineRule="auto"/>
        <w:jc w:val="both"/>
        <w:rPr>
          <w:rFonts w:eastAsia="Calibri" w:cs="Times New Roman"/>
          <w:bCs/>
          <w:kern w:val="0"/>
          <w:lang w:val="bg-BG" w:eastAsia="en-US" w:bidi="ar-SA"/>
        </w:rPr>
      </w:pPr>
      <w:r w:rsidRPr="000D42A5">
        <w:rPr>
          <w:rFonts w:eastAsia="Calibri" w:cs="Times New Roman"/>
          <w:kern w:val="0"/>
          <w:lang w:val="bg-BG" w:eastAsia="en-US" w:bidi="ar-SA"/>
        </w:rPr>
        <w:t xml:space="preserve">- свидетелство за регистрация на полезен модел за иновацията, внедрявана по проекта. </w:t>
      </w:r>
    </w:p>
    <w:p w14:paraId="3923AB97" w14:textId="3D2AD60F" w:rsidR="000D42A5" w:rsidRPr="000D42A5" w:rsidRDefault="00B1370E"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jc w:val="both"/>
        <w:rPr>
          <w:rFonts w:eastAsia="Calibri" w:cs="Times New Roman"/>
          <w:bCs/>
          <w:kern w:val="0"/>
          <w:lang w:val="bg-BG" w:eastAsia="en-US" w:bidi="ar-SA"/>
        </w:rPr>
      </w:pPr>
      <w:r>
        <w:rPr>
          <w:rFonts w:eastAsia="Calibri" w:cs="Times New Roman"/>
          <w:kern w:val="0"/>
          <w:lang w:val="bg-BG" w:eastAsia="en-US" w:bidi="ar-SA"/>
        </w:rPr>
        <w:t xml:space="preserve">2. </w:t>
      </w:r>
      <w:r w:rsidR="000D42A5" w:rsidRPr="000D42A5">
        <w:rPr>
          <w:rFonts w:eastAsia="Calibri" w:cs="Times New Roman"/>
          <w:kern w:val="0"/>
          <w:lang w:val="bg-BG" w:eastAsia="en-US" w:bidi="ar-SA"/>
        </w:rPr>
        <w:t>В случаите, когато се придобива ноу-хау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характер, а да съдържат оценка за иновативния продукт/процес/съоръжения и да доказват неговата иновативност.</w:t>
      </w:r>
    </w:p>
    <w:p w14:paraId="287A9FC4" w14:textId="1EB96E72"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jc w:val="both"/>
        <w:rPr>
          <w:rFonts w:eastAsia="Calibri" w:cs="Times New Roman"/>
          <w:bCs/>
          <w:kern w:val="0"/>
          <w:lang w:val="bg-BG" w:eastAsia="en-US" w:bidi="ar-SA"/>
        </w:rPr>
      </w:pPr>
      <w:r w:rsidRPr="000D42A5">
        <w:rPr>
          <w:rFonts w:eastAsia="Calibri" w:cs="Times New Roman"/>
          <w:kern w:val="0"/>
          <w:lang w:val="bg-BG" w:eastAsia="en-US" w:bidi="ar-SA"/>
        </w:rPr>
        <w:t>За удостоверяване на разходите по закупуване на патент, полезен модел или ноу-хау се представя лицензионен договор (или еквивалент), с който се разрешава използването на съответния обект на интелектуална собственост и съответните разходооправдателни документи.</w:t>
      </w:r>
    </w:p>
    <w:p w14:paraId="034FE8DD"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line="276" w:lineRule="auto"/>
        <w:jc w:val="both"/>
        <w:rPr>
          <w:rFonts w:eastAsia="Calibri" w:cs="Times New Roman"/>
          <w:bCs/>
          <w:kern w:val="0"/>
          <w:lang w:val="bg-BG" w:eastAsia="en-US" w:bidi="ar-SA"/>
        </w:rPr>
      </w:pPr>
      <w:r w:rsidRPr="000D42A5">
        <w:rPr>
          <w:rFonts w:eastAsia="Calibri" w:cs="Times New Roman"/>
          <w:kern w:val="0"/>
          <w:lang w:val="bg-BG" w:eastAsia="en-US" w:bidi="ar-SA"/>
        </w:rPr>
        <w:t>Съответствието на проектното предложение с критерия се подкрепя и с подробно описание на иновацията във Формуляра за кандидатстване към съответната проектна дейност.</w:t>
      </w:r>
    </w:p>
    <w:p w14:paraId="2BA524C7" w14:textId="4ACEDA50"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line="276" w:lineRule="auto"/>
        <w:jc w:val="both"/>
        <w:rPr>
          <w:rFonts w:eastAsia="Calibri" w:cs="Times New Roman"/>
          <w:bCs/>
          <w:kern w:val="0"/>
          <w:lang w:val="bg-BG" w:eastAsia="en-US" w:bidi="ar-SA"/>
        </w:rPr>
      </w:pPr>
      <w:r w:rsidRPr="000D42A5">
        <w:rPr>
          <w:rFonts w:eastAsia="Calibri" w:cs="Times New Roman"/>
          <w:b/>
          <w:bCs/>
          <w:kern w:val="0"/>
          <w:lang w:val="bg-BG" w:eastAsia="en-US" w:bidi="ar-SA"/>
        </w:rPr>
        <w:t xml:space="preserve">По критерий 9 „Проектът предвижда използването на местни доставчици на стоки и/или услуги.”: </w:t>
      </w:r>
      <w:bookmarkStart w:id="63" w:name="_Toc499645061"/>
      <w:r w:rsidRPr="000D42A5">
        <w:rPr>
          <w:rFonts w:eastAsia="Calibri" w:cs="Times New Roman"/>
          <w:kern w:val="0"/>
          <w:lang w:val="bg-BG" w:eastAsia="en-US" w:bidi="ar-SA"/>
        </w:rPr>
        <w:t>Точки по този критерий се присъждат посредством представяне на попълнената декларация №1</w:t>
      </w:r>
      <w:r w:rsidR="00B1370E">
        <w:rPr>
          <w:rFonts w:eastAsia="Calibri" w:cs="Times New Roman"/>
          <w:kern w:val="0"/>
          <w:lang w:val="bg-BG" w:eastAsia="en-US" w:bidi="ar-SA"/>
        </w:rPr>
        <w:t>3</w:t>
      </w:r>
      <w:r w:rsidRPr="000D42A5">
        <w:rPr>
          <w:rFonts w:eastAsia="Calibri" w:cs="Times New Roman"/>
          <w:kern w:val="0"/>
          <w:lang w:val="bg-BG" w:eastAsia="en-US" w:bidi="ar-SA"/>
        </w:rPr>
        <w:t>, посредством която да е видно, че проекта предвижда използването на минимум 30% от общите доставки на стоки и/или услуги за една година от местни доставчици, които имат седалище и адрес на управление на територията на Община Поморие. Изпълнението на критерия се проверява по служебен път от МИРГ Поморие/УО на ПМДР.</w:t>
      </w:r>
    </w:p>
    <w:p w14:paraId="7980AC80" w14:textId="77777777" w:rsidR="000D42A5" w:rsidRPr="000D42A5" w:rsidRDefault="000D42A5" w:rsidP="000D42A5">
      <w:pPr>
        <w:tabs>
          <w:tab w:val="left" w:pos="1545"/>
          <w:tab w:val="left" w:pos="3315"/>
        </w:tabs>
        <w:suppressAutoHyphens w:val="0"/>
        <w:spacing w:after="160" w:line="259" w:lineRule="auto"/>
        <w:jc w:val="both"/>
        <w:rPr>
          <w:rFonts w:eastAsia="Times New Roman" w:cs="Times New Roman"/>
          <w:color w:val="5B9BD5"/>
          <w:kern w:val="0"/>
          <w:sz w:val="26"/>
          <w:szCs w:val="26"/>
          <w:lang w:val="x-none" w:eastAsia="x-none" w:bidi="ar-SA"/>
        </w:rPr>
      </w:pPr>
      <w:r w:rsidRPr="000D42A5">
        <w:rPr>
          <w:rFonts w:eastAsia="Times New Roman" w:cs="Times New Roman"/>
          <w:b/>
          <w:bCs/>
          <w:color w:val="5B9BD5"/>
          <w:kern w:val="0"/>
          <w:sz w:val="26"/>
          <w:szCs w:val="26"/>
          <w:lang w:val="x-none" w:eastAsia="x-none" w:bidi="ar-SA"/>
        </w:rPr>
        <w:t>23. Начин на подаване на проектните предложения/концепциите за проектни предложения:</w:t>
      </w:r>
      <w:bookmarkEnd w:id="63"/>
    </w:p>
    <w:p w14:paraId="5866A2E9" w14:textId="77777777" w:rsidR="000D42A5" w:rsidRPr="000D42A5" w:rsidRDefault="000D42A5" w:rsidP="000D42A5">
      <w:pPr>
        <w:pBdr>
          <w:top w:val="single" w:sz="4" w:space="1" w:color="auto"/>
          <w:left w:val="single" w:sz="4" w:space="0" w:color="auto"/>
          <w:bottom w:val="single" w:sz="4" w:space="1" w:color="auto"/>
          <w:right w:val="single" w:sz="4" w:space="1" w:color="auto"/>
        </w:pBdr>
        <w:tabs>
          <w:tab w:val="left" w:pos="-180"/>
        </w:tabs>
        <w:suppressAutoHyphens w:val="0"/>
        <w:spacing w:after="360" w:line="276" w:lineRule="auto"/>
        <w:jc w:val="both"/>
        <w:rPr>
          <w:rFonts w:eastAsia="Calibri" w:cs="Times New Roman"/>
          <w:kern w:val="0"/>
          <w:lang w:val="bg-BG" w:eastAsia="en-US" w:bidi="ar-SA"/>
        </w:rPr>
      </w:pPr>
      <w:r w:rsidRPr="000D42A5">
        <w:rPr>
          <w:rFonts w:eastAsia="Calibri" w:cs="Times New Roman"/>
          <w:kern w:val="0"/>
          <w:lang w:val="bg-BG" w:eastAsia="en-US" w:bidi="ar-SA"/>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0D42A5">
        <w:rPr>
          <w:rFonts w:eastAsia="Calibri" w:cs="Times New Roman"/>
          <w:b/>
          <w:bCs/>
          <w:kern w:val="0"/>
          <w:lang w:val="bg-BG" w:eastAsia="en-US" w:bidi="ar-SA"/>
        </w:rPr>
        <w:t xml:space="preserve"> Информационната система за управление и наблюдение на Структурните инструменти на ЕС в България (ИСУН),</w:t>
      </w:r>
      <w:r w:rsidRPr="000D42A5">
        <w:rPr>
          <w:rFonts w:eastAsia="Calibri" w:cs="Times New Roman"/>
          <w:kern w:val="0"/>
          <w:lang w:val="bg-BG" w:eastAsia="en-US" w:bidi="ar-SA"/>
        </w:rPr>
        <w:t xml:space="preserve"> единствено с използването на Квалифициран електронен подпис (КЕП), чрез модула „Е-кандидатстване“ на следния интернет адрес: </w:t>
      </w:r>
      <w:hyperlink r:id="rId9" w:history="1">
        <w:r w:rsidRPr="000D42A5">
          <w:rPr>
            <w:rFonts w:eastAsia="Calibri" w:cs="Times New Roman"/>
            <w:color w:val="0563C1"/>
            <w:kern w:val="0"/>
            <w:u w:val="single"/>
            <w:lang w:val="bg-BG" w:eastAsia="en-US" w:bidi="ar-SA"/>
          </w:rPr>
          <w:t>https://eumis2020.government.bg</w:t>
        </w:r>
      </w:hyperlink>
      <w:r w:rsidRPr="000D42A5">
        <w:rPr>
          <w:rFonts w:eastAsia="Calibri" w:cs="Times New Roman"/>
          <w:kern w:val="0"/>
          <w:sz w:val="22"/>
          <w:szCs w:val="22"/>
          <w:lang w:val="bg-BG" w:eastAsia="en-US" w:bidi="ar-SA"/>
        </w:rPr>
        <w:t>.</w:t>
      </w:r>
    </w:p>
    <w:p w14:paraId="74849A96" w14:textId="77777777" w:rsidR="000D42A5" w:rsidRPr="000D42A5" w:rsidRDefault="000D42A5" w:rsidP="000D42A5">
      <w:pPr>
        <w:pBdr>
          <w:top w:val="single" w:sz="4" w:space="1" w:color="auto"/>
          <w:left w:val="single" w:sz="4" w:space="0" w:color="auto"/>
          <w:bottom w:val="single" w:sz="4" w:space="1" w:color="auto"/>
          <w:right w:val="single" w:sz="4" w:space="1"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kern w:val="0"/>
          <w:lang w:val="bg-BG" w:eastAsia="en-US" w:bidi="ar-SA"/>
        </w:rPr>
        <w:lastRenderedPageBreak/>
        <w:t>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чрез подбор</w:t>
      </w:r>
      <w:r w:rsidRPr="000D42A5">
        <w:rPr>
          <w:rFonts w:eastAsia="Calibri" w:cs="Times New Roman"/>
          <w:kern w:val="0"/>
          <w:sz w:val="23"/>
          <w:szCs w:val="23"/>
          <w:lang w:val="bg-BG" w:eastAsia="en-US" w:bidi="ar-SA"/>
        </w:rPr>
        <w:t xml:space="preserve"> на проекти </w:t>
      </w:r>
      <w:r w:rsidRPr="000D42A5">
        <w:rPr>
          <w:rFonts w:eastAsia="Calibri" w:cs="Times New Roman"/>
          <w:kern w:val="0"/>
          <w:lang w:val="bg-BG" w:eastAsia="en-US" w:bidi="ar-SA"/>
        </w:rPr>
        <w:t>от „Отворени процедури“ и създава ново проектно предложение.</w:t>
      </w:r>
    </w:p>
    <w:p w14:paraId="1E2B5372" w14:textId="77777777" w:rsidR="000D42A5" w:rsidRPr="000D42A5" w:rsidRDefault="000D42A5" w:rsidP="000D42A5">
      <w:pPr>
        <w:pBdr>
          <w:top w:val="single" w:sz="4" w:space="1" w:color="auto"/>
          <w:left w:val="single" w:sz="4" w:space="0" w:color="auto"/>
          <w:bottom w:val="single" w:sz="4" w:space="1" w:color="auto"/>
          <w:right w:val="single" w:sz="4" w:space="1"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kern w:val="0"/>
          <w:lang w:val="bg-BG" w:eastAsia="en-US" w:bidi="ar-SA"/>
        </w:rPr>
        <w:t>Проектното предложение по настоящата процедура се изготвя от кандидата съгласно инструкциите на УО на ПМДР, дадени в Указанията за електронно кандидатстване (Приложение № 2 от документите за информация към Условията за кандидатстване).</w:t>
      </w:r>
    </w:p>
    <w:p w14:paraId="7F2D0611" w14:textId="77777777" w:rsidR="000D42A5" w:rsidRPr="000D42A5" w:rsidRDefault="000D42A5" w:rsidP="000D42A5">
      <w:pPr>
        <w:pBdr>
          <w:top w:val="single" w:sz="4" w:space="1" w:color="auto"/>
          <w:left w:val="single" w:sz="4" w:space="0" w:color="auto"/>
          <w:bottom w:val="single" w:sz="4" w:space="1" w:color="auto"/>
          <w:right w:val="single" w:sz="4" w:space="1"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b/>
          <w:bCs/>
          <w:kern w:val="0"/>
          <w:lang w:val="bg-BG" w:eastAsia="en-US" w:bidi="ar-SA"/>
        </w:rPr>
        <w:t>Изискващите се съгласно т. 24 от Условията за кандидатстване придружителни документи</w:t>
      </w:r>
      <w:r w:rsidRPr="000D42A5">
        <w:rPr>
          <w:rFonts w:eastAsia="Calibri" w:cs="Times New Roman"/>
          <w:kern w:val="0"/>
          <w:lang w:val="bg-BG" w:eastAsia="en-US" w:bidi="ar-SA"/>
        </w:rPr>
        <w:t xml:space="preserve"> към формуляра за кандидатстване също </w:t>
      </w:r>
      <w:r w:rsidRPr="000D42A5">
        <w:rPr>
          <w:rFonts w:eastAsia="Calibri" w:cs="Times New Roman"/>
          <w:b/>
          <w:bCs/>
          <w:kern w:val="0"/>
          <w:lang w:val="bg-BG" w:eastAsia="en-US" w:bidi="ar-SA"/>
        </w:rPr>
        <w:t>се подават изцяло електронно</w:t>
      </w:r>
      <w:r w:rsidRPr="000D42A5">
        <w:rPr>
          <w:rFonts w:eastAsia="Calibri" w:cs="Times New Roman"/>
          <w:kern w:val="0"/>
          <w:lang w:val="bg-BG" w:eastAsia="en-US" w:bidi="ar-SA"/>
        </w:rPr>
        <w:t xml:space="preserve">. Посочените документи се описват и прикачват в т. 12 от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7D4EA937" w14:textId="77777777" w:rsidR="000D42A5" w:rsidRPr="000D42A5" w:rsidRDefault="000D42A5" w:rsidP="000D42A5">
      <w:pPr>
        <w:pBdr>
          <w:top w:val="single" w:sz="4" w:space="1" w:color="auto"/>
          <w:left w:val="single" w:sz="4" w:space="0" w:color="auto"/>
          <w:bottom w:val="single" w:sz="4" w:space="1" w:color="auto"/>
          <w:right w:val="single" w:sz="4" w:space="1"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b/>
          <w:bCs/>
          <w:kern w:val="0"/>
          <w:lang w:val="bg-BG" w:eastAsia="en-US" w:bidi="ar-SA"/>
        </w:rPr>
        <w:t>ВАЖНО:</w:t>
      </w:r>
      <w:r w:rsidRPr="000D42A5">
        <w:rPr>
          <w:rFonts w:eastAsia="Calibri" w:cs="Times New Roman"/>
          <w:kern w:val="0"/>
          <w:lang w:val="bg-BG" w:eastAsia="en-US" w:bidi="ar-SA"/>
        </w:rPr>
        <w:t xml:space="preserve"> Проектното предложение се подава електронно чрез ИСУН 2020 като се подписва с КЕП от лице с право да представлява кандидата</w:t>
      </w:r>
      <w:r w:rsidRPr="000D42A5">
        <w:rPr>
          <w:rFonts w:eastAsia="Calibri" w:cs="Times New Roman"/>
          <w:kern w:val="0"/>
          <w:sz w:val="22"/>
          <w:szCs w:val="22"/>
          <w:lang w:val="bg-BG" w:eastAsia="en-US" w:bidi="ar-SA"/>
        </w:rPr>
        <w:t xml:space="preserve"> </w:t>
      </w:r>
      <w:r w:rsidRPr="000D42A5">
        <w:rPr>
          <w:rFonts w:eastAsia="Calibri" w:cs="Times New Roman"/>
          <w:kern w:val="0"/>
          <w:lang w:val="bg-BG" w:eastAsia="en-US" w:bidi="ar-SA"/>
        </w:rPr>
        <w:t xml:space="preserve">или упълномощено от него лице. В случаите, когато кандидатът се представлява заедно от няколко физически лица, проектното предложение се подписва от всяко от тях при подаването. </w:t>
      </w:r>
      <w:r w:rsidRPr="000D42A5">
        <w:rPr>
          <w:rFonts w:eastAsia="Calibri" w:cs="Times New Roman"/>
          <w:kern w:val="0"/>
          <w:sz w:val="22"/>
          <w:szCs w:val="22"/>
          <w:lang w:val="bg-BG" w:eastAsia="en-US" w:bidi="ar-SA"/>
        </w:rPr>
        <w:t>(</w:t>
      </w:r>
      <w:r w:rsidRPr="000D42A5">
        <w:rPr>
          <w:rFonts w:eastAsia="Calibri" w:cs="Times New Roman"/>
          <w:kern w:val="0"/>
          <w:lang w:val="bg-BG" w:eastAsia="en-US" w:bidi="ar-SA"/>
        </w:rPr>
        <w:t>За целите на настоящите Условия под „лице с право да представлява кандидата“ следва да се разбира законния представител на предприятието-кандидат).</w:t>
      </w:r>
    </w:p>
    <w:p w14:paraId="4DBEAAAD" w14:textId="77777777" w:rsidR="000D42A5" w:rsidRPr="000D42A5" w:rsidRDefault="000D42A5" w:rsidP="000D42A5">
      <w:pPr>
        <w:pBdr>
          <w:top w:val="single" w:sz="4" w:space="1" w:color="auto"/>
          <w:left w:val="single" w:sz="4" w:space="0" w:color="auto"/>
          <w:bottom w:val="single" w:sz="4" w:space="1" w:color="auto"/>
          <w:right w:val="single" w:sz="4" w:space="1"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26A686E4" w14:textId="77777777" w:rsidR="000D42A5" w:rsidRPr="000D42A5" w:rsidRDefault="000D42A5" w:rsidP="000D42A5">
      <w:pPr>
        <w:pBdr>
          <w:top w:val="single" w:sz="4" w:space="1" w:color="auto"/>
          <w:left w:val="single" w:sz="4" w:space="0" w:color="auto"/>
          <w:bottom w:val="single" w:sz="4" w:space="1" w:color="auto"/>
          <w:right w:val="single" w:sz="4" w:space="1"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В случаите, когато кандидатът се представлява </w:t>
      </w:r>
      <w:r w:rsidRPr="000D42A5">
        <w:rPr>
          <w:rFonts w:eastAsia="Calibri" w:cs="Times New Roman"/>
          <w:b/>
          <w:bCs/>
          <w:kern w:val="0"/>
          <w:lang w:val="bg-BG" w:eastAsia="en-US" w:bidi="ar-SA"/>
        </w:rPr>
        <w:t>заедно</w:t>
      </w:r>
      <w:r w:rsidRPr="000D42A5">
        <w:rPr>
          <w:rFonts w:eastAsia="Calibri" w:cs="Times New Roman"/>
          <w:kern w:val="0"/>
          <w:lang w:val="bg-BG" w:eastAsia="en-US" w:bidi="ar-SA"/>
        </w:rPr>
        <w:t xml:space="preserve"> от няколко физически лица, се попълват данните и декларациите се подписват от всяко от тях. </w:t>
      </w:r>
    </w:p>
    <w:p w14:paraId="5D919CB6" w14:textId="77777777" w:rsidR="000D42A5" w:rsidRPr="000D42A5" w:rsidRDefault="000D42A5" w:rsidP="000D42A5">
      <w:pPr>
        <w:pBdr>
          <w:top w:val="single" w:sz="4" w:space="1" w:color="auto"/>
          <w:left w:val="single" w:sz="4" w:space="0" w:color="auto"/>
          <w:bottom w:val="single" w:sz="4" w:space="1" w:color="auto"/>
          <w:right w:val="single" w:sz="4" w:space="1"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w:t>
      </w:r>
      <w:r w:rsidRPr="000D42A5">
        <w:rPr>
          <w:rFonts w:eastAsia="Calibri" w:cs="Times New Roman"/>
          <w:kern w:val="0"/>
          <w:lang w:val="bg-BG" w:eastAsia="en-US" w:bidi="ar-SA"/>
        </w:rPr>
        <w:lastRenderedPageBreak/>
        <w:t>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3635E1B0" w14:textId="77777777" w:rsidR="000D42A5" w:rsidRPr="000D42A5" w:rsidRDefault="000D42A5" w:rsidP="000D42A5">
      <w:pPr>
        <w:pBdr>
          <w:top w:val="single" w:sz="4" w:space="1" w:color="auto"/>
          <w:left w:val="single" w:sz="4" w:space="0" w:color="auto"/>
          <w:bottom w:val="single" w:sz="4" w:space="1" w:color="auto"/>
          <w:right w:val="single" w:sz="4" w:space="1"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b/>
          <w:bCs/>
          <w:kern w:val="0"/>
          <w:lang w:val="bg-BG" w:eastAsia="en-US" w:bidi="ar-SA"/>
        </w:rPr>
        <w:t>ВАЖНО:</w:t>
      </w:r>
      <w:r w:rsidRPr="000D42A5">
        <w:rPr>
          <w:rFonts w:eastAsia="Calibri" w:cs="Times New Roman"/>
          <w:kern w:val="0"/>
          <w:lang w:val="bg-BG" w:eastAsia="en-US" w:bidi="ar-SA"/>
        </w:rPr>
        <w:t xml:space="preserve"> Проектното предложение се подава </w:t>
      </w:r>
      <w:r w:rsidRPr="000D42A5">
        <w:rPr>
          <w:rFonts w:eastAsia="Calibri" w:cs="Times New Roman"/>
          <w:b/>
          <w:bCs/>
          <w:kern w:val="0"/>
          <w:lang w:val="bg-BG" w:eastAsia="en-US" w:bidi="ar-SA"/>
        </w:rPr>
        <w:t>винаги от профила на кандидата</w:t>
      </w:r>
      <w:r w:rsidRPr="000D42A5">
        <w:rPr>
          <w:rFonts w:eastAsia="Calibri" w:cs="Times New Roman"/>
          <w:kern w:val="0"/>
          <w:lang w:val="bg-BG" w:eastAsia="en-US" w:bidi="ar-SA"/>
        </w:rPr>
        <w:t xml:space="preserve">, не от друг профил, тъй като впоследствие ще бъде използван именно този профил за комуникация с Комисията за подбор на проектни предложения и УО на ПМДР и за отстраняване на забелязани неточности. По време на етап „Подбор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0D42A5">
        <w:rPr>
          <w:rFonts w:eastAsia="Calibri" w:cs="Times New Roman"/>
          <w:b/>
          <w:kern w:val="0"/>
          <w:lang w:val="bg-BG" w:eastAsia="en-US" w:bidi="ar-SA"/>
        </w:rPr>
        <w:t>са недопустими.</w:t>
      </w:r>
    </w:p>
    <w:p w14:paraId="4C1FE22C" w14:textId="58EA1E1F" w:rsidR="000D42A5" w:rsidRPr="000D42A5" w:rsidRDefault="000D42A5" w:rsidP="000D42A5">
      <w:pPr>
        <w:pBdr>
          <w:top w:val="single" w:sz="4" w:space="1" w:color="auto"/>
          <w:left w:val="single" w:sz="4" w:space="0" w:color="auto"/>
          <w:bottom w:val="single" w:sz="4" w:space="1" w:color="auto"/>
          <w:right w:val="single" w:sz="4" w:space="1"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До приключването на работата на КППП кандидатът има възможност да оттегли своето проектно предложение като подаде писмено искане към МИРГ </w:t>
      </w:r>
      <w:r w:rsidR="002A534A">
        <w:rPr>
          <w:rFonts w:eastAsia="Calibri" w:cs="Times New Roman"/>
          <w:kern w:val="0"/>
          <w:lang w:val="bg-BG" w:eastAsia="en-US" w:bidi="ar-SA"/>
        </w:rPr>
        <w:t>„</w:t>
      </w:r>
      <w:r w:rsidRPr="000D42A5">
        <w:rPr>
          <w:rFonts w:eastAsia="Calibri" w:cs="Times New Roman"/>
          <w:kern w:val="0"/>
          <w:lang w:val="bg-BG" w:eastAsia="en-US" w:bidi="ar-SA"/>
        </w:rPr>
        <w:t>Поморие</w:t>
      </w:r>
      <w:r w:rsidR="002A534A">
        <w:rPr>
          <w:rFonts w:eastAsia="Calibri" w:cs="Times New Roman"/>
          <w:kern w:val="0"/>
          <w:lang w:val="bg-BG" w:eastAsia="en-US" w:bidi="ar-SA"/>
        </w:rPr>
        <w:t>“ или чрез ИСУН 2020</w:t>
      </w:r>
      <w:r w:rsidRPr="000D42A5">
        <w:rPr>
          <w:rFonts w:eastAsia="Calibri" w:cs="Times New Roman"/>
          <w:kern w:val="0"/>
          <w:lang w:val="bg-BG" w:eastAsia="en-US" w:bidi="ar-SA"/>
        </w:rPr>
        <w:t xml:space="preserve">, като това обстоятелство се отбелязва от потребител на ИСУН, определен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 </w:t>
      </w:r>
    </w:p>
    <w:p w14:paraId="7E348587" w14:textId="77777777" w:rsidR="000D42A5" w:rsidRPr="000D42A5" w:rsidRDefault="000D42A5" w:rsidP="000D42A5">
      <w:pPr>
        <w:pBdr>
          <w:top w:val="single" w:sz="4" w:space="1" w:color="auto"/>
          <w:left w:val="single" w:sz="4" w:space="0" w:color="auto"/>
          <w:bottom w:val="single" w:sz="4" w:space="1" w:color="auto"/>
          <w:right w:val="single" w:sz="4" w:space="1"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kern w:val="0"/>
          <w:lang w:val="bg-BG" w:eastAsia="en-US" w:bidi="ar-SA"/>
        </w:rPr>
        <w:t>Кандидатът носи цялата отговорност за верността на финансовата информация, представена в т. 5 „Бюджет“ от Формуляра за кандидатстване.</w:t>
      </w:r>
    </w:p>
    <w:p w14:paraId="3FF37A30" w14:textId="77777777" w:rsidR="000D42A5" w:rsidRPr="000D42A5" w:rsidRDefault="000D42A5" w:rsidP="000D42A5">
      <w:pPr>
        <w:keepNext/>
        <w:keepLines/>
        <w:suppressAutoHyphens w:val="0"/>
        <w:spacing w:before="200" w:line="259" w:lineRule="auto"/>
        <w:outlineLvl w:val="1"/>
        <w:rPr>
          <w:rFonts w:eastAsia="Times New Roman" w:cs="Times New Roman"/>
          <w:color w:val="5B9BD5"/>
          <w:kern w:val="0"/>
          <w:sz w:val="26"/>
          <w:szCs w:val="26"/>
          <w:lang w:val="x-none" w:eastAsia="x-none" w:bidi="ar-SA"/>
        </w:rPr>
      </w:pPr>
      <w:bookmarkStart w:id="64" w:name="_Toc475538955"/>
      <w:bookmarkStart w:id="65" w:name="_Toc499645062"/>
      <w:r w:rsidRPr="000D42A5">
        <w:rPr>
          <w:rFonts w:eastAsia="Times New Roman" w:cs="Times New Roman"/>
          <w:b/>
          <w:bCs/>
          <w:color w:val="5B9BD5"/>
          <w:kern w:val="0"/>
          <w:sz w:val="26"/>
          <w:szCs w:val="26"/>
          <w:lang w:val="x-none" w:eastAsia="x-none" w:bidi="ar-SA"/>
        </w:rPr>
        <w:t>24. Списък на документите, които се подават на етап кандидатстване:</w:t>
      </w:r>
      <w:bookmarkEnd w:id="64"/>
      <w:bookmarkEnd w:id="65"/>
    </w:p>
    <w:p w14:paraId="7AA35DDF"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jc w:val="both"/>
        <w:rPr>
          <w:rFonts w:eastAsia="Calibri" w:cs="Times New Roman"/>
          <w:kern w:val="0"/>
          <w:lang w:val="bg-BG" w:eastAsia="en-US" w:bidi="ar-SA"/>
        </w:rPr>
      </w:pPr>
      <w:r w:rsidRPr="000D42A5">
        <w:rPr>
          <w:rFonts w:eastAsia="Calibri" w:cs="Times New Roman"/>
          <w:kern w:val="0"/>
          <w:lang w:val="bg-BG" w:eastAsia="en-US" w:bidi="ar-SA"/>
        </w:rPr>
        <w:t>Кандидатите по процедурата за предоставяне на безвъзмездна финансова помощ следва да представят към формуляра за кандидатстване изцяло по електронен път чрез ИСУН 2020 следните документи:</w:t>
      </w:r>
    </w:p>
    <w:p w14:paraId="68553D6E"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jc w:val="both"/>
        <w:rPr>
          <w:rFonts w:eastAsia="Calibri" w:cs="Times New Roman"/>
          <w:kern w:val="0"/>
          <w:lang w:val="bg-BG" w:eastAsia="en-US" w:bidi="ar-SA"/>
        </w:rPr>
      </w:pPr>
    </w:p>
    <w:p w14:paraId="292283E6"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0D42A5">
        <w:rPr>
          <w:rFonts w:eastAsia="Calibri" w:cs="Times New Roman"/>
          <w:kern w:val="0"/>
          <w:lang w:val="bg-BG" w:eastAsia="en-US" w:bidi="ar-SA"/>
        </w:rPr>
        <w:t>1. Пълномощно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 и се прикачва в ИСУН 2020.</w:t>
      </w:r>
    </w:p>
    <w:p w14:paraId="2C2AC75A"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after="160" w:line="276" w:lineRule="auto"/>
        <w:jc w:val="both"/>
        <w:rPr>
          <w:rFonts w:eastAsia="Calibri" w:cs="Times New Roman"/>
          <w:i/>
          <w:kern w:val="0"/>
          <w:sz w:val="20"/>
          <w:szCs w:val="20"/>
          <w:lang w:val="bg-BG" w:eastAsia="en-US" w:bidi="ar-SA"/>
        </w:rPr>
      </w:pPr>
      <w:r w:rsidRPr="000D42A5">
        <w:rPr>
          <w:rFonts w:eastAsia="Calibri" w:cs="Times New Roman"/>
          <w:i/>
          <w:kern w:val="0"/>
          <w:sz w:val="20"/>
          <w:szCs w:val="20"/>
          <w:lang w:val="bg-BG" w:eastAsia="en-US" w:bidi="ar-SA"/>
        </w:rPr>
        <w:tab/>
        <w:t>(Документът не е задължителен за всички кандидати, а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p>
    <w:p w14:paraId="002E9566" w14:textId="3CEF9325"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jc w:val="both"/>
        <w:rPr>
          <w:rFonts w:eastAsia="Calibri" w:cs="Times New Roman"/>
          <w:kern w:val="0"/>
          <w:lang w:val="bg-BG" w:eastAsia="en-US" w:bidi="ar-SA"/>
        </w:rPr>
      </w:pPr>
      <w:r w:rsidRPr="000D42A5">
        <w:rPr>
          <w:rFonts w:eastAsia="Calibri" w:cs="Times New Roman"/>
          <w:kern w:val="0"/>
          <w:lang w:val="bg-BG" w:eastAsia="en-US" w:bidi="ar-SA"/>
        </w:rPr>
        <w:lastRenderedPageBreak/>
        <w:t xml:space="preserve">2. Бизнес план /по образец/, </w:t>
      </w:r>
      <w:r w:rsidR="009E17D5">
        <w:rPr>
          <w:rFonts w:eastAsia="Calibri" w:cs="Times New Roman"/>
          <w:kern w:val="0"/>
          <w:lang w:val="bg-BG" w:eastAsia="en-US" w:bidi="ar-SA"/>
        </w:rPr>
        <w:t xml:space="preserve">от лице с право да представлява кандидата или упълномощено лице, </w:t>
      </w:r>
      <w:r w:rsidRPr="000D42A5">
        <w:rPr>
          <w:rFonts w:eastAsia="Calibri" w:cs="Times New Roman"/>
          <w:kern w:val="0"/>
          <w:lang w:val="bg-BG" w:eastAsia="en-US" w:bidi="ar-SA"/>
        </w:rPr>
        <w:t>прикачен в ИСУН 2020. Бизнес план</w:t>
      </w:r>
      <w:r w:rsidR="009E17D5">
        <w:rPr>
          <w:rFonts w:eastAsia="Calibri" w:cs="Times New Roman"/>
          <w:kern w:val="0"/>
          <w:lang w:val="bg-BG" w:eastAsia="en-US" w:bidi="ar-SA"/>
        </w:rPr>
        <w:t>ът</w:t>
      </w:r>
      <w:r w:rsidRPr="000D42A5">
        <w:rPr>
          <w:rFonts w:eastAsia="Calibri" w:cs="Times New Roman"/>
          <w:kern w:val="0"/>
          <w:lang w:val="bg-BG" w:eastAsia="en-US" w:bidi="ar-SA"/>
        </w:rPr>
        <w:t>, трябва да бъде представен</w:t>
      </w:r>
      <w:r w:rsidR="009E17D5">
        <w:rPr>
          <w:rFonts w:eastAsia="Calibri" w:cs="Times New Roman"/>
          <w:kern w:val="0"/>
          <w:lang w:val="bg-BG" w:eastAsia="en-US" w:bidi="ar-SA"/>
        </w:rPr>
        <w:t xml:space="preserve"> сканиран и като </w:t>
      </w:r>
      <w:r w:rsidRPr="000D42A5">
        <w:rPr>
          <w:rFonts w:eastAsia="Calibri" w:cs="Times New Roman"/>
          <w:kern w:val="0"/>
          <w:lang w:val="bg-BG" w:eastAsia="en-US" w:bidi="ar-SA"/>
        </w:rPr>
        <w:t xml:space="preserve"> електронен файл, в Excel. Бизнес планът обхваща период не по-малък от 5 години, а в случаите на инвестиция за строително-монтажни работи (СМР) периодът е за 10 години.      </w:t>
      </w:r>
      <w:r w:rsidRPr="000D42A5">
        <w:rPr>
          <w:rFonts w:eastAsia="Calibri" w:cs="Times New Roman"/>
          <w:kern w:val="0"/>
          <w:lang w:val="bg-BG" w:eastAsia="en-US" w:bidi="ar-SA"/>
        </w:rPr>
        <w:tab/>
      </w:r>
    </w:p>
    <w:p w14:paraId="16262B65"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jc w:val="both"/>
        <w:rPr>
          <w:rFonts w:eastAsia="Calibri" w:cs="Times New Roman"/>
          <w:i/>
          <w:kern w:val="0"/>
          <w:lang w:val="bg-BG" w:eastAsia="en-US" w:bidi="ar-SA"/>
        </w:rPr>
      </w:pPr>
      <w:r w:rsidRPr="000D42A5">
        <w:rPr>
          <w:rFonts w:eastAsia="Calibri" w:cs="Times New Roman"/>
          <w:i/>
          <w:kern w:val="0"/>
          <w:lang w:val="bg-BG" w:eastAsia="en-US" w:bidi="ar-SA"/>
        </w:rPr>
        <w:tab/>
        <w:t>(</w:t>
      </w:r>
      <w:r w:rsidRPr="000D42A5">
        <w:rPr>
          <w:rFonts w:eastAsia="Calibri" w:cs="Times New Roman"/>
          <w:i/>
          <w:kern w:val="0"/>
          <w:sz w:val="20"/>
          <w:szCs w:val="20"/>
          <w:lang w:val="bg-BG" w:eastAsia="en-US" w:bidi="ar-SA"/>
        </w:rPr>
        <w:t>документът е задължителен за всички кандидати)</w:t>
      </w:r>
    </w:p>
    <w:p w14:paraId="515B8427"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line="276" w:lineRule="auto"/>
        <w:jc w:val="both"/>
        <w:rPr>
          <w:rFonts w:eastAsia="Calibri" w:cs="Times New Roman"/>
          <w:kern w:val="0"/>
          <w:lang w:val="bg-BG" w:eastAsia="en-US" w:bidi="ar-SA"/>
        </w:rPr>
      </w:pPr>
    </w:p>
    <w:p w14:paraId="3EE9B8CC"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line="276" w:lineRule="auto"/>
        <w:jc w:val="both"/>
        <w:rPr>
          <w:rFonts w:eastAsia="Calibri" w:cs="Times New Roman"/>
          <w:i/>
          <w:kern w:val="0"/>
          <w:lang w:val="bg-BG" w:eastAsia="en-US" w:bidi="ar-SA"/>
        </w:rPr>
      </w:pPr>
      <w:r w:rsidRPr="000D42A5">
        <w:rPr>
          <w:rFonts w:eastAsia="Calibri" w:cs="Times New Roman"/>
          <w:kern w:val="0"/>
          <w:lang w:val="bg-BG" w:eastAsia="en-US" w:bidi="ar-SA"/>
        </w:rPr>
        <w:t xml:space="preserve">За проверка на цените на прогнозните разходи, заложени от кандидатите в бизнес плановете им, МИРГ Поморие и УО на ПМДР прилагат следния подход: </w:t>
      </w:r>
    </w:p>
    <w:p w14:paraId="276333FE"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line="276" w:lineRule="auto"/>
        <w:jc w:val="both"/>
        <w:rPr>
          <w:rFonts w:eastAsia="Calibri" w:cs="Times New Roman"/>
          <w:i/>
          <w:kern w:val="0"/>
          <w:lang w:val="bg-BG" w:eastAsia="en-US" w:bidi="ar-SA"/>
        </w:rPr>
      </w:pPr>
      <w:r w:rsidRPr="000D42A5">
        <w:rPr>
          <w:rFonts w:eastAsia="Calibri" w:cs="Times New Roman"/>
          <w:kern w:val="0"/>
          <w:lang w:val="bg-BG" w:eastAsia="en-US" w:bidi="ar-SA"/>
        </w:rPr>
        <w:t>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23CE4E7F" w14:textId="79A53D16"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line="276" w:lineRule="auto"/>
        <w:jc w:val="both"/>
        <w:rPr>
          <w:rFonts w:eastAsia="Calibri" w:cs="Times New Roman"/>
          <w:i/>
          <w:kern w:val="0"/>
          <w:lang w:val="bg-BG" w:eastAsia="en-US" w:bidi="ar-SA"/>
        </w:rPr>
      </w:pPr>
      <w:r w:rsidRPr="000D42A5">
        <w:rPr>
          <w:rFonts w:eastAsia="Calibri" w:cs="Times New Roman"/>
          <w:i/>
          <w:kern w:val="0"/>
          <w:lang w:val="bg-BG" w:eastAsia="en-US" w:bidi="ar-SA"/>
        </w:rPr>
        <w:tab/>
      </w:r>
      <w:r w:rsidRPr="000D42A5">
        <w:rPr>
          <w:rFonts w:eastAsia="Calibri" w:cs="Times New Roman"/>
          <w:kern w:val="0"/>
          <w:lang w:val="bg-BG" w:eastAsia="en-US" w:bidi="ar-SA"/>
        </w:rPr>
        <w:t>- 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w:t>
      </w:r>
      <w:r w:rsidR="00B04264">
        <w:rPr>
          <w:rFonts w:eastAsia="Calibri" w:cs="Times New Roman"/>
          <w:kern w:val="0"/>
          <w:lang w:val="bg-BG" w:eastAsia="en-US" w:bidi="ar-SA"/>
        </w:rPr>
        <w:t xml:space="preserve"> за 2021 г</w:t>
      </w:r>
      <w:r w:rsidRPr="000D42A5">
        <w:rPr>
          <w:rFonts w:eastAsia="Calibri" w:cs="Times New Roman"/>
          <w:kern w:val="0"/>
          <w:lang w:val="bg-BG" w:eastAsia="en-US" w:bidi="ar-SA"/>
        </w:rPr>
        <w:t>. В случай че бенефициентът представи предварителен договор с електроразпределително дружество или ВИК се признават цените по договора.</w:t>
      </w:r>
    </w:p>
    <w:p w14:paraId="3CA632F5"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after="160" w:line="276" w:lineRule="auto"/>
        <w:jc w:val="both"/>
        <w:rPr>
          <w:rFonts w:eastAsia="Calibri" w:cs="Times New Roman"/>
          <w:kern w:val="0"/>
          <w:lang w:val="bg-BG" w:eastAsia="en-US" w:bidi="ar-SA"/>
        </w:rPr>
      </w:pPr>
      <w:r w:rsidRPr="000D42A5">
        <w:rPr>
          <w:rFonts w:eastAsia="Calibri" w:cs="Times New Roman"/>
          <w:i/>
          <w:kern w:val="0"/>
          <w:lang w:val="bg-BG" w:eastAsia="en-US" w:bidi="ar-SA"/>
        </w:rPr>
        <w:tab/>
      </w:r>
      <w:r w:rsidRPr="000D42A5">
        <w:rPr>
          <w:rFonts w:eastAsia="Calibri" w:cs="Times New Roman"/>
          <w:kern w:val="0"/>
          <w:lang w:val="bg-BG" w:eastAsia="en-US" w:bidi="ar-SA"/>
        </w:rPr>
        <w:t>-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r w:rsidRPr="000D42A5">
        <w:rPr>
          <w:rFonts w:eastAsia="Calibri" w:cs="Times New Roman"/>
          <w:kern w:val="0"/>
          <w:lang w:val="bg-BG" w:eastAsia="en-US" w:bidi="ar-SA"/>
        </w:rPr>
        <w:tab/>
      </w:r>
    </w:p>
    <w:p w14:paraId="13A8DAA0" w14:textId="77777777" w:rsidR="00B04264"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3. </w:t>
      </w:r>
      <w:r w:rsidR="00B04264">
        <w:rPr>
          <w:rFonts w:eastAsia="Calibri" w:cs="Times New Roman"/>
          <w:kern w:val="0"/>
          <w:lang w:val="bg-BG" w:eastAsia="en-US" w:bidi="ar-SA"/>
        </w:rPr>
        <w:t>Информация за определяне на прогнозни цени от производител/доставчик/строител калкулирани в проектното предложение.</w:t>
      </w:r>
    </w:p>
    <w:p w14:paraId="4EFDAC28" w14:textId="3403DFAE"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line="276" w:lineRule="auto"/>
        <w:jc w:val="both"/>
        <w:rPr>
          <w:rFonts w:eastAsia="Calibri" w:cs="Times New Roman"/>
          <w:i/>
          <w:kern w:val="0"/>
          <w:sz w:val="20"/>
          <w:szCs w:val="20"/>
          <w:lang w:val="bg-BG" w:eastAsia="en-US" w:bidi="ar-SA"/>
        </w:rPr>
      </w:pPr>
      <w:r w:rsidRPr="000D42A5">
        <w:rPr>
          <w:rFonts w:eastAsia="Calibri" w:cs="Times New Roman"/>
          <w:kern w:val="0"/>
          <w:lang w:val="bg-BG" w:eastAsia="en-US" w:bidi="ar-SA"/>
        </w:rPr>
        <w:t>С оглед определяне на произхода на цените на предвидените разходи по проектното предложение, кандидатът следва да приложи към Формуляра за кандидатстване:</w:t>
      </w:r>
    </w:p>
    <w:p w14:paraId="20F04AEE" w14:textId="669F924A" w:rsidR="00B04264"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А/ </w:t>
      </w:r>
      <w:r w:rsidR="00B04264">
        <w:rPr>
          <w:rFonts w:eastAsia="Calibri" w:cs="Times New Roman"/>
          <w:kern w:val="0"/>
          <w:lang w:val="bg-BG" w:eastAsia="en-US" w:bidi="ar-SA"/>
        </w:rPr>
        <w:t>Извлечение от о</w:t>
      </w:r>
      <w:r w:rsidRPr="000D42A5">
        <w:rPr>
          <w:rFonts w:eastAsia="Calibri" w:cs="Times New Roman"/>
          <w:kern w:val="0"/>
          <w:lang w:val="bg-BG" w:eastAsia="en-US" w:bidi="ar-SA"/>
        </w:rPr>
        <w:t>фициален каталог на производител</w:t>
      </w:r>
      <w:r w:rsidR="00B04264">
        <w:rPr>
          <w:rFonts w:eastAsia="Calibri" w:cs="Times New Roman"/>
          <w:kern w:val="0"/>
          <w:lang w:val="bg-BG" w:eastAsia="en-US" w:bidi="ar-SA"/>
        </w:rPr>
        <w:t>/доставчик/строител</w:t>
      </w:r>
      <w:r w:rsidRPr="000D42A5">
        <w:rPr>
          <w:rFonts w:eastAsia="Calibri" w:cs="Times New Roman"/>
          <w:kern w:val="0"/>
          <w:lang w:val="bg-BG" w:eastAsia="en-US" w:bidi="ar-SA"/>
        </w:rPr>
        <w:t xml:space="preserve"> или оторизиран представител, </w:t>
      </w:r>
    </w:p>
    <w:p w14:paraId="74C25B7C" w14:textId="7214BF00"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0D42A5">
        <w:rPr>
          <w:rFonts w:eastAsia="Calibri" w:cs="Times New Roman"/>
          <w:kern w:val="0"/>
          <w:lang w:val="bg-BG" w:eastAsia="en-US" w:bidi="ar-SA"/>
        </w:rPr>
        <w:t>или</w:t>
      </w:r>
    </w:p>
    <w:p w14:paraId="5F3CA5E5"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0D42A5">
        <w:rPr>
          <w:rFonts w:eastAsia="Calibri" w:cs="Times New Roman"/>
          <w:kern w:val="0"/>
          <w:lang w:val="bg-BG" w:eastAsia="en-US" w:bidi="ar-SA"/>
        </w:rPr>
        <w:t>Б/ Една оферта.</w:t>
      </w:r>
    </w:p>
    <w:p w14:paraId="34B53A27" w14:textId="659815FD" w:rsidR="000D42A5" w:rsidRPr="000D42A5" w:rsidRDefault="00B04264"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Pr>
          <w:rFonts w:eastAsia="Calibri" w:cs="Times New Roman"/>
          <w:kern w:val="0"/>
          <w:lang w:val="bg-BG" w:eastAsia="en-US" w:bidi="ar-SA"/>
        </w:rPr>
        <w:lastRenderedPageBreak/>
        <w:t xml:space="preserve">В случай, че </w:t>
      </w:r>
      <w:r w:rsidR="000D42A5" w:rsidRPr="000D42A5">
        <w:rPr>
          <w:rFonts w:eastAsia="Calibri" w:cs="Times New Roman"/>
          <w:kern w:val="0"/>
          <w:lang w:val="bg-BG" w:eastAsia="en-US" w:bidi="ar-SA"/>
        </w:rPr>
        <w:t xml:space="preserve">за доказване произхода на цените на предвидените разходи </w:t>
      </w:r>
      <w:r>
        <w:rPr>
          <w:rFonts w:eastAsia="Calibri" w:cs="Times New Roman"/>
          <w:kern w:val="0"/>
          <w:lang w:val="bg-BG" w:eastAsia="en-US" w:bidi="ar-SA"/>
        </w:rPr>
        <w:t>за доставка, услуга или строителство,</w:t>
      </w:r>
      <w:r w:rsidR="000D42A5" w:rsidRPr="000D42A5">
        <w:rPr>
          <w:rFonts w:eastAsia="Calibri" w:cs="Times New Roman"/>
          <w:kern w:val="0"/>
          <w:lang w:val="bg-BG" w:eastAsia="en-US" w:bidi="ar-SA"/>
        </w:rPr>
        <w:t xml:space="preserve"> кандидатът е приложил към Формуляра за кандидатстване оферта, </w:t>
      </w:r>
      <w:r>
        <w:rPr>
          <w:rFonts w:eastAsia="Calibri" w:cs="Times New Roman"/>
          <w:kern w:val="0"/>
          <w:lang w:val="bg-BG" w:eastAsia="en-US" w:bidi="ar-SA"/>
        </w:rPr>
        <w:t xml:space="preserve">то УО на ПМДР </w:t>
      </w:r>
      <w:r w:rsidR="000D42A5" w:rsidRPr="000D42A5">
        <w:rPr>
          <w:rFonts w:eastAsia="Calibri" w:cs="Times New Roman"/>
          <w:kern w:val="0"/>
          <w:lang w:val="bg-BG" w:eastAsia="en-US" w:bidi="ar-SA"/>
        </w:rPr>
        <w:t>извършва проверка дали са изпълнени едновременно следните две условия:</w:t>
      </w:r>
    </w:p>
    <w:p w14:paraId="2784BC97" w14:textId="461B11C3"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0D42A5">
        <w:rPr>
          <w:rFonts w:eastAsia="Calibri" w:cs="Times New Roman"/>
          <w:kern w:val="0"/>
          <w:lang w:val="bg-BG" w:eastAsia="en-US" w:bidi="ar-SA"/>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w:t>
      </w:r>
      <w:r w:rsidR="00B04264">
        <w:rPr>
          <w:rFonts w:eastAsia="Calibri" w:cs="Times New Roman"/>
          <w:kern w:val="0"/>
          <w:lang w:val="bg-BG" w:eastAsia="en-US" w:bidi="ar-SA"/>
        </w:rPr>
        <w:t>/Регистър БУЛСТАТ/Правноинформационна система (АПИС, СИЕЛА или др.)</w:t>
      </w:r>
      <w:r w:rsidRPr="000D42A5">
        <w:rPr>
          <w:rFonts w:eastAsia="Calibri" w:cs="Times New Roman"/>
          <w:kern w:val="0"/>
          <w:lang w:val="bg-BG" w:eastAsia="en-US" w:bidi="ar-SA"/>
        </w:rPr>
        <w:t>.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2A43BF34" w14:textId="414DC3A4"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 годишния оборот, който се отнася до предмета на </w:t>
      </w:r>
      <w:r w:rsidR="00B04264">
        <w:rPr>
          <w:rFonts w:eastAsia="Calibri" w:cs="Times New Roman"/>
          <w:kern w:val="0"/>
          <w:lang w:val="bg-BG" w:eastAsia="en-US" w:bidi="ar-SA"/>
        </w:rPr>
        <w:t xml:space="preserve">доставката, услугата или строителството </w:t>
      </w:r>
      <w:r w:rsidRPr="000D42A5">
        <w:rPr>
          <w:rFonts w:eastAsia="Calibri" w:cs="Times New Roman"/>
          <w:kern w:val="0"/>
          <w:lang w:val="bg-BG" w:eastAsia="en-US" w:bidi="ar-SA"/>
        </w:rPr>
        <w:t>(специфичен оборот) през</w:t>
      </w:r>
      <w:r w:rsidRPr="000D42A5">
        <w:rPr>
          <w:rFonts w:eastAsia="Calibri" w:cs="Times New Roman"/>
          <w:kern w:val="0"/>
          <w:lang w:val="en-US" w:eastAsia="en-US" w:bidi="ar-SA"/>
        </w:rPr>
        <w:t xml:space="preserve"> през някоя от </w:t>
      </w:r>
      <w:r w:rsidR="00B04264">
        <w:rPr>
          <w:rFonts w:eastAsia="Calibri" w:cs="Times New Roman"/>
          <w:kern w:val="0"/>
          <w:lang w:val="bg-BG" w:eastAsia="en-US" w:bidi="ar-SA"/>
        </w:rPr>
        <w:t xml:space="preserve">предходните три </w:t>
      </w:r>
      <w:r w:rsidRPr="000D42A5">
        <w:rPr>
          <w:rFonts w:eastAsia="Calibri" w:cs="Times New Roman"/>
          <w:kern w:val="0"/>
          <w:lang w:val="en-US" w:eastAsia="en-US" w:bidi="ar-SA"/>
        </w:rPr>
        <w:t xml:space="preserve">или общо </w:t>
      </w:r>
      <w:r w:rsidR="00B04264">
        <w:rPr>
          <w:rFonts w:eastAsia="Calibri" w:cs="Times New Roman"/>
          <w:kern w:val="0"/>
          <w:lang w:val="bg-BG" w:eastAsia="en-US" w:bidi="ar-SA"/>
        </w:rPr>
        <w:t>за</w:t>
      </w:r>
      <w:r w:rsidRPr="000D42A5">
        <w:rPr>
          <w:rFonts w:eastAsia="Calibri" w:cs="Times New Roman"/>
          <w:kern w:val="0"/>
          <w:lang w:val="en-US" w:eastAsia="en-US" w:bidi="ar-SA"/>
        </w:rPr>
        <w:t xml:space="preserve"> предходните три приключили финансови години</w:t>
      </w:r>
      <w:r w:rsidRPr="000D42A5">
        <w:rPr>
          <w:rFonts w:eastAsia="Calibri" w:cs="Times New Roman"/>
          <w:kern w:val="0"/>
          <w:lang w:val="bg-BG" w:eastAsia="en-US" w:bidi="ar-SA"/>
        </w:rPr>
        <w:t>, преди датата на</w:t>
      </w:r>
      <w:r w:rsidR="00B745BD">
        <w:rPr>
          <w:rFonts w:eastAsia="Calibri" w:cs="Times New Roman"/>
          <w:kern w:val="0"/>
          <w:lang w:val="bg-BG" w:eastAsia="en-US" w:bidi="ar-SA"/>
        </w:rPr>
        <w:t xml:space="preserve"> </w:t>
      </w:r>
      <w:r w:rsidR="00B04264">
        <w:rPr>
          <w:rFonts w:eastAsia="Calibri" w:cs="Times New Roman"/>
          <w:kern w:val="0"/>
          <w:lang w:val="bg-BG" w:eastAsia="en-US" w:bidi="ar-SA"/>
        </w:rPr>
        <w:t>офертата</w:t>
      </w:r>
      <w:r w:rsidRPr="000D42A5">
        <w:rPr>
          <w:rFonts w:eastAsia="Calibri" w:cs="Times New Roman"/>
          <w:kern w:val="0"/>
          <w:lang w:val="bg-BG" w:eastAsia="en-US" w:bidi="ar-SA"/>
        </w:rPr>
        <w:t>, да е равен или по-голям от стойността на</w:t>
      </w:r>
      <w:r w:rsidR="00B04264">
        <w:rPr>
          <w:rFonts w:eastAsia="Calibri" w:cs="Times New Roman"/>
          <w:kern w:val="0"/>
          <w:lang w:val="bg-BG" w:eastAsia="en-US" w:bidi="ar-SA"/>
        </w:rPr>
        <w:t xml:space="preserve"> доставката, услугата или строителството</w:t>
      </w:r>
      <w:r w:rsidRPr="000D42A5">
        <w:rPr>
          <w:rFonts w:eastAsia="Calibri" w:cs="Times New Roman"/>
          <w:kern w:val="0"/>
          <w:lang w:val="bg-BG" w:eastAsia="en-US" w:bidi="ar-SA"/>
        </w:rPr>
        <w:t>. Изискването за специфичен оборот се доказва от оферента със справка – декларация, подписана от</w:t>
      </w:r>
      <w:r w:rsidR="00B04264">
        <w:rPr>
          <w:rFonts w:eastAsia="Calibri" w:cs="Times New Roman"/>
          <w:kern w:val="0"/>
          <w:lang w:val="bg-BG" w:eastAsia="en-US" w:bidi="ar-SA"/>
        </w:rPr>
        <w:t xml:space="preserve"> законния представител на оферента. </w:t>
      </w:r>
      <w:r w:rsidRPr="000D42A5">
        <w:rPr>
          <w:rFonts w:eastAsia="Calibri" w:cs="Times New Roman"/>
          <w:kern w:val="0"/>
          <w:lang w:val="bg-BG" w:eastAsia="en-US" w:bidi="ar-SA"/>
        </w:rPr>
        <w:t xml:space="preserve">Справката трябва да е придружена от Отчет за приходите и разходите за </w:t>
      </w:r>
      <w:r w:rsidR="00B04264">
        <w:rPr>
          <w:rFonts w:eastAsia="Calibri" w:cs="Times New Roman"/>
          <w:kern w:val="0"/>
          <w:lang w:val="bg-BG" w:eastAsia="en-US" w:bidi="ar-SA"/>
        </w:rPr>
        <w:t xml:space="preserve">съответните </w:t>
      </w:r>
      <w:r w:rsidRPr="000D42A5">
        <w:rPr>
          <w:rFonts w:eastAsia="Calibri" w:cs="Times New Roman"/>
          <w:kern w:val="0"/>
          <w:lang w:val="bg-BG" w:eastAsia="en-US" w:bidi="ar-SA"/>
        </w:rPr>
        <w:t xml:space="preserve">приключили финансови години, в зависимост от датата на която </w:t>
      </w:r>
      <w:r w:rsidR="00B04264">
        <w:rPr>
          <w:rFonts w:eastAsia="Calibri" w:cs="Times New Roman"/>
          <w:kern w:val="0"/>
          <w:lang w:val="bg-BG" w:eastAsia="en-US" w:bidi="ar-SA"/>
        </w:rPr>
        <w:t xml:space="preserve">оферентът </w:t>
      </w:r>
      <w:r w:rsidRPr="000D42A5">
        <w:rPr>
          <w:rFonts w:eastAsia="Calibri" w:cs="Times New Roman"/>
          <w:kern w:val="0"/>
          <w:lang w:val="bg-BG" w:eastAsia="en-US" w:bidi="ar-SA"/>
        </w:rPr>
        <w:t>е учреден или започнал дейността си</w:t>
      </w:r>
      <w:r w:rsidR="00B04264">
        <w:rPr>
          <w:rFonts w:eastAsia="Calibri" w:cs="Times New Roman"/>
          <w:kern w:val="0"/>
          <w:lang w:val="bg-BG" w:eastAsia="en-US" w:bidi="ar-SA"/>
        </w:rPr>
        <w:t>.</w:t>
      </w:r>
      <w:r w:rsidR="00B745BD">
        <w:rPr>
          <w:rFonts w:eastAsia="Calibri" w:cs="Times New Roman"/>
          <w:kern w:val="0"/>
          <w:lang w:val="bg-BG" w:eastAsia="en-US" w:bidi="ar-SA"/>
        </w:rPr>
        <w:t xml:space="preserve"> </w:t>
      </w:r>
      <w:r w:rsidRPr="000D42A5">
        <w:rPr>
          <w:rFonts w:eastAsia="Calibri" w:cs="Times New Roman"/>
          <w:kern w:val="0"/>
          <w:lang w:val="bg-BG" w:eastAsia="en-US" w:bidi="ar-SA"/>
        </w:rPr>
        <w:t>Ако отчетите за приходите и разходите са публично обявени, се извършва справка в съответния регистър.</w:t>
      </w:r>
    </w:p>
    <w:p w14:paraId="040AF946" w14:textId="7AC8E530"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0D42A5">
        <w:rPr>
          <w:rFonts w:eastAsia="Calibri" w:cs="Times New Roman"/>
          <w:kern w:val="0"/>
          <w:lang w:val="bg-BG" w:eastAsia="en-US" w:bidi="ar-SA"/>
        </w:rPr>
        <w:t>Оферентите – строители, трябва да бъдат вписани в регистъра на Камарата на строителите или еквивалент</w:t>
      </w:r>
      <w:r w:rsidR="00B04264">
        <w:rPr>
          <w:rFonts w:eastAsia="Calibri" w:cs="Times New Roman"/>
          <w:kern w:val="0"/>
          <w:lang w:val="bg-BG" w:eastAsia="en-US" w:bidi="ar-SA"/>
        </w:rPr>
        <w:t>ен регистър</w:t>
      </w:r>
      <w:r w:rsidRPr="000D42A5">
        <w:rPr>
          <w:rFonts w:eastAsia="Calibri" w:cs="Times New Roman"/>
          <w:kern w:val="0"/>
          <w:lang w:val="bg-BG" w:eastAsia="en-US" w:bidi="ar-SA"/>
        </w:rPr>
        <w:t>. Документите следва да са прикачени в ИСУН 2020.</w:t>
      </w:r>
    </w:p>
    <w:p w14:paraId="6FA1D8CC"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after="160"/>
        <w:jc w:val="both"/>
        <w:rPr>
          <w:rFonts w:eastAsia="Calibri" w:cs="Times New Roman"/>
          <w:i/>
          <w:kern w:val="0"/>
          <w:sz w:val="20"/>
          <w:szCs w:val="20"/>
          <w:lang w:val="bg-BG" w:eastAsia="en-US" w:bidi="ar-SA"/>
        </w:rPr>
      </w:pPr>
      <w:r w:rsidRPr="000D42A5">
        <w:rPr>
          <w:rFonts w:eastAsia="Calibri" w:cs="Times New Roman"/>
          <w:i/>
          <w:kern w:val="0"/>
          <w:sz w:val="20"/>
          <w:szCs w:val="20"/>
          <w:lang w:val="bg-BG" w:eastAsia="en-US" w:bidi="ar-SA"/>
        </w:rPr>
        <w:tab/>
        <w:t>(документите са задължителни за всеки разход от инвестицията в проектното предложение)</w:t>
      </w:r>
    </w:p>
    <w:p w14:paraId="3405AC47" w14:textId="77777777" w:rsidR="00A66E5F"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line="276" w:lineRule="auto"/>
        <w:jc w:val="both"/>
        <w:rPr>
          <w:rFonts w:eastAsia="Calibri" w:cs="Times New Roman"/>
          <w:i/>
          <w:kern w:val="0"/>
          <w:sz w:val="20"/>
          <w:szCs w:val="20"/>
          <w:lang w:val="bg-BG" w:eastAsia="en-US" w:bidi="ar-SA"/>
        </w:rPr>
      </w:pPr>
      <w:r w:rsidRPr="000D42A5">
        <w:rPr>
          <w:rFonts w:eastAsia="Calibri" w:cs="Times New Roman"/>
          <w:kern w:val="0"/>
          <w:lang w:val="bg-BG" w:eastAsia="en-US" w:bidi="ar-SA"/>
        </w:rPr>
        <w:t>4. Декларация, подписана от счетоводителя и лицето, представляващо по закон оферента, във връзка с изискването за доказване на специфичен оборот от оферента.</w:t>
      </w:r>
      <w:r w:rsidRPr="000D42A5">
        <w:rPr>
          <w:rFonts w:eastAsia="Calibri" w:cs="Times New Roman"/>
          <w:i/>
          <w:kern w:val="0"/>
          <w:sz w:val="20"/>
          <w:szCs w:val="20"/>
          <w:lang w:val="bg-BG" w:eastAsia="en-US" w:bidi="ar-SA"/>
        </w:rPr>
        <w:tab/>
      </w:r>
    </w:p>
    <w:p w14:paraId="2F07031F" w14:textId="29AEDA9E" w:rsidR="000D42A5" w:rsidRPr="000D42A5" w:rsidRDefault="000D42A5" w:rsidP="00536D8C">
      <w:pPr>
        <w:pBdr>
          <w:top w:val="single" w:sz="4" w:space="1" w:color="auto"/>
          <w:left w:val="single" w:sz="4" w:space="4" w:color="auto"/>
          <w:bottom w:val="single" w:sz="4" w:space="1" w:color="auto"/>
          <w:right w:val="single" w:sz="4" w:space="4" w:color="auto"/>
        </w:pBdr>
        <w:tabs>
          <w:tab w:val="left" w:pos="-180"/>
        </w:tabs>
        <w:suppressAutoHyphens w:val="0"/>
        <w:spacing w:after="160"/>
        <w:jc w:val="both"/>
        <w:rPr>
          <w:rFonts w:eastAsia="Calibri" w:cs="Times New Roman"/>
          <w:kern w:val="0"/>
          <w:lang w:val="bg-BG" w:eastAsia="en-US" w:bidi="ar-SA"/>
        </w:rPr>
      </w:pPr>
      <w:r w:rsidRPr="000D42A5">
        <w:rPr>
          <w:rFonts w:eastAsia="Calibri" w:cs="Times New Roman"/>
          <w:i/>
          <w:kern w:val="0"/>
          <w:sz w:val="20"/>
          <w:szCs w:val="20"/>
          <w:lang w:val="bg-BG" w:eastAsia="en-US" w:bidi="ar-SA"/>
        </w:rPr>
        <w:t>(документът е задължителен за всички проектни предложения)</w:t>
      </w:r>
    </w:p>
    <w:p w14:paraId="2C9BDAC1" w14:textId="422E8CE5" w:rsidR="0065505B" w:rsidRPr="0065505B" w:rsidRDefault="0090761E" w:rsidP="0065505B">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Pr>
          <w:rFonts w:eastAsia="Calibri" w:cs="Times New Roman"/>
          <w:kern w:val="0"/>
          <w:lang w:val="bg-BG" w:eastAsia="en-US" w:bidi="ar-SA"/>
        </w:rPr>
        <w:t>5</w:t>
      </w:r>
      <w:r w:rsidR="000D42A5" w:rsidRPr="000D42A5">
        <w:rPr>
          <w:rFonts w:eastAsia="Calibri" w:cs="Times New Roman"/>
          <w:kern w:val="0"/>
          <w:lang w:val="bg-BG" w:eastAsia="en-US" w:bidi="ar-SA"/>
        </w:rPr>
        <w:t xml:space="preserve">. </w:t>
      </w:r>
      <w:r w:rsidR="0065505B" w:rsidRPr="0065505B">
        <w:rPr>
          <w:rFonts w:eastAsia="Calibri" w:cs="Times New Roman"/>
          <w:kern w:val="0"/>
          <w:lang w:val="bg-BG" w:eastAsia="en-US" w:bidi="ar-SA"/>
        </w:rPr>
        <w:t>Договор за закупуване на патент, полезен модел или ноу-хау, регистриран в Патентното ведомство и разходооправдателен документ за този вид разход;</w:t>
      </w:r>
    </w:p>
    <w:p w14:paraId="533576CA" w14:textId="16E12C27" w:rsidR="000D42A5" w:rsidRPr="000D42A5" w:rsidRDefault="0065505B" w:rsidP="00536D8C">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line="276" w:lineRule="auto"/>
        <w:jc w:val="both"/>
        <w:rPr>
          <w:rFonts w:eastAsia="Calibri" w:cs="Times New Roman"/>
          <w:i/>
          <w:color w:val="FF0000"/>
          <w:kern w:val="0"/>
          <w:sz w:val="20"/>
          <w:szCs w:val="20"/>
          <w:lang w:val="bg-BG" w:eastAsia="en-US" w:bidi="ar-SA"/>
        </w:rPr>
      </w:pPr>
      <w:r w:rsidRPr="0065505B">
        <w:rPr>
          <w:rFonts w:eastAsia="Calibri" w:cs="Times New Roman"/>
          <w:kern w:val="0"/>
          <w:lang w:val="bg-BG" w:eastAsia="en-US" w:bidi="ar-SA"/>
        </w:rPr>
        <w:tab/>
      </w:r>
      <w:r w:rsidRPr="00536D8C">
        <w:rPr>
          <w:rFonts w:eastAsia="Calibri" w:cs="Times New Roman"/>
          <w:i/>
          <w:iCs/>
          <w:kern w:val="0"/>
          <w:sz w:val="20"/>
          <w:szCs w:val="20"/>
          <w:lang w:val="bg-BG" w:eastAsia="en-US" w:bidi="ar-SA"/>
        </w:rPr>
        <w:t>(документът е задължителен за всички проектни предложения, предвиждащи разходи за закупуване на патент, полезен модел или ноу-хау)</w:t>
      </w:r>
    </w:p>
    <w:p w14:paraId="2487F549" w14:textId="43553142" w:rsidR="0065505B" w:rsidRPr="0065505B" w:rsidRDefault="0090761E" w:rsidP="0065505B">
      <w:pPr>
        <w:pBdr>
          <w:top w:val="single" w:sz="4" w:space="1" w:color="auto"/>
          <w:left w:val="single" w:sz="4" w:space="4" w:color="auto"/>
          <w:bottom w:val="single" w:sz="4" w:space="1" w:color="auto"/>
          <w:right w:val="single" w:sz="4" w:space="4" w:color="auto"/>
        </w:pBdr>
        <w:tabs>
          <w:tab w:val="left" w:pos="-180"/>
        </w:tabs>
        <w:suppressAutoHyphens w:val="0"/>
        <w:spacing w:line="276" w:lineRule="auto"/>
        <w:jc w:val="both"/>
        <w:rPr>
          <w:rFonts w:eastAsia="Calibri" w:cs="Times New Roman"/>
          <w:kern w:val="0"/>
          <w:sz w:val="20"/>
          <w:szCs w:val="20"/>
          <w:lang w:val="bg-BG" w:eastAsia="en-US" w:bidi="ar-SA"/>
        </w:rPr>
      </w:pPr>
      <w:r>
        <w:rPr>
          <w:rFonts w:eastAsia="Calibri" w:cs="Times New Roman"/>
          <w:kern w:val="0"/>
          <w:lang w:val="bg-BG" w:eastAsia="en-US" w:bidi="ar-SA"/>
        </w:rPr>
        <w:t>6</w:t>
      </w:r>
      <w:r w:rsidR="000D42A5" w:rsidRPr="000D42A5">
        <w:rPr>
          <w:rFonts w:eastAsia="Calibri" w:cs="Times New Roman"/>
          <w:kern w:val="0"/>
          <w:lang w:val="bg-BG" w:eastAsia="en-US" w:bidi="ar-SA"/>
        </w:rPr>
        <w:t>.</w:t>
      </w:r>
      <w:r w:rsidR="000D42A5" w:rsidRPr="000D42A5">
        <w:rPr>
          <w:rFonts w:eastAsia="Calibri" w:cs="Times New Roman"/>
          <w:kern w:val="0"/>
          <w:sz w:val="20"/>
          <w:szCs w:val="20"/>
          <w:lang w:val="bg-BG" w:eastAsia="en-US" w:bidi="ar-SA"/>
        </w:rPr>
        <w:t xml:space="preserve"> </w:t>
      </w:r>
      <w:r w:rsidR="0065505B" w:rsidRPr="00536D8C">
        <w:rPr>
          <w:rFonts w:eastAsia="Calibri" w:cs="Times New Roman"/>
          <w:kern w:val="0"/>
          <w:lang w:val="bg-BG" w:eastAsia="en-US" w:bidi="ar-SA"/>
        </w:rPr>
        <w:t>Документи за ноу-хау, съдържащи оценка/доказателства за иновативния продукт/процес/ съоръжения и обосноваващи неговата иновативност.</w:t>
      </w:r>
      <w:r w:rsidR="0065505B" w:rsidRPr="0065505B">
        <w:rPr>
          <w:rFonts w:eastAsia="Calibri" w:cs="Times New Roman"/>
          <w:kern w:val="0"/>
          <w:sz w:val="20"/>
          <w:szCs w:val="20"/>
          <w:lang w:val="bg-BG" w:eastAsia="en-US" w:bidi="ar-SA"/>
        </w:rPr>
        <w:t xml:space="preserve"> </w:t>
      </w:r>
    </w:p>
    <w:p w14:paraId="60354111" w14:textId="6DBA891A" w:rsidR="000D42A5" w:rsidRPr="000D42A5" w:rsidRDefault="0065505B" w:rsidP="00536D8C">
      <w:pPr>
        <w:pBdr>
          <w:top w:val="single" w:sz="4" w:space="1" w:color="auto"/>
          <w:left w:val="single" w:sz="4" w:space="4" w:color="auto"/>
          <w:bottom w:val="single" w:sz="4" w:space="1" w:color="auto"/>
          <w:right w:val="single" w:sz="4" w:space="4" w:color="auto"/>
        </w:pBdr>
        <w:tabs>
          <w:tab w:val="left" w:pos="-180"/>
        </w:tabs>
        <w:suppressAutoHyphens w:val="0"/>
        <w:spacing w:line="276" w:lineRule="auto"/>
        <w:jc w:val="both"/>
        <w:rPr>
          <w:rFonts w:eastAsia="Calibri" w:cs="Times New Roman"/>
          <w:kern w:val="0"/>
          <w:sz w:val="20"/>
          <w:szCs w:val="20"/>
          <w:lang w:val="bg-BG" w:eastAsia="en-US" w:bidi="ar-SA"/>
        </w:rPr>
      </w:pPr>
      <w:r w:rsidRPr="0065505B">
        <w:rPr>
          <w:rFonts w:eastAsia="Calibri" w:cs="Times New Roman"/>
          <w:kern w:val="0"/>
          <w:sz w:val="20"/>
          <w:szCs w:val="20"/>
          <w:lang w:val="bg-BG" w:eastAsia="en-US" w:bidi="ar-SA"/>
        </w:rPr>
        <w:tab/>
      </w:r>
      <w:r w:rsidRPr="00536D8C">
        <w:rPr>
          <w:rFonts w:eastAsia="Calibri" w:cs="Times New Roman"/>
          <w:i/>
          <w:iCs/>
          <w:kern w:val="0"/>
          <w:sz w:val="20"/>
          <w:szCs w:val="20"/>
          <w:lang w:val="bg-BG" w:eastAsia="en-US" w:bidi="ar-SA"/>
        </w:rPr>
        <w:t>(документът е задължителен при закупуване на патент, полезен модел или ноу-хау)</w:t>
      </w:r>
    </w:p>
    <w:p w14:paraId="760E15E5" w14:textId="26C38C1F" w:rsidR="000D42A5" w:rsidRPr="000D42A5" w:rsidRDefault="0090761E"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jc w:val="both"/>
        <w:rPr>
          <w:rFonts w:eastAsia="Calibri" w:cs="Times New Roman"/>
          <w:kern w:val="0"/>
          <w:lang w:val="bg-BG" w:eastAsia="en-US" w:bidi="ar-SA"/>
        </w:rPr>
      </w:pPr>
      <w:r>
        <w:rPr>
          <w:rFonts w:eastAsia="Calibri" w:cs="Times New Roman"/>
          <w:kern w:val="0"/>
          <w:lang w:val="bg-BG" w:eastAsia="en-US" w:bidi="ar-SA"/>
        </w:rPr>
        <w:lastRenderedPageBreak/>
        <w:t>7</w:t>
      </w:r>
      <w:r w:rsidR="000D42A5" w:rsidRPr="000D42A5">
        <w:rPr>
          <w:rFonts w:eastAsia="Calibri" w:cs="Times New Roman"/>
          <w:kern w:val="0"/>
          <w:lang w:val="bg-BG" w:eastAsia="en-US" w:bidi="ar-SA"/>
        </w:rPr>
        <w:t xml:space="preserve">. Документ за собственост </w:t>
      </w:r>
      <w:r w:rsidR="007F1D73" w:rsidRPr="007F1D73">
        <w:rPr>
          <w:rFonts w:eastAsia="Calibri" w:cs="Times New Roman"/>
          <w:kern w:val="0"/>
          <w:lang w:val="bg-BG" w:eastAsia="en-US" w:bidi="ar-SA"/>
        </w:rPr>
        <w:t>или договор за наем на сградите/помещенията, в които ще се монтират машините, съоръженията, оборудването - за инвестиции за закупуване и/или инсталиране на нови машини, оборудване и съоръжения. В случай на договор за наем, той трябва да бъде в сила най-малко 8 години след датата на кандидатстване. Документът следва да е прикачен в ИСУН 2020.</w:t>
      </w:r>
      <w:r w:rsidR="007F1D73">
        <w:rPr>
          <w:rFonts w:eastAsia="Calibri" w:cs="Times New Roman"/>
          <w:kern w:val="0"/>
          <w:lang w:val="en-US" w:eastAsia="en-US" w:bidi="ar-SA"/>
        </w:rPr>
        <w:t xml:space="preserve"> </w:t>
      </w:r>
    </w:p>
    <w:p w14:paraId="156AE18A" w14:textId="16C04AB4"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line="276" w:lineRule="auto"/>
        <w:jc w:val="both"/>
        <w:rPr>
          <w:rFonts w:eastAsia="Calibri" w:cs="Times New Roman"/>
          <w:i/>
          <w:iCs/>
          <w:kern w:val="0"/>
          <w:sz w:val="20"/>
          <w:szCs w:val="20"/>
          <w:lang w:val="bg-BG" w:eastAsia="en-US" w:bidi="ar-SA"/>
        </w:rPr>
      </w:pPr>
      <w:r w:rsidRPr="000D42A5">
        <w:rPr>
          <w:rFonts w:eastAsia="Calibri" w:cs="Times New Roman"/>
          <w:i/>
          <w:iCs/>
          <w:kern w:val="0"/>
          <w:sz w:val="20"/>
          <w:szCs w:val="20"/>
          <w:lang w:val="bg-BG" w:eastAsia="en-US" w:bidi="ar-SA"/>
        </w:rPr>
        <w:tab/>
        <w:t>(документът е задължителен за всички проектни предложения, включващи</w:t>
      </w:r>
      <w:r w:rsidR="007F1D73">
        <w:rPr>
          <w:rFonts w:eastAsia="Calibri" w:cs="Times New Roman"/>
          <w:i/>
          <w:iCs/>
          <w:kern w:val="0"/>
          <w:sz w:val="20"/>
          <w:szCs w:val="20"/>
          <w:lang w:val="bg-BG" w:eastAsia="en-US" w:bidi="ar-SA"/>
        </w:rPr>
        <w:t xml:space="preserve"> инвестиции за закупуване и/или инсталиране на нови машини, съоръжения, оборудване</w:t>
      </w:r>
      <w:r w:rsidRPr="000D42A5">
        <w:rPr>
          <w:rFonts w:eastAsia="Calibri" w:cs="Times New Roman"/>
          <w:i/>
          <w:iCs/>
          <w:kern w:val="0"/>
          <w:sz w:val="20"/>
          <w:szCs w:val="20"/>
          <w:lang w:val="bg-BG" w:eastAsia="en-US" w:bidi="ar-SA"/>
        </w:rPr>
        <w:t>)</w:t>
      </w:r>
    </w:p>
    <w:p w14:paraId="405B1B9D" w14:textId="4A2AF1A0" w:rsidR="000D42A5" w:rsidRPr="000D42A5" w:rsidRDefault="0090761E"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jc w:val="both"/>
        <w:rPr>
          <w:rFonts w:eastAsia="Calibri" w:cs="Times New Roman"/>
          <w:kern w:val="0"/>
          <w:lang w:val="bg-BG" w:eastAsia="en-US" w:bidi="ar-SA"/>
        </w:rPr>
      </w:pPr>
      <w:r>
        <w:rPr>
          <w:rFonts w:eastAsia="Calibri" w:cs="Times New Roman"/>
          <w:kern w:val="0"/>
          <w:lang w:val="bg-BG" w:eastAsia="en-US" w:bidi="ar-SA"/>
        </w:rPr>
        <w:t>8</w:t>
      </w:r>
      <w:r w:rsidR="000D42A5" w:rsidRPr="000D42A5">
        <w:rPr>
          <w:rFonts w:eastAsia="Calibri" w:cs="Times New Roman"/>
          <w:kern w:val="0"/>
          <w:lang w:val="bg-BG" w:eastAsia="en-US" w:bidi="ar-SA"/>
        </w:rPr>
        <w:t>. Одобрен инвестиционен проект, изработен във фаза „Технически проект” или „Работен проект” в съответствие със Закона за устройство на територията /ЗУТ/ и Наредба № 4 от 2001 г. за обхвата и съдържанието на инвестиционните проекти (обн., ДВ., бр. 51 от 2001 г.). Документите следва да са прикачени в ИСУН 2020.</w:t>
      </w:r>
      <w:r w:rsidR="000D42A5" w:rsidRPr="000D42A5">
        <w:rPr>
          <w:rFonts w:eastAsia="Calibri" w:cs="Times New Roman"/>
          <w:i/>
          <w:iCs/>
          <w:kern w:val="0"/>
          <w:sz w:val="20"/>
          <w:szCs w:val="20"/>
          <w:lang w:val="bg-BG" w:eastAsia="en-US" w:bidi="ar-SA"/>
        </w:rPr>
        <w:tab/>
      </w:r>
    </w:p>
    <w:p w14:paraId="023F1D85"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line="276" w:lineRule="auto"/>
        <w:jc w:val="both"/>
        <w:rPr>
          <w:rFonts w:eastAsia="Calibri" w:cs="Times New Roman"/>
          <w:i/>
          <w:iCs/>
          <w:kern w:val="0"/>
          <w:sz w:val="20"/>
          <w:szCs w:val="20"/>
          <w:lang w:val="bg-BG" w:eastAsia="en-US" w:bidi="ar-SA"/>
        </w:rPr>
      </w:pPr>
      <w:r w:rsidRPr="000D42A5">
        <w:rPr>
          <w:rFonts w:eastAsia="Calibri" w:cs="Times New Roman"/>
          <w:i/>
          <w:iCs/>
          <w:kern w:val="0"/>
          <w:sz w:val="20"/>
          <w:szCs w:val="20"/>
          <w:lang w:val="bg-BG" w:eastAsia="en-US" w:bidi="ar-SA"/>
        </w:rPr>
        <w:tab/>
        <w:t>(документът е задължителен за всички проектни предложения, включващи разходи за строително-монтажни работи, когато за тяхното извършване се изисква одобрен инвестиционен проект съгласно ЗУТ)</w:t>
      </w:r>
    </w:p>
    <w:p w14:paraId="4A5C35BB" w14:textId="7BEE4528" w:rsidR="000D42A5" w:rsidRPr="000D42A5" w:rsidRDefault="0090761E"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jc w:val="both"/>
        <w:rPr>
          <w:rFonts w:eastAsia="Calibri" w:cs="Times New Roman"/>
          <w:kern w:val="0"/>
          <w:lang w:val="bg-BG" w:eastAsia="en-US" w:bidi="ar-SA"/>
        </w:rPr>
      </w:pPr>
      <w:r>
        <w:rPr>
          <w:rFonts w:eastAsia="Calibri" w:cs="Times New Roman"/>
          <w:kern w:val="0"/>
          <w:lang w:val="bg-BG" w:eastAsia="en-US" w:bidi="ar-SA"/>
        </w:rPr>
        <w:t>9</w:t>
      </w:r>
      <w:r w:rsidR="000D42A5" w:rsidRPr="000D42A5">
        <w:rPr>
          <w:rFonts w:eastAsia="Calibri" w:cs="Times New Roman"/>
          <w:kern w:val="0"/>
          <w:lang w:val="bg-BG" w:eastAsia="en-US" w:bidi="ar-SA"/>
        </w:rPr>
        <w:t>.</w:t>
      </w:r>
      <w:r w:rsidR="000D42A5" w:rsidRPr="000D42A5">
        <w:rPr>
          <w:rFonts w:eastAsia="Calibri" w:cs="Times New Roman"/>
          <w:i/>
          <w:iCs/>
          <w:kern w:val="0"/>
          <w:sz w:val="20"/>
          <w:szCs w:val="20"/>
          <w:lang w:val="bg-BG" w:eastAsia="en-US" w:bidi="ar-SA"/>
        </w:rPr>
        <w:t xml:space="preserve"> </w:t>
      </w:r>
      <w:r w:rsidR="000D42A5" w:rsidRPr="000D42A5">
        <w:rPr>
          <w:rFonts w:eastAsia="Calibri" w:cs="Times New Roman"/>
          <w:kern w:val="0"/>
          <w:lang w:val="bg-BG" w:eastAsia="en-US" w:bidi="ar-SA"/>
        </w:rPr>
        <w:t>Подробни количествени сметки, заверени от правоспособно лице. Документът следва да прикачен в ИСУН 2020.</w:t>
      </w:r>
    </w:p>
    <w:p w14:paraId="4E862C8A"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line="276" w:lineRule="auto"/>
        <w:jc w:val="both"/>
        <w:rPr>
          <w:rFonts w:eastAsia="Calibri" w:cs="Times New Roman"/>
          <w:i/>
          <w:iCs/>
          <w:kern w:val="0"/>
          <w:sz w:val="20"/>
          <w:szCs w:val="20"/>
          <w:lang w:val="bg-BG" w:eastAsia="en-US" w:bidi="ar-SA"/>
        </w:rPr>
      </w:pPr>
      <w:r w:rsidRPr="000D42A5">
        <w:rPr>
          <w:rFonts w:eastAsia="Calibri" w:cs="Times New Roman"/>
          <w:i/>
          <w:iCs/>
          <w:kern w:val="0"/>
          <w:sz w:val="20"/>
          <w:szCs w:val="20"/>
          <w:lang w:val="bg-BG" w:eastAsia="en-US" w:bidi="ar-SA"/>
        </w:rPr>
        <w:tab/>
        <w:t>(документът е задължителен за всички проектни предложения, включващи разходи за строително-монтажни работи)</w:t>
      </w:r>
    </w:p>
    <w:p w14:paraId="0C67804E" w14:textId="729DAA13"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line="276" w:lineRule="auto"/>
        <w:jc w:val="both"/>
        <w:rPr>
          <w:rFonts w:eastAsia="Calibri" w:cs="Times New Roman"/>
          <w:kern w:val="0"/>
          <w:lang w:val="bg-BG" w:eastAsia="en-US" w:bidi="ar-SA"/>
        </w:rPr>
      </w:pPr>
      <w:r w:rsidRPr="000D42A5">
        <w:rPr>
          <w:rFonts w:eastAsia="Calibri" w:cs="Times New Roman"/>
          <w:kern w:val="0"/>
          <w:lang w:val="bg-BG" w:eastAsia="en-US" w:bidi="ar-SA"/>
        </w:rPr>
        <w:t>1</w:t>
      </w:r>
      <w:r w:rsidR="0090761E">
        <w:rPr>
          <w:rFonts w:eastAsia="Calibri" w:cs="Times New Roman"/>
          <w:kern w:val="0"/>
          <w:lang w:val="bg-BG" w:eastAsia="en-US" w:bidi="ar-SA"/>
        </w:rPr>
        <w:t>0</w:t>
      </w:r>
      <w:r w:rsidRPr="000D42A5">
        <w:rPr>
          <w:rFonts w:eastAsia="Calibri" w:cs="Times New Roman"/>
          <w:kern w:val="0"/>
          <w:lang w:val="bg-BG" w:eastAsia="en-US" w:bidi="ar-SA"/>
        </w:rPr>
        <w:t>.</w:t>
      </w:r>
      <w:r w:rsidRPr="000D42A5">
        <w:rPr>
          <w:rFonts w:eastAsia="Calibri" w:cs="Times New Roman"/>
          <w:i/>
          <w:iCs/>
          <w:kern w:val="0"/>
          <w:sz w:val="20"/>
          <w:szCs w:val="20"/>
          <w:lang w:val="bg-BG" w:eastAsia="en-US" w:bidi="ar-SA"/>
        </w:rPr>
        <w:t xml:space="preserve"> </w:t>
      </w:r>
      <w:r w:rsidRPr="000D42A5">
        <w:rPr>
          <w:rFonts w:eastAsia="Calibri" w:cs="Times New Roman"/>
          <w:kern w:val="0"/>
          <w:lang w:val="bg-BG" w:eastAsia="en-US" w:bidi="ar-SA"/>
        </w:rPr>
        <w:t xml:space="preserve">Влязло в сила разрешение за строеж, издадено от </w:t>
      </w:r>
      <w:r w:rsidR="00945BA1">
        <w:rPr>
          <w:rFonts w:eastAsia="Calibri" w:cs="Times New Roman"/>
          <w:kern w:val="0"/>
          <w:lang w:val="bg-BG" w:eastAsia="en-US" w:bidi="ar-SA"/>
        </w:rPr>
        <w:t>компетентния орган</w:t>
      </w:r>
      <w:r w:rsidRPr="000D42A5">
        <w:rPr>
          <w:rFonts w:eastAsia="Calibri" w:cs="Times New Roman"/>
          <w:kern w:val="0"/>
          <w:lang w:val="bg-BG" w:eastAsia="en-US" w:bidi="ar-SA"/>
        </w:rPr>
        <w:t xml:space="preserve"> или становище от</w:t>
      </w:r>
      <w:r w:rsidR="00945BA1">
        <w:rPr>
          <w:rFonts w:eastAsia="Calibri" w:cs="Times New Roman"/>
          <w:kern w:val="0"/>
          <w:lang w:val="bg-BG" w:eastAsia="en-US" w:bidi="ar-SA"/>
        </w:rPr>
        <w:t xml:space="preserve"> компетентния орган </w:t>
      </w:r>
      <w:r w:rsidRPr="000D42A5">
        <w:rPr>
          <w:rFonts w:eastAsia="Calibri" w:cs="Times New Roman"/>
          <w:kern w:val="0"/>
          <w:lang w:val="bg-BG" w:eastAsia="en-US" w:bidi="ar-SA"/>
        </w:rPr>
        <w:t>,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 включително в случаите в които разходът изцяло ще се финансира от кандидата и няма да е обект на финансиране от ПМДР.</w:t>
      </w:r>
    </w:p>
    <w:p w14:paraId="79B1DF76"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line="276" w:lineRule="auto"/>
        <w:jc w:val="both"/>
        <w:rPr>
          <w:rFonts w:eastAsia="Calibri" w:cs="Times New Roman"/>
          <w:i/>
          <w:iCs/>
          <w:kern w:val="0"/>
          <w:sz w:val="20"/>
          <w:szCs w:val="20"/>
          <w:lang w:val="bg-BG" w:eastAsia="en-US" w:bidi="ar-SA"/>
        </w:rPr>
      </w:pPr>
      <w:r w:rsidRPr="000D42A5">
        <w:rPr>
          <w:rFonts w:eastAsia="Calibri" w:cs="Times New Roman"/>
          <w:i/>
          <w:iCs/>
          <w:kern w:val="0"/>
          <w:sz w:val="20"/>
          <w:szCs w:val="20"/>
          <w:lang w:val="bg-BG" w:eastAsia="en-US" w:bidi="ar-SA"/>
        </w:rPr>
        <w:tab/>
        <w:t>(документът е задължителен за всички проектни предложения, включващи разходи за строително-монтажни работи)</w:t>
      </w:r>
    </w:p>
    <w:p w14:paraId="37D6BBBC" w14:textId="04D3A6DE"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0D42A5">
        <w:rPr>
          <w:rFonts w:eastAsia="Calibri" w:cs="Times New Roman"/>
          <w:kern w:val="0"/>
          <w:lang w:val="bg-BG" w:eastAsia="en-US" w:bidi="ar-SA"/>
        </w:rPr>
        <w:t>1</w:t>
      </w:r>
      <w:r w:rsidR="0090761E">
        <w:rPr>
          <w:rFonts w:eastAsia="Calibri" w:cs="Times New Roman"/>
          <w:kern w:val="0"/>
          <w:lang w:val="bg-BG" w:eastAsia="en-US" w:bidi="ar-SA"/>
        </w:rPr>
        <w:t>1</w:t>
      </w:r>
      <w:r w:rsidRPr="000D42A5">
        <w:rPr>
          <w:rFonts w:eastAsia="Calibri" w:cs="Times New Roman"/>
          <w:kern w:val="0"/>
          <w:lang w:val="bg-BG" w:eastAsia="en-US" w:bidi="ar-SA"/>
        </w:rPr>
        <w:t>.</w:t>
      </w:r>
      <w:r w:rsidRPr="000D42A5">
        <w:rPr>
          <w:rFonts w:eastAsia="Calibri" w:cs="Times New Roman"/>
          <w:i/>
          <w:iCs/>
          <w:kern w:val="0"/>
          <w:sz w:val="20"/>
          <w:szCs w:val="20"/>
          <w:lang w:val="bg-BG" w:eastAsia="en-US" w:bidi="ar-SA"/>
        </w:rPr>
        <w:t xml:space="preserve"> </w:t>
      </w:r>
      <w:r w:rsidRPr="000D42A5">
        <w:rPr>
          <w:rFonts w:eastAsia="Calibri" w:cs="Times New Roman"/>
          <w:kern w:val="0"/>
          <w:lang w:val="bg-BG" w:eastAsia="en-US" w:bidi="ar-SA"/>
        </w:rPr>
        <w:t>Разрешение за поставяне на съоръжението, издаден от компетентен орган, в случаите, в които се кандидатства за изграждане на сгради, съоръжения и помещения състоящи се от преместваеми обекти,</w:t>
      </w:r>
      <w:r w:rsidRPr="000D42A5">
        <w:rPr>
          <w:rFonts w:eastAsia="Calibri" w:cs="Times New Roman"/>
          <w:kern w:val="0"/>
          <w:sz w:val="22"/>
          <w:szCs w:val="22"/>
          <w:lang w:val="bg-BG" w:eastAsia="en-US" w:bidi="ar-SA"/>
        </w:rPr>
        <w:t xml:space="preserve"> </w:t>
      </w:r>
      <w:r w:rsidRPr="000D42A5">
        <w:rPr>
          <w:rFonts w:eastAsia="Calibri" w:cs="Times New Roman"/>
          <w:kern w:val="0"/>
          <w:lang w:val="bg-BG" w:eastAsia="en-US" w:bidi="ar-SA"/>
        </w:rPr>
        <w:t>прикачено в ИСУН 2020.</w:t>
      </w:r>
    </w:p>
    <w:p w14:paraId="43ECFD87"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after="160" w:line="276" w:lineRule="auto"/>
        <w:jc w:val="both"/>
        <w:rPr>
          <w:rFonts w:eastAsia="Calibri" w:cs="Times New Roman"/>
          <w:kern w:val="0"/>
          <w:lang w:val="bg-BG" w:eastAsia="en-US" w:bidi="ar-SA"/>
        </w:rPr>
      </w:pPr>
      <w:r w:rsidRPr="000D42A5">
        <w:rPr>
          <w:rFonts w:eastAsia="Calibri" w:cs="Times New Roman"/>
          <w:i/>
          <w:iCs/>
          <w:kern w:val="0"/>
          <w:sz w:val="20"/>
          <w:szCs w:val="20"/>
          <w:lang w:val="bg-BG" w:eastAsia="en-US" w:bidi="ar-SA"/>
        </w:rPr>
        <w:tab/>
        <w:t xml:space="preserve"> (документът е задължителен за всички проектни предложения, включващи разходи за преместваеми обекти, в останалите случаи е неприложим)</w:t>
      </w:r>
      <w:r w:rsidRPr="000D42A5">
        <w:rPr>
          <w:rFonts w:eastAsia="Calibri" w:cs="Times New Roman"/>
          <w:kern w:val="0"/>
          <w:lang w:val="bg-BG" w:eastAsia="en-US" w:bidi="ar-SA"/>
        </w:rPr>
        <w:tab/>
      </w:r>
      <w:r w:rsidRPr="000D42A5">
        <w:rPr>
          <w:rFonts w:eastAsia="Calibri" w:cs="Times New Roman"/>
          <w:kern w:val="0"/>
          <w:lang w:val="bg-BG" w:eastAsia="en-US" w:bidi="ar-SA"/>
        </w:rPr>
        <w:tab/>
      </w:r>
      <w:r w:rsidRPr="000D42A5">
        <w:rPr>
          <w:rFonts w:eastAsia="Calibri" w:cs="Times New Roman"/>
          <w:kern w:val="0"/>
          <w:lang w:val="bg-BG" w:eastAsia="en-US" w:bidi="ar-SA"/>
        </w:rPr>
        <w:tab/>
      </w:r>
      <w:r w:rsidRPr="000D42A5">
        <w:rPr>
          <w:rFonts w:eastAsia="Calibri" w:cs="Times New Roman"/>
          <w:kern w:val="0"/>
          <w:lang w:val="bg-BG" w:eastAsia="en-US" w:bidi="ar-SA"/>
        </w:rPr>
        <w:tab/>
      </w:r>
      <w:r w:rsidRPr="000D42A5">
        <w:rPr>
          <w:rFonts w:eastAsia="Calibri" w:cs="Times New Roman"/>
          <w:kern w:val="0"/>
          <w:lang w:val="bg-BG" w:eastAsia="en-US" w:bidi="ar-SA"/>
        </w:rPr>
        <w:tab/>
      </w:r>
      <w:r w:rsidRPr="000D42A5">
        <w:rPr>
          <w:rFonts w:eastAsia="Calibri" w:cs="Times New Roman"/>
          <w:kern w:val="0"/>
          <w:lang w:val="bg-BG" w:eastAsia="en-US" w:bidi="ar-SA"/>
        </w:rPr>
        <w:tab/>
      </w:r>
    </w:p>
    <w:p w14:paraId="75C702E6" w14:textId="35DC8DF1"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line="276" w:lineRule="auto"/>
        <w:jc w:val="both"/>
        <w:rPr>
          <w:rFonts w:eastAsia="Calibri" w:cs="Times New Roman"/>
          <w:color w:val="000000"/>
          <w:kern w:val="0"/>
          <w:lang w:val="bg-BG" w:eastAsia="en-US" w:bidi="ar-SA"/>
        </w:rPr>
      </w:pPr>
      <w:r w:rsidRPr="000D42A5">
        <w:rPr>
          <w:rFonts w:eastAsia="Calibri" w:cs="Times New Roman"/>
          <w:kern w:val="0"/>
          <w:lang w:val="bg-BG" w:eastAsia="en-US" w:bidi="ar-SA"/>
        </w:rPr>
        <w:t>1</w:t>
      </w:r>
      <w:r w:rsidR="0090761E">
        <w:rPr>
          <w:rFonts w:eastAsia="Calibri" w:cs="Times New Roman"/>
          <w:kern w:val="0"/>
          <w:lang w:val="bg-BG" w:eastAsia="en-US" w:bidi="ar-SA"/>
        </w:rPr>
        <w:t>2</w:t>
      </w:r>
      <w:r w:rsidRPr="000D42A5">
        <w:rPr>
          <w:rFonts w:eastAsia="Calibri" w:cs="Times New Roman"/>
          <w:kern w:val="0"/>
          <w:lang w:val="bg-BG" w:eastAsia="en-US" w:bidi="ar-SA"/>
        </w:rPr>
        <w:t>.</w:t>
      </w:r>
      <w:r w:rsidRPr="000D42A5">
        <w:rPr>
          <w:rFonts w:eastAsia="Calibri" w:cs="Times New Roman"/>
          <w:color w:val="000000"/>
          <w:kern w:val="0"/>
          <w:lang w:val="bg-BG" w:eastAsia="en-US" w:bidi="ar-SA"/>
        </w:rPr>
        <w:t xml:space="preserve"> Решение за преценяване на необходимостта от извършване на оценка на въздействието върху околната среда или копие от решение по оценка на въздействие върху околната среда </w:t>
      </w:r>
      <w:r w:rsidRPr="000D42A5">
        <w:rPr>
          <w:rFonts w:eastAsia="Calibri" w:cs="Times New Roman"/>
          <w:color w:val="000000"/>
          <w:kern w:val="0"/>
          <w:lang w:val="bg-BG" w:eastAsia="en-US" w:bidi="ar-SA"/>
        </w:rPr>
        <w:lastRenderedPageBreak/>
        <w:t>(един от двата документа се представя само когато съществува такова изискване съгласно Закона за опазване на околната среда). Документът следва да е прикачен в ИСУН 2020.</w:t>
      </w:r>
      <w:r w:rsidRPr="000D42A5">
        <w:rPr>
          <w:rFonts w:eastAsia="Calibri" w:cs="Times New Roman"/>
          <w:color w:val="000000"/>
          <w:kern w:val="0"/>
          <w:lang w:val="bg-BG" w:eastAsia="en-US" w:bidi="ar-SA"/>
        </w:rPr>
        <w:tab/>
      </w:r>
    </w:p>
    <w:p w14:paraId="6EC7301B"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after="160" w:line="276" w:lineRule="auto"/>
        <w:jc w:val="both"/>
        <w:rPr>
          <w:rFonts w:eastAsia="Calibri" w:cs="Times New Roman"/>
          <w:i/>
          <w:iCs/>
          <w:color w:val="000000"/>
          <w:kern w:val="0"/>
          <w:sz w:val="20"/>
          <w:szCs w:val="20"/>
          <w:lang w:val="bg-BG" w:eastAsia="en-US" w:bidi="ar-SA"/>
        </w:rPr>
      </w:pPr>
      <w:r w:rsidRPr="000D42A5">
        <w:rPr>
          <w:rFonts w:eastAsia="Calibri" w:cs="Times New Roman"/>
          <w:i/>
          <w:iCs/>
          <w:color w:val="000000"/>
          <w:kern w:val="0"/>
          <w:sz w:val="20"/>
          <w:szCs w:val="20"/>
          <w:lang w:val="bg-BG" w:eastAsia="en-US" w:bidi="ar-SA"/>
        </w:rPr>
        <w:t>(документът е задължителен за проектните предложения, включващи разходи за строително-монтажни работи)</w:t>
      </w:r>
      <w:r w:rsidRPr="000D42A5">
        <w:rPr>
          <w:rFonts w:eastAsia="Calibri" w:cs="Times New Roman"/>
          <w:kern w:val="0"/>
          <w:lang w:val="bg-BG" w:eastAsia="en-US" w:bidi="ar-SA"/>
        </w:rPr>
        <w:tab/>
      </w:r>
      <w:r w:rsidRPr="000D42A5">
        <w:rPr>
          <w:rFonts w:eastAsia="Calibri" w:cs="Times New Roman"/>
          <w:kern w:val="0"/>
          <w:lang w:val="bg-BG" w:eastAsia="en-US" w:bidi="ar-SA"/>
        </w:rPr>
        <w:tab/>
      </w:r>
      <w:r w:rsidRPr="000D42A5">
        <w:rPr>
          <w:rFonts w:eastAsia="Calibri" w:cs="Times New Roman"/>
          <w:kern w:val="0"/>
          <w:lang w:val="bg-BG" w:eastAsia="en-US" w:bidi="ar-SA"/>
        </w:rPr>
        <w:tab/>
      </w:r>
      <w:r w:rsidRPr="000D42A5">
        <w:rPr>
          <w:rFonts w:eastAsia="Calibri" w:cs="Times New Roman"/>
          <w:kern w:val="0"/>
          <w:lang w:val="bg-BG" w:eastAsia="en-US" w:bidi="ar-SA"/>
        </w:rPr>
        <w:tab/>
      </w:r>
      <w:r w:rsidRPr="000D42A5">
        <w:rPr>
          <w:rFonts w:eastAsia="Calibri" w:cs="Times New Roman"/>
          <w:kern w:val="0"/>
          <w:lang w:val="bg-BG" w:eastAsia="en-US" w:bidi="ar-SA"/>
        </w:rPr>
        <w:tab/>
      </w:r>
    </w:p>
    <w:p w14:paraId="4A806276" w14:textId="0F8BB842" w:rsidR="00945BA1"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after="160"/>
        <w:jc w:val="both"/>
        <w:rPr>
          <w:rFonts w:eastAsia="Calibri" w:cs="Times New Roman"/>
          <w:kern w:val="0"/>
          <w:lang w:val="bg-BG" w:eastAsia="en-US" w:bidi="ar-SA"/>
        </w:rPr>
      </w:pPr>
      <w:r w:rsidRPr="000D42A5">
        <w:rPr>
          <w:rFonts w:eastAsia="Calibri" w:cs="Times New Roman"/>
          <w:kern w:val="0"/>
          <w:lang w:val="bg-BG" w:eastAsia="en-US" w:bidi="ar-SA"/>
        </w:rPr>
        <w:t>1</w:t>
      </w:r>
      <w:r w:rsidR="0090761E">
        <w:rPr>
          <w:rFonts w:eastAsia="Calibri" w:cs="Times New Roman"/>
          <w:kern w:val="0"/>
          <w:lang w:val="bg-BG" w:eastAsia="en-US" w:bidi="ar-SA"/>
        </w:rPr>
        <w:t>3</w:t>
      </w:r>
      <w:r w:rsidRPr="000D42A5">
        <w:rPr>
          <w:rFonts w:eastAsia="Calibri" w:cs="Times New Roman"/>
          <w:kern w:val="0"/>
          <w:lang w:val="bg-BG" w:eastAsia="en-US" w:bidi="ar-SA"/>
        </w:rPr>
        <w:t>. Решение за съвместимостта на проекта с предметит</w:t>
      </w:r>
      <w:r w:rsidRPr="000D42A5">
        <w:rPr>
          <w:rFonts w:eastAsia="Calibri" w:cs="Times New Roman"/>
          <w:kern w:val="0"/>
          <w:lang w:val="en-US" w:eastAsia="en-US" w:bidi="ar-SA"/>
        </w:rPr>
        <w:t>e</w:t>
      </w:r>
      <w:r w:rsidRPr="000D42A5">
        <w:rPr>
          <w:rFonts w:eastAsia="Calibri" w:cs="Times New Roman"/>
          <w:kern w:val="0"/>
          <w:lang w:val="bg-BG" w:eastAsia="en-US" w:bidi="ar-SA"/>
        </w:rPr>
        <w:t xml:space="preserve"> и целите на опазване на защитените зони съгласно Наредбата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приета с Постановление № 201 на Министерския съвет от 2007 г. (обн., ДВ, бр. 73 от 2007) само за проекти, включващи инвестиции в местата по националната екологична мрежа НАТУРА 2000.  Документът следва да е прикачен в ИСУН 2020;</w:t>
      </w:r>
    </w:p>
    <w:p w14:paraId="6A8D7411" w14:textId="4E621D21"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after="160"/>
        <w:jc w:val="both"/>
        <w:rPr>
          <w:rFonts w:eastAsia="Calibri" w:cs="Times New Roman"/>
          <w:kern w:val="0"/>
          <w:lang w:val="bg-BG" w:eastAsia="en-US" w:bidi="ar-SA"/>
        </w:rPr>
      </w:pPr>
      <w:r w:rsidRPr="000D42A5">
        <w:rPr>
          <w:rFonts w:eastAsia="Calibri" w:cs="Times New Roman"/>
          <w:kern w:val="0"/>
          <w:lang w:val="bg-BG" w:eastAsia="en-US" w:bidi="ar-SA"/>
        </w:rPr>
        <w:tab/>
      </w:r>
      <w:r w:rsidR="00945BA1" w:rsidRPr="005F0B87">
        <w:rPr>
          <w:rFonts w:eastAsia="Calibri" w:cs="Times New Roman"/>
          <w:i/>
          <w:iCs/>
          <w:kern w:val="0"/>
          <w:sz w:val="22"/>
          <w:szCs w:val="22"/>
          <w:lang w:val="bg-BG" w:eastAsia="en-US" w:bidi="ar-SA"/>
        </w:rPr>
        <w:t>(документът е задължителен за всички проектни предложения, включващи инвестиции в НАТУРА</w:t>
      </w:r>
      <w:r w:rsidR="00945BA1" w:rsidRPr="005F0B87">
        <w:rPr>
          <w:rFonts w:eastAsia="Calibri" w:cs="Times New Roman"/>
          <w:i/>
          <w:iCs/>
          <w:kern w:val="0"/>
          <w:sz w:val="20"/>
          <w:szCs w:val="20"/>
          <w:lang w:val="bg-BG" w:eastAsia="en-US" w:bidi="ar-SA"/>
        </w:rPr>
        <w:t>).</w:t>
      </w:r>
    </w:p>
    <w:p w14:paraId="4FAA9E8B" w14:textId="6F1AB464"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0D42A5">
        <w:rPr>
          <w:rFonts w:eastAsia="Calibri" w:cs="Times New Roman"/>
          <w:kern w:val="0"/>
          <w:lang w:val="bg-BG" w:eastAsia="en-US" w:bidi="ar-SA"/>
        </w:rPr>
        <w:t>1</w:t>
      </w:r>
      <w:r w:rsidR="0090761E">
        <w:rPr>
          <w:rFonts w:eastAsia="Calibri" w:cs="Times New Roman"/>
          <w:kern w:val="0"/>
          <w:lang w:val="bg-BG" w:eastAsia="en-US" w:bidi="ar-SA"/>
        </w:rPr>
        <w:t>4</w:t>
      </w:r>
      <w:r w:rsidRPr="000D42A5">
        <w:rPr>
          <w:rFonts w:eastAsia="Calibri" w:cs="Times New Roman"/>
          <w:kern w:val="0"/>
          <w:lang w:val="bg-BG" w:eastAsia="en-US" w:bidi="ar-SA"/>
        </w:rPr>
        <w:t>. Счетоводна справка и/или инвентарна книга за дълготрайните материални активи (които имат връзка с обекта на инвестицията) към датата на подаване на Формуляра за кандидатстване, с разбивка по активи, дата на придобиване и покупна цена. Документът следва да е прикачен в ИСУН 2020.</w:t>
      </w:r>
    </w:p>
    <w:p w14:paraId="5F9129B0"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jc w:val="both"/>
        <w:rPr>
          <w:rFonts w:eastAsia="Calibri" w:cs="Times New Roman"/>
          <w:i/>
          <w:iCs/>
          <w:kern w:val="0"/>
          <w:sz w:val="20"/>
          <w:szCs w:val="20"/>
          <w:lang w:val="bg-BG" w:eastAsia="en-US" w:bidi="ar-SA"/>
        </w:rPr>
      </w:pPr>
      <w:r w:rsidRPr="000D42A5">
        <w:rPr>
          <w:rFonts w:eastAsia="Calibri" w:cs="Times New Roman"/>
          <w:kern w:val="0"/>
          <w:lang w:val="bg-BG" w:eastAsia="en-US" w:bidi="ar-SA"/>
        </w:rPr>
        <w:tab/>
      </w:r>
      <w:r w:rsidRPr="000D42A5">
        <w:rPr>
          <w:rFonts w:eastAsia="Calibri" w:cs="Times New Roman"/>
          <w:i/>
          <w:iCs/>
          <w:kern w:val="0"/>
          <w:sz w:val="20"/>
          <w:szCs w:val="20"/>
          <w:lang w:val="bg-BG" w:eastAsia="en-US" w:bidi="ar-SA"/>
        </w:rPr>
        <w:t>(документът е задължителен за всички проектни предложения)</w:t>
      </w:r>
    </w:p>
    <w:p w14:paraId="5EF9340E"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jc w:val="both"/>
        <w:rPr>
          <w:rFonts w:eastAsia="Calibri" w:cs="Times New Roman"/>
          <w:i/>
          <w:iCs/>
          <w:kern w:val="0"/>
          <w:sz w:val="20"/>
          <w:szCs w:val="20"/>
          <w:lang w:val="bg-BG" w:eastAsia="en-US" w:bidi="ar-SA"/>
        </w:rPr>
      </w:pPr>
    </w:p>
    <w:p w14:paraId="194EE53D" w14:textId="565C0385"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0D42A5">
        <w:rPr>
          <w:rFonts w:eastAsia="Calibri" w:cs="Times New Roman"/>
          <w:kern w:val="0"/>
          <w:lang w:val="bg-BG" w:eastAsia="en-US" w:bidi="ar-SA"/>
        </w:rPr>
        <w:t>1</w:t>
      </w:r>
      <w:r w:rsidR="0090761E">
        <w:rPr>
          <w:rFonts w:eastAsia="Calibri" w:cs="Times New Roman"/>
          <w:kern w:val="0"/>
          <w:lang w:val="bg-BG" w:eastAsia="en-US" w:bidi="ar-SA"/>
        </w:rPr>
        <w:t>5</w:t>
      </w:r>
      <w:r w:rsidRPr="000D42A5">
        <w:rPr>
          <w:rFonts w:eastAsia="Calibri" w:cs="Times New Roman"/>
          <w:kern w:val="0"/>
          <w:lang w:val="bg-BG" w:eastAsia="en-US" w:bidi="ar-SA"/>
        </w:rPr>
        <w:t>. Отчет за приходи и разходи за последната финансова година, в т.ч. и Справка за приходите и разходите по видове и икономически дейности за кандидати, собственици на съществуващи стопанства, а когато кандидатът е новорегистриран/новосъздаден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p>
    <w:p w14:paraId="02BD1B13" w14:textId="453D2B64"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after="160" w:line="276" w:lineRule="auto"/>
        <w:jc w:val="both"/>
        <w:rPr>
          <w:rFonts w:eastAsia="Calibri" w:cs="Times New Roman"/>
          <w:kern w:val="0"/>
          <w:lang w:val="bg-BG" w:eastAsia="en-US" w:bidi="ar-SA"/>
        </w:rPr>
      </w:pPr>
      <w:r w:rsidRPr="000D42A5">
        <w:rPr>
          <w:rFonts w:eastAsia="Calibri" w:cs="Times New Roman"/>
          <w:kern w:val="0"/>
          <w:lang w:val="bg-BG" w:eastAsia="en-US" w:bidi="ar-SA"/>
        </w:rPr>
        <w:t>Посоченият документ е част от Годишния отчет за дейността на кандидата. Съгласно чл. 92, ал.</w:t>
      </w:r>
      <w:r w:rsidR="00BC7230">
        <w:rPr>
          <w:rFonts w:eastAsia="Calibri" w:cs="Times New Roman"/>
          <w:kern w:val="0"/>
          <w:lang w:val="bg-BG" w:eastAsia="en-US" w:bidi="ar-SA"/>
        </w:rPr>
        <w:t xml:space="preserve"> 3</w:t>
      </w:r>
      <w:r w:rsidRPr="000D42A5">
        <w:rPr>
          <w:rFonts w:eastAsia="Calibri" w:cs="Times New Roman"/>
          <w:kern w:val="0"/>
          <w:lang w:val="bg-BG" w:eastAsia="en-US" w:bidi="ar-SA"/>
        </w:rPr>
        <w:t>, чл.219, ал.4, чл.252, ал.2, чл.259, ал.</w:t>
      </w:r>
      <w:r w:rsidR="00BC7230">
        <w:rPr>
          <w:rFonts w:eastAsia="Calibri" w:cs="Times New Roman"/>
          <w:kern w:val="0"/>
          <w:lang w:val="bg-BG" w:eastAsia="en-US" w:bidi="ar-SA"/>
        </w:rPr>
        <w:t xml:space="preserve"> 3</w:t>
      </w:r>
      <w:r w:rsidRPr="000D42A5">
        <w:rPr>
          <w:rFonts w:eastAsia="Calibri" w:cs="Times New Roman"/>
          <w:kern w:val="0"/>
          <w:lang w:val="bg-BG" w:eastAsia="en-US" w:bidi="ar-SA"/>
        </w:rPr>
        <w:t xml:space="preserve"> от ЗКПО и чл.51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 предприятието към Годишния отчет за дейността на кандидата. </w:t>
      </w:r>
    </w:p>
    <w:p w14:paraId="2BC44713"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w:t>
      </w:r>
      <w:r w:rsidRPr="000D42A5">
        <w:rPr>
          <w:rFonts w:eastAsia="Calibri" w:cs="Times New Roman"/>
          <w:kern w:val="0"/>
          <w:lang w:val="bg-BG" w:eastAsia="en-US" w:bidi="ar-SA"/>
        </w:rPr>
        <w:lastRenderedPageBreak/>
        <w:t xml:space="preserve">обстоятелство ще се проверява по служебен път съгласно чл. 23, ал. 6 от Закона за търговския регистър. </w:t>
      </w:r>
    </w:p>
    <w:p w14:paraId="23E76CF6"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after="160" w:line="276" w:lineRule="auto"/>
        <w:jc w:val="both"/>
        <w:rPr>
          <w:rFonts w:eastAsia="Calibri" w:cs="Times New Roman"/>
          <w:i/>
          <w:iCs/>
          <w:color w:val="000000"/>
          <w:kern w:val="0"/>
          <w:sz w:val="20"/>
          <w:szCs w:val="20"/>
          <w:lang w:val="bg-BG" w:eastAsia="en-US" w:bidi="ar-SA"/>
        </w:rPr>
      </w:pPr>
      <w:r w:rsidRPr="000D42A5">
        <w:rPr>
          <w:rFonts w:eastAsia="Calibri" w:cs="Times New Roman"/>
          <w:i/>
          <w:iCs/>
          <w:color w:val="000000"/>
          <w:kern w:val="0"/>
          <w:sz w:val="20"/>
          <w:szCs w:val="20"/>
          <w:lang w:val="bg-BG" w:eastAsia="en-US" w:bidi="ar-SA"/>
        </w:rPr>
        <w:tab/>
        <w:t>(документът е задължителен за всички проектни предложения)</w:t>
      </w:r>
    </w:p>
    <w:p w14:paraId="004BE7AC" w14:textId="4F207C2F"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0D42A5">
        <w:rPr>
          <w:rFonts w:eastAsia="Calibri" w:cs="Times New Roman"/>
          <w:kern w:val="0"/>
          <w:lang w:val="bg-BG" w:eastAsia="en-US" w:bidi="ar-SA"/>
        </w:rPr>
        <w:t>1</w:t>
      </w:r>
      <w:r w:rsidR="0090761E">
        <w:rPr>
          <w:rFonts w:eastAsia="Calibri" w:cs="Times New Roman"/>
          <w:kern w:val="0"/>
          <w:lang w:val="bg-BG" w:eastAsia="en-US" w:bidi="ar-SA"/>
        </w:rPr>
        <w:t>6</w:t>
      </w:r>
      <w:r w:rsidRPr="000D42A5">
        <w:rPr>
          <w:rFonts w:eastAsia="Calibri" w:cs="Times New Roman"/>
          <w:kern w:val="0"/>
          <w:lang w:val="bg-BG" w:eastAsia="en-US" w:bidi="ar-SA"/>
        </w:rPr>
        <w:t>. Отчет за заетите лица, средствата за работната заплата и други разходи за труд за последн</w:t>
      </w:r>
      <w:r w:rsidR="00BC7230">
        <w:rPr>
          <w:rFonts w:eastAsia="Calibri" w:cs="Times New Roman"/>
          <w:kern w:val="0"/>
          <w:lang w:val="bg-BG" w:eastAsia="en-US" w:bidi="ar-SA"/>
        </w:rPr>
        <w:t>а</w:t>
      </w:r>
      <w:r w:rsidRPr="000D42A5">
        <w:rPr>
          <w:rFonts w:eastAsia="Calibri" w:cs="Times New Roman"/>
          <w:kern w:val="0"/>
          <w:lang w:val="bg-BG" w:eastAsia="en-US" w:bidi="ar-SA"/>
        </w:rPr>
        <w:t xml:space="preserve">та приключила финансова година, считано от датата на кандидатстване, за кандидати, собственици на съществуващи предприятия. </w:t>
      </w:r>
    </w:p>
    <w:p w14:paraId="7B035DD7" w14:textId="7AE253E4"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0D42A5">
        <w:rPr>
          <w:rFonts w:eastAsia="Calibri" w:cs="Times New Roman"/>
          <w:kern w:val="0"/>
          <w:lang w:val="bg-BG" w:eastAsia="en-US" w:bidi="ar-SA"/>
        </w:rPr>
        <w:t>Посоченият документ е част от Годишния отчет за дейността на кандидата. Съгласно чл. 92, ал.</w:t>
      </w:r>
      <w:r w:rsidR="00BC7230">
        <w:rPr>
          <w:rFonts w:eastAsia="Calibri" w:cs="Times New Roman"/>
          <w:kern w:val="0"/>
          <w:lang w:val="bg-BG" w:eastAsia="en-US" w:bidi="ar-SA"/>
        </w:rPr>
        <w:t xml:space="preserve"> 3</w:t>
      </w:r>
      <w:r w:rsidRPr="000D42A5">
        <w:rPr>
          <w:rFonts w:eastAsia="Calibri" w:cs="Times New Roman"/>
          <w:kern w:val="0"/>
          <w:lang w:val="bg-BG" w:eastAsia="en-US" w:bidi="ar-SA"/>
        </w:rPr>
        <w:t>, чл.219, ал.4, чл.252, ал.2, чл.259, ал.</w:t>
      </w:r>
      <w:r w:rsidR="00BC7230">
        <w:rPr>
          <w:rFonts w:eastAsia="Calibri" w:cs="Times New Roman"/>
          <w:kern w:val="0"/>
          <w:lang w:val="bg-BG" w:eastAsia="en-US" w:bidi="ar-SA"/>
        </w:rPr>
        <w:t xml:space="preserve"> 3</w:t>
      </w:r>
      <w:r w:rsidRPr="000D42A5">
        <w:rPr>
          <w:rFonts w:eastAsia="Calibri" w:cs="Times New Roman"/>
          <w:kern w:val="0"/>
          <w:lang w:val="bg-BG" w:eastAsia="en-US" w:bidi="ar-SA"/>
        </w:rPr>
        <w:t xml:space="preserve"> от ЗКПО и чл.51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заети лица към Отчета за приходи и разходи към Годишния отчет за дейността. </w:t>
      </w:r>
    </w:p>
    <w:p w14:paraId="4B33EF53"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0D42A5">
        <w:rPr>
          <w:rFonts w:eastAsia="Calibri" w:cs="Times New Roman"/>
          <w:kern w:val="0"/>
          <w:lang w:val="bg-BG" w:eastAsia="en-US" w:bidi="ar-SA"/>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14:paraId="227132DF"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Когато кандидатът е новорегистриран/новосъздаден се предоставят документи за периода от регистрацията на кандидата до момента на кандидатстване - прикачен в ИСУН 2020. </w:t>
      </w:r>
    </w:p>
    <w:p w14:paraId="6BB9682E"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after="160" w:line="276" w:lineRule="auto"/>
        <w:jc w:val="both"/>
        <w:rPr>
          <w:rFonts w:eastAsia="Calibri" w:cs="Times New Roman"/>
          <w:i/>
          <w:iCs/>
          <w:color w:val="000000"/>
          <w:kern w:val="0"/>
          <w:sz w:val="20"/>
          <w:szCs w:val="20"/>
          <w:lang w:val="bg-BG" w:eastAsia="en-US" w:bidi="ar-SA"/>
        </w:rPr>
      </w:pPr>
      <w:r w:rsidRPr="000D42A5">
        <w:rPr>
          <w:rFonts w:eastAsia="Calibri" w:cs="Times New Roman"/>
          <w:i/>
          <w:iCs/>
          <w:color w:val="000000"/>
          <w:kern w:val="0"/>
          <w:sz w:val="20"/>
          <w:szCs w:val="20"/>
          <w:lang w:val="bg-BG" w:eastAsia="en-US" w:bidi="ar-SA"/>
        </w:rPr>
        <w:tab/>
        <w:t>(документът е задължителен за всички проектни предложения)</w:t>
      </w:r>
    </w:p>
    <w:p w14:paraId="42DE9E61" w14:textId="048B9B7A"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after="160" w:line="276" w:lineRule="auto"/>
        <w:jc w:val="both"/>
        <w:rPr>
          <w:rFonts w:eastAsia="Calibri" w:cs="Times New Roman"/>
          <w:kern w:val="0"/>
          <w:sz w:val="22"/>
          <w:lang w:val="bg-BG" w:eastAsia="en-US" w:bidi="ar-SA"/>
        </w:rPr>
      </w:pPr>
      <w:r w:rsidRPr="000D42A5">
        <w:rPr>
          <w:rFonts w:eastAsia="Calibri" w:cs="Times New Roman"/>
          <w:kern w:val="0"/>
          <w:lang w:val="bg-BG" w:eastAsia="en-US" w:bidi="ar-SA"/>
        </w:rPr>
        <w:t>1</w:t>
      </w:r>
      <w:r w:rsidR="0090761E">
        <w:rPr>
          <w:rFonts w:eastAsia="Calibri" w:cs="Times New Roman"/>
          <w:kern w:val="0"/>
          <w:lang w:val="bg-BG" w:eastAsia="en-US" w:bidi="ar-SA"/>
        </w:rPr>
        <w:t>7</w:t>
      </w:r>
      <w:r w:rsidRPr="000D42A5">
        <w:rPr>
          <w:rFonts w:eastAsia="Calibri" w:cs="Times New Roman"/>
          <w:kern w:val="0"/>
          <w:lang w:val="bg-BG" w:eastAsia="en-US" w:bidi="ar-SA"/>
        </w:rPr>
        <w:t>. Договор за финансов лизинг с приложен към него погасителен план за изплащане на лизинговите вноски (в случаите на закупуване на активи чрез финансов лизинг),</w:t>
      </w:r>
      <w:r w:rsidRPr="000D42A5">
        <w:rPr>
          <w:rFonts w:eastAsia="Calibri" w:cs="Times New Roman"/>
          <w:kern w:val="0"/>
          <w:sz w:val="22"/>
          <w:szCs w:val="22"/>
          <w:lang w:val="bg-BG" w:eastAsia="en-US" w:bidi="ar-SA"/>
        </w:rPr>
        <w:t xml:space="preserve"> </w:t>
      </w:r>
      <w:r w:rsidRPr="000D42A5">
        <w:rPr>
          <w:rFonts w:eastAsia="Calibri" w:cs="Times New Roman"/>
          <w:kern w:val="0"/>
          <w:lang w:val="bg-BG" w:eastAsia="en-US" w:bidi="ar-SA"/>
        </w:rPr>
        <w:t>прикачен в ИСУН 2020.</w:t>
      </w:r>
      <w:r w:rsidRPr="000D42A5">
        <w:rPr>
          <w:rFonts w:eastAsia="Calibri" w:cs="Times New Roman"/>
          <w:kern w:val="0"/>
          <w:lang w:val="bg-BG" w:eastAsia="en-US" w:bidi="ar-SA"/>
        </w:rPr>
        <w:tab/>
      </w:r>
      <w:r w:rsidRPr="000D42A5">
        <w:rPr>
          <w:rFonts w:eastAsia="Calibri" w:cs="Times New Roman"/>
          <w:kern w:val="0"/>
          <w:sz w:val="22"/>
          <w:lang w:val="bg-BG" w:eastAsia="en-US" w:bidi="ar-SA"/>
        </w:rPr>
        <w:t>(</w:t>
      </w:r>
      <w:r w:rsidRPr="000D42A5">
        <w:rPr>
          <w:rFonts w:eastAsia="Calibri" w:cs="Times New Roman"/>
          <w:i/>
          <w:iCs/>
          <w:kern w:val="0"/>
          <w:sz w:val="22"/>
          <w:lang w:val="bg-BG" w:eastAsia="en-US" w:bidi="ar-SA"/>
        </w:rPr>
        <w:t>документът е задължителен в случай на закупуване на активи чрез финансов лизинг)</w:t>
      </w:r>
    </w:p>
    <w:p w14:paraId="716EB7D7" w14:textId="58697262"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0D42A5">
        <w:rPr>
          <w:rFonts w:eastAsia="Calibri" w:cs="Times New Roman"/>
          <w:kern w:val="0"/>
          <w:lang w:val="bg-BG" w:eastAsia="en-US" w:bidi="ar-SA"/>
        </w:rPr>
        <w:t>1</w:t>
      </w:r>
      <w:r w:rsidR="0090761E">
        <w:rPr>
          <w:rFonts w:eastAsia="Calibri" w:cs="Times New Roman"/>
          <w:kern w:val="0"/>
          <w:lang w:val="bg-BG" w:eastAsia="en-US" w:bidi="ar-SA"/>
        </w:rPr>
        <w:t>8</w:t>
      </w:r>
      <w:r w:rsidRPr="000D42A5">
        <w:rPr>
          <w:rFonts w:eastAsia="Calibri" w:cs="Times New Roman"/>
          <w:kern w:val="0"/>
          <w:lang w:val="bg-BG" w:eastAsia="en-US" w:bidi="ar-SA"/>
        </w:rPr>
        <w:t>. Валидно разрешително за стопански риболов, съгласно Закона за рибарството и аквакултурите (ЗРА) удостоверение за придобито право за усвояване на ресурс от риба и други водни организми в предвидените от закона случаи.</w:t>
      </w:r>
    </w:p>
    <w:p w14:paraId="3F8FB3AF"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after="160" w:line="276" w:lineRule="auto"/>
        <w:jc w:val="both"/>
        <w:rPr>
          <w:rFonts w:eastAsia="Calibri" w:cs="Times New Roman"/>
          <w:i/>
          <w:iCs/>
          <w:color w:val="000000"/>
          <w:kern w:val="0"/>
          <w:sz w:val="20"/>
          <w:szCs w:val="20"/>
          <w:lang w:val="bg-BG" w:eastAsia="en-US" w:bidi="ar-SA"/>
        </w:rPr>
      </w:pPr>
      <w:r w:rsidRPr="000D42A5">
        <w:rPr>
          <w:rFonts w:eastAsia="Calibri" w:cs="Times New Roman"/>
          <w:kern w:val="0"/>
          <w:lang w:val="bg-BG" w:eastAsia="en-US" w:bidi="ar-SA"/>
        </w:rPr>
        <w:tab/>
        <w:t>(</w:t>
      </w:r>
      <w:r w:rsidRPr="000D42A5">
        <w:rPr>
          <w:rFonts w:eastAsia="Calibri" w:cs="Times New Roman"/>
          <w:i/>
          <w:iCs/>
          <w:color w:val="000000"/>
          <w:kern w:val="0"/>
          <w:sz w:val="20"/>
          <w:szCs w:val="20"/>
          <w:lang w:val="bg-BG" w:eastAsia="en-US" w:bidi="ar-SA"/>
        </w:rPr>
        <w:t>документът е задължителен за кандидати занимаващи се с риболовна дейност)</w:t>
      </w:r>
    </w:p>
    <w:p w14:paraId="66AC0528" w14:textId="13321227" w:rsidR="000D42A5" w:rsidRPr="000D42A5" w:rsidRDefault="005E71DF"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Pr>
          <w:rFonts w:eastAsia="Calibri" w:cs="Times New Roman"/>
          <w:kern w:val="0"/>
          <w:lang w:val="bg-BG" w:eastAsia="en-US" w:bidi="ar-SA"/>
        </w:rPr>
        <w:t>19</w:t>
      </w:r>
      <w:r w:rsidR="000D42A5" w:rsidRPr="000D42A5">
        <w:rPr>
          <w:rFonts w:eastAsia="Calibri" w:cs="Times New Roman"/>
          <w:kern w:val="0"/>
          <w:lang w:val="bg-BG" w:eastAsia="en-US" w:bidi="ar-SA"/>
        </w:rPr>
        <w:t>. Документ за собственост на риболовния кораб, прикачен в ИСУН</w:t>
      </w:r>
    </w:p>
    <w:p w14:paraId="704EB009"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after="160" w:line="276" w:lineRule="auto"/>
        <w:jc w:val="both"/>
        <w:rPr>
          <w:rFonts w:eastAsia="Calibri" w:cs="Times New Roman"/>
          <w:i/>
          <w:iCs/>
          <w:color w:val="000000"/>
          <w:kern w:val="0"/>
          <w:sz w:val="20"/>
          <w:szCs w:val="20"/>
          <w:lang w:val="bg-BG" w:eastAsia="en-US" w:bidi="ar-SA"/>
        </w:rPr>
      </w:pPr>
      <w:r w:rsidRPr="000D42A5">
        <w:rPr>
          <w:rFonts w:eastAsia="Calibri" w:cs="Times New Roman"/>
          <w:kern w:val="0"/>
          <w:lang w:val="bg-BG" w:eastAsia="en-US" w:bidi="ar-SA"/>
        </w:rPr>
        <w:tab/>
        <w:t>(</w:t>
      </w:r>
      <w:r w:rsidRPr="000D42A5">
        <w:rPr>
          <w:rFonts w:eastAsia="Calibri" w:cs="Times New Roman"/>
          <w:i/>
          <w:iCs/>
          <w:color w:val="000000"/>
          <w:kern w:val="0"/>
          <w:sz w:val="20"/>
          <w:szCs w:val="20"/>
          <w:lang w:val="bg-BG" w:eastAsia="en-US" w:bidi="ar-SA"/>
        </w:rPr>
        <w:t>документът е задължителен за проекти, при които планираните дейности ще се извършват на  или чрез кораб)</w:t>
      </w:r>
    </w:p>
    <w:p w14:paraId="15C447AD" w14:textId="2812D8A4"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0D42A5">
        <w:rPr>
          <w:rFonts w:eastAsia="Calibri" w:cs="Times New Roman"/>
          <w:iCs/>
          <w:color w:val="000000"/>
          <w:kern w:val="0"/>
          <w:lang w:val="bg-BG" w:eastAsia="en-US" w:bidi="ar-SA"/>
        </w:rPr>
        <w:t>2</w:t>
      </w:r>
      <w:r w:rsidR="005E71DF">
        <w:rPr>
          <w:rFonts w:eastAsia="Calibri" w:cs="Times New Roman"/>
          <w:iCs/>
          <w:color w:val="000000"/>
          <w:kern w:val="0"/>
          <w:lang w:val="bg-BG" w:eastAsia="en-US" w:bidi="ar-SA"/>
        </w:rPr>
        <w:t>0</w:t>
      </w:r>
      <w:r w:rsidRPr="000D42A5">
        <w:rPr>
          <w:rFonts w:eastAsia="Calibri" w:cs="Times New Roman"/>
          <w:iCs/>
          <w:color w:val="000000"/>
          <w:kern w:val="0"/>
          <w:lang w:val="bg-BG" w:eastAsia="en-US" w:bidi="ar-SA"/>
        </w:rPr>
        <w:t xml:space="preserve">. </w:t>
      </w:r>
      <w:r w:rsidRPr="000D42A5">
        <w:rPr>
          <w:rFonts w:eastAsia="Calibri" w:cs="Times New Roman"/>
          <w:kern w:val="0"/>
          <w:lang w:val="bg-BG" w:eastAsia="en-US" w:bidi="ar-SA"/>
        </w:rPr>
        <w:t>Регистрация на кораба от Изпълнителна агенция „Морска администрация“.</w:t>
      </w:r>
    </w:p>
    <w:p w14:paraId="25FE7BCF"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after="160" w:line="276" w:lineRule="auto"/>
        <w:jc w:val="both"/>
        <w:rPr>
          <w:rFonts w:eastAsia="Calibri" w:cs="Times New Roman"/>
          <w:i/>
          <w:iCs/>
          <w:color w:val="000000"/>
          <w:kern w:val="0"/>
          <w:sz w:val="20"/>
          <w:szCs w:val="20"/>
          <w:lang w:val="bg-BG" w:eastAsia="en-US" w:bidi="ar-SA"/>
        </w:rPr>
      </w:pPr>
      <w:r w:rsidRPr="000D42A5">
        <w:rPr>
          <w:rFonts w:eastAsia="Calibri" w:cs="Times New Roman"/>
          <w:kern w:val="0"/>
          <w:lang w:val="bg-BG" w:eastAsia="en-US" w:bidi="ar-SA"/>
        </w:rPr>
        <w:lastRenderedPageBreak/>
        <w:tab/>
        <w:t>(</w:t>
      </w:r>
      <w:r w:rsidRPr="000D42A5">
        <w:rPr>
          <w:rFonts w:eastAsia="Calibri" w:cs="Times New Roman"/>
          <w:i/>
          <w:iCs/>
          <w:color w:val="000000"/>
          <w:kern w:val="0"/>
          <w:sz w:val="20"/>
          <w:szCs w:val="20"/>
          <w:lang w:val="bg-BG" w:eastAsia="en-US" w:bidi="ar-SA"/>
        </w:rPr>
        <w:t>документът е задължителен за проекти, при които планираните дейности ще се извършват на  или чрез кораб)</w:t>
      </w:r>
    </w:p>
    <w:p w14:paraId="2EE08460" w14:textId="0E0783F9"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0D42A5">
        <w:rPr>
          <w:rFonts w:eastAsia="Calibri" w:cs="Times New Roman"/>
          <w:kern w:val="0"/>
          <w:lang w:val="bg-BG" w:eastAsia="en-US" w:bidi="ar-SA"/>
        </w:rPr>
        <w:t>2</w:t>
      </w:r>
      <w:r w:rsidR="005E71DF">
        <w:rPr>
          <w:rFonts w:eastAsia="Calibri" w:cs="Times New Roman"/>
          <w:kern w:val="0"/>
          <w:lang w:val="bg-BG" w:eastAsia="en-US" w:bidi="ar-SA"/>
        </w:rPr>
        <w:t>1</w:t>
      </w:r>
      <w:r w:rsidRPr="000D42A5">
        <w:rPr>
          <w:rFonts w:eastAsia="Calibri" w:cs="Times New Roman"/>
          <w:kern w:val="0"/>
          <w:lang w:val="bg-BG" w:eastAsia="en-US" w:bidi="ar-SA"/>
        </w:rPr>
        <w:t xml:space="preserve">. Удостоверение за регистрация на предприятието като обект за производство на рибни продукти или обект за преработване на странични животински продукт, съгласно чл. 12 от Закона за храните </w:t>
      </w:r>
      <w:r w:rsidR="001F43DC">
        <w:rPr>
          <w:rFonts w:eastAsia="Calibri" w:cs="Times New Roman"/>
          <w:kern w:val="0"/>
          <w:lang w:val="bg-BG" w:eastAsia="en-US" w:bidi="ar-SA"/>
        </w:rPr>
        <w:t>(отм.), валидно за регистрираните предприятия преди 09.06.2020 г., и съгласно чл. 26 от Закона за храните за регистрираните предприятия след 09.06.2020 г.</w:t>
      </w:r>
    </w:p>
    <w:p w14:paraId="764317FC" w14:textId="4A882068"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after="160" w:line="276" w:lineRule="auto"/>
        <w:jc w:val="both"/>
        <w:rPr>
          <w:rFonts w:ascii="Calibri" w:eastAsia="Calibri" w:hAnsi="Calibri" w:cs="Calibri"/>
          <w:i/>
          <w:iCs/>
          <w:kern w:val="0"/>
          <w:sz w:val="20"/>
          <w:szCs w:val="20"/>
          <w:lang w:val="bg-BG" w:eastAsia="en-US" w:bidi="ar-SA"/>
        </w:rPr>
      </w:pPr>
      <w:r w:rsidRPr="000D42A5">
        <w:rPr>
          <w:rFonts w:eastAsia="Calibri" w:cs="Times New Roman"/>
          <w:i/>
          <w:iCs/>
          <w:color w:val="000000"/>
          <w:kern w:val="0"/>
          <w:sz w:val="20"/>
          <w:szCs w:val="20"/>
          <w:lang w:val="bg-BG" w:eastAsia="en-US" w:bidi="ar-SA"/>
        </w:rPr>
        <w:tab/>
        <w:t xml:space="preserve">(документът е задължителен за </w:t>
      </w:r>
      <w:r w:rsidR="001F43DC">
        <w:rPr>
          <w:rFonts w:eastAsia="Calibri" w:cs="Times New Roman"/>
          <w:i/>
          <w:iCs/>
          <w:color w:val="000000"/>
          <w:kern w:val="0"/>
          <w:sz w:val="20"/>
          <w:szCs w:val="20"/>
          <w:lang w:val="bg-BG" w:eastAsia="en-US" w:bidi="ar-SA"/>
        </w:rPr>
        <w:t>проектни предложения, свързани с дейност преработка на аквакултури и продукти от риболов и важи за съществуващи обекти)</w:t>
      </w:r>
      <w:r w:rsidRPr="000D42A5">
        <w:rPr>
          <w:rFonts w:eastAsia="Calibri" w:cs="Times New Roman"/>
          <w:i/>
          <w:iCs/>
          <w:color w:val="000000"/>
          <w:kern w:val="0"/>
          <w:sz w:val="20"/>
          <w:szCs w:val="20"/>
          <w:lang w:val="bg-BG" w:eastAsia="en-US" w:bidi="ar-SA"/>
        </w:rPr>
        <w:t>)</w:t>
      </w:r>
      <w:r w:rsidRPr="000D42A5">
        <w:rPr>
          <w:rFonts w:eastAsia="Calibri" w:cs="Times New Roman"/>
          <w:i/>
          <w:iCs/>
          <w:color w:val="000000"/>
          <w:kern w:val="0"/>
          <w:sz w:val="20"/>
          <w:szCs w:val="20"/>
          <w:lang w:val="bg-BG" w:eastAsia="en-US" w:bidi="ar-SA"/>
        </w:rPr>
        <w:tab/>
      </w:r>
      <w:r w:rsidRPr="000D42A5">
        <w:rPr>
          <w:rFonts w:eastAsia="Calibri" w:cs="Times New Roman"/>
          <w:kern w:val="0"/>
          <w:lang w:val="bg-BG" w:eastAsia="en-US" w:bidi="ar-SA"/>
        </w:rPr>
        <w:tab/>
      </w:r>
      <w:r w:rsidRPr="000D42A5">
        <w:rPr>
          <w:rFonts w:eastAsia="Calibri" w:cs="Times New Roman"/>
          <w:kern w:val="0"/>
          <w:lang w:val="bg-BG" w:eastAsia="en-US" w:bidi="ar-SA"/>
        </w:rPr>
        <w:tab/>
      </w:r>
      <w:r w:rsidRPr="000D42A5">
        <w:rPr>
          <w:rFonts w:eastAsia="Calibri" w:cs="Times New Roman"/>
          <w:kern w:val="0"/>
          <w:lang w:val="bg-BG" w:eastAsia="en-US" w:bidi="ar-SA"/>
        </w:rPr>
        <w:tab/>
      </w:r>
    </w:p>
    <w:p w14:paraId="06FC18D5" w14:textId="350E98A3"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0D42A5">
        <w:rPr>
          <w:rFonts w:eastAsia="Calibri" w:cs="Times New Roman"/>
          <w:kern w:val="0"/>
          <w:lang w:val="bg-BG" w:eastAsia="en-US" w:bidi="ar-SA"/>
        </w:rPr>
        <w:t>2</w:t>
      </w:r>
      <w:r w:rsidR="005E71DF">
        <w:rPr>
          <w:rFonts w:eastAsia="Calibri" w:cs="Times New Roman"/>
          <w:kern w:val="0"/>
          <w:lang w:val="bg-BG" w:eastAsia="en-US" w:bidi="ar-SA"/>
        </w:rPr>
        <w:t>2</w:t>
      </w:r>
      <w:r w:rsidRPr="000D42A5">
        <w:rPr>
          <w:rFonts w:eastAsia="Calibri" w:cs="Times New Roman"/>
          <w:kern w:val="0"/>
          <w:lang w:val="bg-BG" w:eastAsia="en-US" w:bidi="ar-SA"/>
        </w:rPr>
        <w:t>. Удостоверение за регистрация по чл. 25 от Закона за рибарството и аквакулт</w:t>
      </w:r>
      <w:r w:rsidR="00BC7230">
        <w:rPr>
          <w:rFonts w:eastAsia="Calibri" w:cs="Times New Roman"/>
          <w:kern w:val="0"/>
          <w:lang w:val="bg-BG" w:eastAsia="en-US" w:bidi="ar-SA"/>
        </w:rPr>
        <w:t>у</w:t>
      </w:r>
      <w:r w:rsidRPr="000D42A5">
        <w:rPr>
          <w:rFonts w:eastAsia="Calibri" w:cs="Times New Roman"/>
          <w:kern w:val="0"/>
          <w:lang w:val="bg-BG" w:eastAsia="en-US" w:bidi="ar-SA"/>
        </w:rPr>
        <w:t>рите.</w:t>
      </w:r>
    </w:p>
    <w:p w14:paraId="105167A4" w14:textId="5F573714"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after="160" w:line="276" w:lineRule="auto"/>
        <w:jc w:val="both"/>
        <w:rPr>
          <w:rFonts w:eastAsia="Calibri" w:cs="Times New Roman"/>
          <w:i/>
          <w:iCs/>
          <w:color w:val="000000"/>
          <w:kern w:val="0"/>
          <w:sz w:val="20"/>
          <w:szCs w:val="20"/>
          <w:lang w:val="bg-BG" w:eastAsia="en-US" w:bidi="ar-SA"/>
        </w:rPr>
      </w:pPr>
      <w:r w:rsidRPr="000D42A5">
        <w:rPr>
          <w:rFonts w:eastAsia="Calibri" w:cs="Times New Roman"/>
          <w:i/>
          <w:iCs/>
          <w:color w:val="000000"/>
          <w:kern w:val="0"/>
          <w:sz w:val="20"/>
          <w:szCs w:val="20"/>
          <w:lang w:val="bg-BG" w:eastAsia="en-US" w:bidi="ar-SA"/>
        </w:rPr>
        <w:t>(документът е задължителен при кандидати регистрирани по Търговс</w:t>
      </w:r>
      <w:r w:rsidR="00BC7230">
        <w:rPr>
          <w:rFonts w:eastAsia="Calibri" w:cs="Times New Roman"/>
          <w:i/>
          <w:iCs/>
          <w:color w:val="000000"/>
          <w:kern w:val="0"/>
          <w:sz w:val="20"/>
          <w:szCs w:val="20"/>
          <w:lang w:val="bg-BG" w:eastAsia="en-US" w:bidi="ar-SA"/>
        </w:rPr>
        <w:t>к</w:t>
      </w:r>
      <w:r w:rsidRPr="000D42A5">
        <w:rPr>
          <w:rFonts w:eastAsia="Calibri" w:cs="Times New Roman"/>
          <w:i/>
          <w:iCs/>
          <w:color w:val="000000"/>
          <w:kern w:val="0"/>
          <w:sz w:val="20"/>
          <w:szCs w:val="20"/>
          <w:lang w:val="bg-BG" w:eastAsia="en-US" w:bidi="ar-SA"/>
        </w:rPr>
        <w:t>ия закон и закона за кооперациите, които се занимават с развъждане и отглеждане на риба и други водни организми)</w:t>
      </w:r>
    </w:p>
    <w:p w14:paraId="1E01C444" w14:textId="5383F3C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jc w:val="both"/>
        <w:rPr>
          <w:rFonts w:eastAsia="Calibri" w:cs="Times New Roman"/>
          <w:kern w:val="0"/>
          <w:lang w:val="bg-BG" w:eastAsia="en-US" w:bidi="ar-SA"/>
        </w:rPr>
      </w:pPr>
      <w:r w:rsidRPr="000D42A5">
        <w:rPr>
          <w:rFonts w:eastAsia="Calibri" w:cs="Times New Roman"/>
          <w:kern w:val="0"/>
          <w:lang w:val="bg-BG" w:eastAsia="en-US" w:bidi="ar-SA"/>
        </w:rPr>
        <w:t>2</w:t>
      </w:r>
      <w:r w:rsidR="005E71DF">
        <w:rPr>
          <w:rFonts w:eastAsia="Calibri" w:cs="Times New Roman"/>
          <w:kern w:val="0"/>
          <w:lang w:val="bg-BG" w:eastAsia="en-US" w:bidi="ar-SA"/>
        </w:rPr>
        <w:t>3</w:t>
      </w:r>
      <w:r w:rsidRPr="000D42A5">
        <w:rPr>
          <w:rFonts w:eastAsia="Calibri" w:cs="Times New Roman"/>
          <w:kern w:val="0"/>
          <w:lang w:val="bg-BG" w:eastAsia="en-US" w:bidi="ar-SA"/>
        </w:rPr>
        <w:t>. Удостоверение за регистрация по реда на чл. 137 от Закона за ветеринаромедицинската дейност.</w:t>
      </w:r>
    </w:p>
    <w:p w14:paraId="44D31555" w14:textId="3A524EAE"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after="160"/>
        <w:jc w:val="both"/>
        <w:rPr>
          <w:rFonts w:eastAsia="Calibri" w:cs="Times New Roman"/>
          <w:kern w:val="0"/>
          <w:lang w:val="bg-BG" w:eastAsia="en-US" w:bidi="ar-SA"/>
        </w:rPr>
      </w:pPr>
      <w:r w:rsidRPr="000D42A5">
        <w:rPr>
          <w:rFonts w:eastAsia="Calibri" w:cs="Times New Roman"/>
          <w:i/>
          <w:iCs/>
          <w:color w:val="000000"/>
          <w:kern w:val="0"/>
          <w:sz w:val="20"/>
          <w:szCs w:val="20"/>
          <w:lang w:val="bg-BG" w:eastAsia="en-US" w:bidi="ar-SA"/>
        </w:rPr>
        <w:tab/>
        <w:t>(документът е задължителен при кандидати регистрирани по Търговския закон и закона за кооперациите, които се занимават с развъждане и отглеждане на риба и други водни организми)</w:t>
      </w:r>
    </w:p>
    <w:p w14:paraId="70E6334B" w14:textId="1C628B43"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jc w:val="both"/>
        <w:rPr>
          <w:rFonts w:eastAsia="Calibri" w:cs="Times New Roman"/>
          <w:kern w:val="0"/>
          <w:lang w:val="bg-BG" w:eastAsia="en-US" w:bidi="ar-SA"/>
        </w:rPr>
      </w:pPr>
      <w:r w:rsidRPr="000D42A5">
        <w:rPr>
          <w:rFonts w:eastAsia="Calibri" w:cs="Times New Roman"/>
          <w:kern w:val="0"/>
          <w:lang w:val="bg-BG" w:eastAsia="en-US" w:bidi="ar-SA"/>
        </w:rPr>
        <w:t>2</w:t>
      </w:r>
      <w:r w:rsidR="005E71DF">
        <w:rPr>
          <w:rFonts w:eastAsia="Calibri" w:cs="Times New Roman"/>
          <w:kern w:val="0"/>
          <w:lang w:val="bg-BG" w:eastAsia="en-US" w:bidi="ar-SA"/>
        </w:rPr>
        <w:t>4</w:t>
      </w:r>
      <w:r w:rsidRPr="000D42A5">
        <w:rPr>
          <w:rFonts w:eastAsia="Calibri" w:cs="Times New Roman"/>
          <w:kern w:val="0"/>
          <w:lang w:val="bg-BG" w:eastAsia="en-US" w:bidi="ar-SA"/>
        </w:rPr>
        <w:t>. Декларация № 1 за обстоятелствата по чл. 3 и чл. 4 от Закона за малките и средните предприятия – попълнена по образец, подписана с КЕП  и  прикачена в ИСУН 2020.</w:t>
      </w:r>
      <w:r w:rsidRPr="000D42A5">
        <w:rPr>
          <w:rFonts w:eastAsia="Calibri" w:cs="Times New Roman"/>
          <w:i/>
          <w:kern w:val="0"/>
          <w:lang w:val="bg-BG" w:eastAsia="en-US" w:bidi="ar-SA"/>
        </w:rPr>
        <w:t xml:space="preserve">  (</w:t>
      </w:r>
      <w:r w:rsidRPr="000D42A5">
        <w:rPr>
          <w:rFonts w:eastAsia="Calibri" w:cs="Times New Roman"/>
          <w:i/>
          <w:kern w:val="0"/>
          <w:sz w:val="20"/>
          <w:szCs w:val="20"/>
          <w:lang w:val="bg-BG" w:eastAsia="en-US" w:bidi="ar-SA"/>
        </w:rPr>
        <w:t>документът е задължителен за всички кандидати)</w:t>
      </w:r>
    </w:p>
    <w:p w14:paraId="66E79B09"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jc w:val="both"/>
        <w:rPr>
          <w:rFonts w:eastAsia="Calibri" w:cs="Times New Roman"/>
          <w:kern w:val="0"/>
          <w:lang w:val="bg-BG" w:eastAsia="en-US" w:bidi="ar-SA"/>
        </w:rPr>
      </w:pPr>
    </w:p>
    <w:p w14:paraId="5E338F12" w14:textId="47854549"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jc w:val="both"/>
        <w:rPr>
          <w:rFonts w:eastAsia="Calibri" w:cs="Times New Roman"/>
          <w:kern w:val="0"/>
          <w:lang w:val="bg-BG" w:eastAsia="en-US" w:bidi="ar-SA"/>
        </w:rPr>
      </w:pPr>
      <w:r w:rsidRPr="000D42A5">
        <w:rPr>
          <w:rFonts w:eastAsia="Calibri" w:cs="Times New Roman"/>
          <w:kern w:val="0"/>
          <w:lang w:val="bg-BG" w:eastAsia="en-US" w:bidi="ar-SA"/>
        </w:rPr>
        <w:t>2</w:t>
      </w:r>
      <w:r w:rsidR="00302A62">
        <w:rPr>
          <w:rFonts w:eastAsia="Calibri" w:cs="Times New Roman"/>
          <w:kern w:val="0"/>
          <w:lang w:val="bg-BG" w:eastAsia="en-US" w:bidi="ar-SA"/>
        </w:rPr>
        <w:t>5</w:t>
      </w:r>
      <w:r w:rsidRPr="000D42A5">
        <w:rPr>
          <w:rFonts w:eastAsia="Calibri" w:cs="Times New Roman"/>
          <w:kern w:val="0"/>
          <w:lang w:val="bg-BG" w:eastAsia="en-US" w:bidi="ar-SA"/>
        </w:rPr>
        <w:t xml:space="preserve">. Декларация № </w:t>
      </w:r>
      <w:r w:rsidR="00302A62">
        <w:rPr>
          <w:rFonts w:eastAsia="Calibri" w:cs="Times New Roman"/>
          <w:kern w:val="0"/>
          <w:lang w:val="bg-BG" w:eastAsia="en-US" w:bidi="ar-SA"/>
        </w:rPr>
        <w:t>2</w:t>
      </w:r>
      <w:r w:rsidRPr="000D42A5">
        <w:rPr>
          <w:rFonts w:eastAsia="Calibri" w:cs="Times New Roman"/>
          <w:kern w:val="0"/>
          <w:lang w:val="bg-BG" w:eastAsia="en-US" w:bidi="ar-SA"/>
        </w:rPr>
        <w:t xml:space="preserve"> по чл. 25, ал. 2 от Закона за управление на средствата от европейските структурни и инвестиционни фондове </w:t>
      </w:r>
      <w:r w:rsidRPr="000D42A5">
        <w:rPr>
          <w:rFonts w:eastAsia="Calibri" w:cs="Times New Roman"/>
          <w:kern w:val="0"/>
          <w:sz w:val="22"/>
          <w:lang w:val="bg-BG" w:eastAsia="en-US" w:bidi="ar-SA"/>
        </w:rPr>
        <w:t>и чл. 7 от ПМС № 162/2016 г.</w:t>
      </w:r>
      <w:r w:rsidRPr="000D42A5">
        <w:rPr>
          <w:rFonts w:eastAsia="Calibri" w:cs="Times New Roman"/>
          <w:b/>
          <w:kern w:val="0"/>
          <w:sz w:val="22"/>
          <w:lang w:val="bg-BG" w:eastAsia="en-US" w:bidi="ar-SA"/>
        </w:rPr>
        <w:t xml:space="preserve"> </w:t>
      </w:r>
      <w:r w:rsidRPr="000D42A5">
        <w:rPr>
          <w:rFonts w:eastAsia="Calibri" w:cs="Times New Roman"/>
          <w:kern w:val="0"/>
          <w:lang w:val="bg-BG" w:eastAsia="en-US" w:bidi="ar-SA"/>
        </w:rPr>
        <w:t>– попълнена по образец подписана с КЕП и  прикачена в ИСУН 2020.</w:t>
      </w:r>
      <w:r w:rsidR="00677B85">
        <w:rPr>
          <w:rFonts w:eastAsia="Calibri" w:cs="Times New Roman"/>
          <w:kern w:val="0"/>
          <w:lang w:val="bg-BG" w:eastAsia="en-US" w:bidi="ar-SA"/>
        </w:rPr>
        <w:t xml:space="preserve"> </w:t>
      </w:r>
      <w:r w:rsidR="00677B85" w:rsidRPr="005F0B87">
        <w:rPr>
          <w:rFonts w:eastAsia="Calibri" w:cs="Times New Roman"/>
          <w:kern w:val="0"/>
          <w:lang w:val="bg-BG" w:eastAsia="en-US" w:bidi="ar-SA"/>
        </w:rPr>
        <w:t>Декларацията се п</w:t>
      </w:r>
      <w:r w:rsidR="00677B85" w:rsidRPr="005F0B87">
        <w:rPr>
          <w:rFonts w:eastAsia="Calibri" w:cs="Calibri"/>
          <w:kern w:val="0"/>
          <w:lang w:val="bg-BG" w:eastAsia="en-US" w:bidi="ar-SA"/>
        </w:rPr>
        <w:t>опълва и се подписва с КЕП от всички лица с право да представляват кандидата (независимо от това дали заедно и/или поотделно, и/или по друг начин).</w:t>
      </w:r>
      <w:r w:rsidRPr="000D42A5">
        <w:rPr>
          <w:rFonts w:eastAsia="Calibri" w:cs="Times New Roman"/>
          <w:kern w:val="0"/>
          <w:lang w:val="bg-BG" w:eastAsia="en-US" w:bidi="ar-SA"/>
        </w:rPr>
        <w:t xml:space="preserve">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14:paraId="7B048778" w14:textId="0F8A15B7" w:rsid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jc w:val="both"/>
        <w:rPr>
          <w:rFonts w:eastAsia="Calibri" w:cs="Times New Roman"/>
          <w:i/>
          <w:kern w:val="0"/>
          <w:sz w:val="20"/>
          <w:szCs w:val="20"/>
          <w:lang w:val="bg-BG" w:eastAsia="en-US" w:bidi="ar-SA"/>
        </w:rPr>
      </w:pPr>
      <w:r w:rsidRPr="000D42A5">
        <w:rPr>
          <w:rFonts w:eastAsia="Calibri" w:cs="Times New Roman"/>
          <w:i/>
          <w:kern w:val="0"/>
          <w:lang w:val="bg-BG" w:eastAsia="en-US" w:bidi="ar-SA"/>
        </w:rPr>
        <w:t>(</w:t>
      </w:r>
      <w:r w:rsidRPr="000D42A5">
        <w:rPr>
          <w:rFonts w:eastAsia="Calibri" w:cs="Times New Roman"/>
          <w:i/>
          <w:kern w:val="0"/>
          <w:sz w:val="20"/>
          <w:szCs w:val="20"/>
          <w:lang w:val="bg-BG" w:eastAsia="en-US" w:bidi="ar-SA"/>
        </w:rPr>
        <w:t>документът е задължителен за всички кандидати)</w:t>
      </w:r>
    </w:p>
    <w:p w14:paraId="3F6FD915" w14:textId="33EB47D3" w:rsidR="00302A62" w:rsidRDefault="00302A62"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jc w:val="both"/>
        <w:rPr>
          <w:rFonts w:eastAsia="Calibri" w:cs="Times New Roman"/>
          <w:iCs/>
          <w:kern w:val="0"/>
          <w:lang w:val="bg-BG" w:eastAsia="en-US" w:bidi="ar-SA"/>
        </w:rPr>
      </w:pPr>
      <w:r>
        <w:rPr>
          <w:rFonts w:eastAsia="Calibri" w:cs="Times New Roman"/>
          <w:iCs/>
          <w:kern w:val="0"/>
          <w:lang w:val="bg-BG" w:eastAsia="en-US" w:bidi="ar-SA"/>
        </w:rPr>
        <w:t xml:space="preserve">26. Приложение № 1 – Декларации към УК (Декларация,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получени държавни помощи; Декларация за административен и оперативен капацитет; Декларация за липса на </w:t>
      </w:r>
      <w:r>
        <w:rPr>
          <w:rFonts w:eastAsia="Calibri" w:cs="Times New Roman"/>
          <w:iCs/>
          <w:kern w:val="0"/>
          <w:lang w:val="bg-BG" w:eastAsia="en-US" w:bidi="ar-SA"/>
        </w:rPr>
        <w:lastRenderedPageBreak/>
        <w:t>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w:t>
      </w:r>
      <w:r w:rsidR="00810406">
        <w:rPr>
          <w:rFonts w:eastAsia="Calibri" w:cs="Times New Roman"/>
          <w:iCs/>
          <w:kern w:val="0"/>
          <w:lang w:val="bg-BG" w:eastAsia="en-US" w:bidi="ar-SA"/>
        </w:rPr>
        <w:t>ъюза; Декларация за наличие на финансов капацитет на кандидата с посочени етапи на изпълнение и източници на финансиране на всеки етап от проектното предложение, за доказване, че кандидатът ще поддържа своята дейност през целия период, през който се осъществява проекта)</w:t>
      </w:r>
    </w:p>
    <w:p w14:paraId="642F46B6" w14:textId="697A1EC7" w:rsidR="00810406" w:rsidRDefault="00810406"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jc w:val="both"/>
        <w:rPr>
          <w:rFonts w:eastAsia="Calibri" w:cs="Times New Roman"/>
          <w:iCs/>
          <w:kern w:val="0"/>
          <w:lang w:val="bg-BG" w:eastAsia="en-US" w:bidi="ar-SA"/>
        </w:rPr>
      </w:pPr>
      <w:r>
        <w:rPr>
          <w:rFonts w:eastAsia="Calibri" w:cs="Times New Roman"/>
          <w:iCs/>
          <w:kern w:val="0"/>
          <w:lang w:val="bg-BG" w:eastAsia="en-US" w:bidi="ar-SA"/>
        </w:rPr>
        <w:t>- попълнена по образец, подписана с КЕП и прикачена в ИСУН 2020.</w:t>
      </w:r>
    </w:p>
    <w:p w14:paraId="0CFBAB89" w14:textId="19CACFF3" w:rsidR="00810406" w:rsidRDefault="00810406"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jc w:val="both"/>
        <w:rPr>
          <w:rFonts w:eastAsia="Calibri" w:cs="Times New Roman"/>
          <w:iCs/>
          <w:kern w:val="0"/>
          <w:lang w:val="bg-BG" w:eastAsia="en-US" w:bidi="ar-SA"/>
        </w:rPr>
      </w:pPr>
      <w:r>
        <w:rPr>
          <w:rFonts w:eastAsia="Calibri" w:cs="Times New Roman"/>
          <w:iCs/>
          <w:kern w:val="0"/>
          <w:lang w:val="bg-BG" w:eastAsia="en-US" w:bidi="ar-SA"/>
        </w:rPr>
        <w:t>Декларациите, част от Приложение № 1, се попълват и подписват с КЕП от лице с право да представлява кандидата. В случай, че кандидатът се представлява само заедно от няколко лица, тогава декларацията се попълва и подписва от всеки от тях.</w:t>
      </w:r>
    </w:p>
    <w:p w14:paraId="3BF4DCF6" w14:textId="168F99D9" w:rsidR="00302A62" w:rsidRPr="00647B22" w:rsidRDefault="00810406"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jc w:val="both"/>
        <w:rPr>
          <w:rFonts w:eastAsia="Calibri" w:cs="Times New Roman"/>
          <w:i/>
          <w:kern w:val="0"/>
          <w:sz w:val="20"/>
          <w:szCs w:val="20"/>
          <w:lang w:val="bg-BG" w:eastAsia="en-US" w:bidi="ar-SA"/>
        </w:rPr>
      </w:pPr>
      <w:r>
        <w:rPr>
          <w:rFonts w:eastAsia="Calibri" w:cs="Times New Roman"/>
          <w:i/>
          <w:kern w:val="0"/>
          <w:sz w:val="20"/>
          <w:szCs w:val="20"/>
          <w:lang w:val="bg-BG" w:eastAsia="en-US" w:bidi="ar-SA"/>
        </w:rPr>
        <w:t>(документът е задължителен за всички проектни предложения)</w:t>
      </w:r>
    </w:p>
    <w:p w14:paraId="281F6A2F" w14:textId="2113711E" w:rsidR="000D42A5" w:rsidRPr="000D42A5" w:rsidRDefault="00810406" w:rsidP="00E1427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rPr>
          <w:rFonts w:eastAsia="Calibri" w:cs="Times New Roman"/>
          <w:kern w:val="0"/>
          <w:lang w:val="bg-BG" w:eastAsia="en-US" w:bidi="ar-SA"/>
        </w:rPr>
      </w:pPr>
      <w:r>
        <w:rPr>
          <w:rFonts w:eastAsia="Calibri" w:cs="Times New Roman"/>
          <w:kern w:val="0"/>
          <w:lang w:val="bg-BG" w:eastAsia="en-US" w:bidi="ar-SA"/>
        </w:rPr>
        <w:t>27</w:t>
      </w:r>
      <w:r w:rsidR="000D42A5" w:rsidRPr="000D42A5">
        <w:rPr>
          <w:rFonts w:eastAsia="Calibri" w:cs="Times New Roman"/>
          <w:kern w:val="0"/>
          <w:lang w:val="bg-BG" w:eastAsia="en-US" w:bidi="ar-SA"/>
        </w:rPr>
        <w:t>. Декларация №</w:t>
      </w:r>
      <w:r w:rsidR="00302A62">
        <w:rPr>
          <w:rFonts w:eastAsia="Calibri" w:cs="Times New Roman"/>
          <w:kern w:val="0"/>
          <w:lang w:val="bg-BG" w:eastAsia="en-US" w:bidi="ar-SA"/>
        </w:rPr>
        <w:t xml:space="preserve"> </w:t>
      </w:r>
      <w:r w:rsidR="00075DE4">
        <w:rPr>
          <w:rFonts w:eastAsia="Calibri" w:cs="Times New Roman"/>
          <w:kern w:val="0"/>
          <w:lang w:val="bg-BG" w:eastAsia="en-US" w:bidi="ar-SA"/>
        </w:rPr>
        <w:t>3</w:t>
      </w:r>
      <w:r w:rsidR="000D42A5" w:rsidRPr="000D42A5">
        <w:rPr>
          <w:rFonts w:eastAsia="Calibri" w:cs="Times New Roman"/>
          <w:kern w:val="0"/>
          <w:lang w:val="bg-BG" w:eastAsia="en-US" w:bidi="ar-SA"/>
        </w:rPr>
        <w:t xml:space="preserve"> </w:t>
      </w:r>
      <w:r w:rsidR="00075DE4" w:rsidRPr="005F0B87">
        <w:rPr>
          <w:rFonts w:eastAsia="Calibri" w:cs="Calibri"/>
          <w:kern w:val="0"/>
          <w:lang w:val="bg-BG" w:eastAsia="en-US" w:bidi="ar-SA"/>
        </w:rPr>
        <w:t>посредством която да е видно, че проект</w:t>
      </w:r>
      <w:r w:rsidR="00075DE4">
        <w:rPr>
          <w:rFonts w:eastAsia="Calibri" w:cs="Calibri"/>
          <w:kern w:val="0"/>
          <w:lang w:val="bg-BG" w:eastAsia="en-US" w:bidi="ar-SA"/>
        </w:rPr>
        <w:t>ът</w:t>
      </w:r>
      <w:r w:rsidR="00075DE4" w:rsidRPr="005F0B87">
        <w:rPr>
          <w:rFonts w:eastAsia="Calibri" w:cs="Calibri"/>
          <w:kern w:val="0"/>
          <w:lang w:val="bg-BG" w:eastAsia="en-US" w:bidi="ar-SA"/>
        </w:rPr>
        <w:t xml:space="preserve"> предвижда използването на минимум 30% от общите доставки на стоки</w:t>
      </w:r>
      <w:r w:rsidR="00075DE4" w:rsidRPr="005F0B87">
        <w:rPr>
          <w:rFonts w:eastAsia="Calibri" w:cs="Calibri"/>
          <w:kern w:val="0"/>
          <w:lang w:val="en-US" w:eastAsia="en-US" w:bidi="ar-SA"/>
        </w:rPr>
        <w:t xml:space="preserve"> </w:t>
      </w:r>
      <w:r w:rsidR="00075DE4" w:rsidRPr="005F0B87">
        <w:rPr>
          <w:rFonts w:eastAsia="Calibri" w:cs="Calibri"/>
          <w:kern w:val="0"/>
          <w:lang w:val="bg-BG" w:eastAsia="en-US" w:bidi="ar-SA"/>
        </w:rPr>
        <w:t>и/или услуги за една година от местни доставчици, които имат седалище и адрес на управление на територията на Община Поморие</w:t>
      </w:r>
      <w:r w:rsidR="00075DE4" w:rsidRPr="005F0B87">
        <w:rPr>
          <w:rFonts w:eastAsia="Calibri" w:cs="Times New Roman"/>
          <w:kern w:val="0"/>
          <w:lang w:val="bg-BG" w:eastAsia="en-US" w:bidi="ar-SA"/>
        </w:rPr>
        <w:t>, попълнена по образец, подписана с КЕП и прикачена в ИСУН 2020</w:t>
      </w:r>
    </w:p>
    <w:p w14:paraId="58395561" w14:textId="64BC95F1"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line="276" w:lineRule="auto"/>
        <w:jc w:val="both"/>
        <w:rPr>
          <w:rFonts w:eastAsia="Calibri" w:cs="Times New Roman"/>
          <w:i/>
          <w:iCs/>
          <w:kern w:val="0"/>
          <w:sz w:val="20"/>
          <w:szCs w:val="20"/>
          <w:lang w:val="bg-BG" w:eastAsia="en-US" w:bidi="ar-SA"/>
        </w:rPr>
      </w:pPr>
      <w:r w:rsidRPr="000D42A5">
        <w:rPr>
          <w:rFonts w:eastAsia="Calibri" w:cs="Times New Roman"/>
          <w:i/>
          <w:iCs/>
          <w:kern w:val="0"/>
          <w:sz w:val="20"/>
          <w:szCs w:val="20"/>
          <w:lang w:val="bg-BG" w:eastAsia="en-US" w:bidi="ar-SA"/>
        </w:rPr>
        <w:t>(документът се представя в случай, че кандидата заяв</w:t>
      </w:r>
      <w:r w:rsidR="00BC7230">
        <w:rPr>
          <w:rFonts w:eastAsia="Calibri" w:cs="Times New Roman"/>
          <w:i/>
          <w:iCs/>
          <w:kern w:val="0"/>
          <w:sz w:val="20"/>
          <w:szCs w:val="20"/>
          <w:lang w:val="bg-BG" w:eastAsia="en-US" w:bidi="ar-SA"/>
        </w:rPr>
        <w:t>я</w:t>
      </w:r>
      <w:r w:rsidRPr="000D42A5">
        <w:rPr>
          <w:rFonts w:eastAsia="Calibri" w:cs="Times New Roman"/>
          <w:i/>
          <w:iCs/>
          <w:kern w:val="0"/>
          <w:sz w:val="20"/>
          <w:szCs w:val="20"/>
          <w:lang w:val="bg-BG" w:eastAsia="en-US" w:bidi="ar-SA"/>
        </w:rPr>
        <w:t>ва точки по критерий № 9)</w:t>
      </w:r>
    </w:p>
    <w:p w14:paraId="61A6EB87" w14:textId="590869DB" w:rsidR="000D42A5" w:rsidRPr="000D42A5" w:rsidRDefault="00810406"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Pr>
          <w:rFonts w:eastAsia="Calibri" w:cs="Times New Roman"/>
          <w:kern w:val="0"/>
          <w:lang w:val="bg-BG" w:eastAsia="en-US" w:bidi="ar-SA"/>
        </w:rPr>
        <w:t>2</w:t>
      </w:r>
      <w:r w:rsidR="005E71DF">
        <w:rPr>
          <w:rFonts w:eastAsia="Calibri" w:cs="Times New Roman"/>
          <w:kern w:val="0"/>
          <w:lang w:val="bg-BG" w:eastAsia="en-US" w:bidi="ar-SA"/>
        </w:rPr>
        <w:t>8</w:t>
      </w:r>
      <w:r w:rsidR="000D42A5" w:rsidRPr="000D42A5">
        <w:rPr>
          <w:rFonts w:eastAsia="Calibri" w:cs="Times New Roman"/>
          <w:kern w:val="0"/>
          <w:lang w:val="bg-BG" w:eastAsia="en-US" w:bidi="ar-SA"/>
        </w:rPr>
        <w:t>. Писмо от Председателя на Държавна агенция „Електронно управление“</w:t>
      </w:r>
      <w:r w:rsidR="000D42A5" w:rsidRPr="000D42A5">
        <w:rPr>
          <w:rFonts w:eastAsia="Calibri" w:cs="Times New Roman"/>
          <w:kern w:val="0"/>
          <w:lang w:val="bg-BG" w:eastAsia="en-US" w:bidi="ar-SA"/>
        </w:rPr>
        <w:tab/>
        <w:t xml:space="preserve"> за утвърждаване на проектното предложение в случай, че същото съдържа дейности в областта на е-управление и информационни и комуникационни технологии (в случай че е приложимо)</w:t>
      </w:r>
    </w:p>
    <w:p w14:paraId="5BA690F4" w14:textId="3EC0F911"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autoSpaceDE w:val="0"/>
        <w:autoSpaceDN w:val="0"/>
        <w:adjustRightInd w:val="0"/>
        <w:spacing w:after="160" w:line="276" w:lineRule="auto"/>
        <w:jc w:val="both"/>
        <w:rPr>
          <w:rFonts w:eastAsia="Calibri" w:cs="Times New Roman"/>
          <w:kern w:val="0"/>
          <w:lang w:val="bg-BG" w:eastAsia="en-US" w:bidi="ar-SA"/>
        </w:rPr>
      </w:pPr>
      <w:r w:rsidRPr="000D42A5">
        <w:rPr>
          <w:rFonts w:eastAsia="Calibri" w:cs="Times New Roman"/>
          <w:i/>
          <w:iCs/>
          <w:kern w:val="0"/>
          <w:sz w:val="20"/>
          <w:szCs w:val="20"/>
          <w:lang w:val="bg-BG" w:eastAsia="en-US" w:bidi="ar-SA"/>
        </w:rPr>
        <w:t xml:space="preserve"> (документът се представя при положение, че по пр</w:t>
      </w:r>
      <w:r w:rsidR="00BC7230">
        <w:rPr>
          <w:rFonts w:eastAsia="Calibri" w:cs="Times New Roman"/>
          <w:i/>
          <w:iCs/>
          <w:kern w:val="0"/>
          <w:sz w:val="20"/>
          <w:szCs w:val="20"/>
          <w:lang w:val="bg-BG" w:eastAsia="en-US" w:bidi="ar-SA"/>
        </w:rPr>
        <w:t>о</w:t>
      </w:r>
      <w:r w:rsidRPr="000D42A5">
        <w:rPr>
          <w:rFonts w:eastAsia="Calibri" w:cs="Times New Roman"/>
          <w:i/>
          <w:iCs/>
          <w:kern w:val="0"/>
          <w:sz w:val="20"/>
          <w:szCs w:val="20"/>
          <w:lang w:val="bg-BG" w:eastAsia="en-US" w:bidi="ar-SA"/>
        </w:rPr>
        <w:t>екта са предвидени такива разходи)</w:t>
      </w:r>
      <w:r w:rsidRPr="000D42A5">
        <w:rPr>
          <w:rFonts w:eastAsia="Calibri" w:cs="Times New Roman"/>
          <w:kern w:val="0"/>
          <w:lang w:val="bg-BG" w:eastAsia="en-US" w:bidi="ar-SA"/>
        </w:rPr>
        <w:t>;</w:t>
      </w:r>
    </w:p>
    <w:p w14:paraId="40486866" w14:textId="724B6BAD" w:rsidR="00810406" w:rsidRPr="00566E72" w:rsidRDefault="00810406" w:rsidP="000D42A5">
      <w:pPr>
        <w:pBdr>
          <w:top w:val="single" w:sz="4" w:space="0" w:color="auto"/>
          <w:left w:val="single" w:sz="4" w:space="4" w:color="auto"/>
          <w:bottom w:val="single" w:sz="4" w:space="1" w:color="auto"/>
          <w:right w:val="single" w:sz="4" w:space="4" w:color="auto"/>
        </w:pBdr>
        <w:tabs>
          <w:tab w:val="left" w:pos="-180"/>
        </w:tabs>
        <w:suppressAutoHyphens w:val="0"/>
        <w:spacing w:line="276" w:lineRule="auto"/>
        <w:jc w:val="both"/>
        <w:rPr>
          <w:rFonts w:eastAsia="Calibri" w:cs="Times New Roman"/>
          <w:bCs/>
          <w:kern w:val="0"/>
          <w:lang w:val="bg-BG" w:eastAsia="en-US" w:bidi="ar-SA"/>
        </w:rPr>
      </w:pPr>
      <w:r>
        <w:rPr>
          <w:rFonts w:eastAsia="Calibri" w:cs="Times New Roman"/>
          <w:b/>
          <w:kern w:val="0"/>
          <w:lang w:val="bg-BG" w:eastAsia="en-US" w:bidi="ar-SA"/>
        </w:rPr>
        <w:t xml:space="preserve">ВАЖНО: </w:t>
      </w:r>
      <w:r w:rsidRPr="00566E72">
        <w:rPr>
          <w:rFonts w:eastAsia="Calibri" w:cs="Times New Roman"/>
          <w:bCs/>
          <w:kern w:val="0"/>
          <w:lang w:val="bg-BG" w:eastAsia="en-US" w:bidi="ar-SA"/>
        </w:rPr>
        <w:t>Всички документи трябва да са издадени на името на кандидата.</w:t>
      </w:r>
    </w:p>
    <w:p w14:paraId="45E59DB0" w14:textId="6999F907" w:rsidR="000D42A5" w:rsidRPr="000D42A5" w:rsidRDefault="000D42A5" w:rsidP="000D42A5">
      <w:pPr>
        <w:pBdr>
          <w:top w:val="single" w:sz="4" w:space="0" w:color="auto"/>
          <w:left w:val="single" w:sz="4" w:space="4" w:color="auto"/>
          <w:bottom w:val="single" w:sz="4" w:space="1" w:color="auto"/>
          <w:right w:val="single" w:sz="4" w:space="4" w:color="auto"/>
        </w:pBdr>
        <w:tabs>
          <w:tab w:val="left" w:pos="-180"/>
        </w:tabs>
        <w:suppressAutoHyphens w:val="0"/>
        <w:spacing w:line="276" w:lineRule="auto"/>
        <w:jc w:val="both"/>
        <w:rPr>
          <w:rFonts w:eastAsia="Calibri" w:cs="Times New Roman"/>
          <w:kern w:val="0"/>
          <w:lang w:val="bg-BG" w:eastAsia="en-US" w:bidi="ar-SA"/>
        </w:rPr>
      </w:pPr>
      <w:r w:rsidRPr="000D42A5">
        <w:rPr>
          <w:rFonts w:eastAsia="Calibri" w:cs="Times New Roman"/>
          <w:b/>
          <w:kern w:val="0"/>
          <w:lang w:val="bg-BG" w:eastAsia="en-US" w:bidi="ar-SA"/>
        </w:rPr>
        <w:t xml:space="preserve">ВАЖНО: </w:t>
      </w:r>
      <w:r w:rsidR="00810406" w:rsidRPr="00566E72">
        <w:rPr>
          <w:rFonts w:eastAsia="Calibri" w:cs="Times New Roman"/>
          <w:bCs/>
          <w:kern w:val="0"/>
          <w:lang w:val="bg-BG" w:eastAsia="en-US" w:bidi="ar-SA"/>
        </w:rPr>
        <w:t>Всички декларации се подписват от кандидата и се прикачват в ИСУН 2020.</w:t>
      </w:r>
      <w:r w:rsidR="00810406">
        <w:rPr>
          <w:rFonts w:eastAsia="Calibri" w:cs="Times New Roman"/>
          <w:b/>
          <w:kern w:val="0"/>
          <w:lang w:val="bg-BG" w:eastAsia="en-US" w:bidi="ar-SA"/>
        </w:rPr>
        <w:t xml:space="preserve"> </w:t>
      </w:r>
      <w:r w:rsidRPr="000D42A5">
        <w:rPr>
          <w:rFonts w:eastAsia="Calibri" w:cs="Times New Roman"/>
          <w:kern w:val="0"/>
          <w:lang w:val="bg-BG" w:eastAsia="en-US" w:bidi="ar-SA"/>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14DF4361" w14:textId="77777777" w:rsidR="000D42A5" w:rsidRPr="000D42A5" w:rsidRDefault="000D42A5" w:rsidP="000D42A5">
      <w:pPr>
        <w:pBdr>
          <w:top w:val="single" w:sz="4" w:space="0" w:color="auto"/>
          <w:left w:val="single" w:sz="4" w:space="4" w:color="auto"/>
          <w:bottom w:val="single" w:sz="4" w:space="1" w:color="auto"/>
          <w:right w:val="single" w:sz="4" w:space="4" w:color="auto"/>
        </w:pBdr>
        <w:tabs>
          <w:tab w:val="left" w:pos="-180"/>
        </w:tabs>
        <w:suppressAutoHyphens w:val="0"/>
        <w:jc w:val="both"/>
        <w:rPr>
          <w:rFonts w:eastAsia="Calibri" w:cs="Times New Roman"/>
          <w:kern w:val="0"/>
          <w:lang w:val="bg-BG" w:eastAsia="en-US" w:bidi="ar-SA"/>
        </w:rPr>
      </w:pPr>
    </w:p>
    <w:p w14:paraId="54289CEE" w14:textId="77777777" w:rsidR="000D42A5" w:rsidRPr="000D42A5" w:rsidRDefault="000D42A5" w:rsidP="000D42A5">
      <w:pPr>
        <w:pBdr>
          <w:top w:val="single" w:sz="4" w:space="0" w:color="auto"/>
          <w:left w:val="single" w:sz="4" w:space="4" w:color="auto"/>
          <w:bottom w:val="single" w:sz="4" w:space="1" w:color="auto"/>
          <w:right w:val="single" w:sz="4" w:space="4" w:color="auto"/>
        </w:pBdr>
        <w:tabs>
          <w:tab w:val="left" w:pos="-180"/>
        </w:tabs>
        <w:suppressAutoHyphens w:val="0"/>
        <w:spacing w:after="160" w:line="276" w:lineRule="auto"/>
        <w:jc w:val="both"/>
        <w:rPr>
          <w:rFonts w:eastAsia="Calibri" w:cs="Times New Roman"/>
          <w:kern w:val="0"/>
          <w:lang w:val="bg-BG" w:eastAsia="en-US" w:bidi="ar-SA"/>
        </w:rPr>
      </w:pPr>
      <w:r w:rsidRPr="000D42A5">
        <w:rPr>
          <w:rFonts w:eastAsia="Calibri" w:cs="Times New Roman"/>
          <w:b/>
          <w:kern w:val="0"/>
          <w:lang w:val="bg-BG" w:eastAsia="en-US" w:bidi="ar-SA"/>
        </w:rPr>
        <w:t>ВАЖНО:</w:t>
      </w:r>
      <w:r w:rsidRPr="000D42A5">
        <w:rPr>
          <w:rFonts w:eastAsia="Calibri" w:cs="Times New Roman"/>
          <w:kern w:val="0"/>
          <w:lang w:val="bg-BG" w:eastAsia="en-US" w:bidi="ar-SA"/>
        </w:rPr>
        <w:t xml:space="preserve"> 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w:t>
      </w:r>
      <w:r w:rsidRPr="000D42A5">
        <w:rPr>
          <w:rFonts w:eastAsia="Calibri" w:cs="Times New Roman"/>
          <w:kern w:val="0"/>
          <w:lang w:val="bg-BG" w:eastAsia="en-US" w:bidi="ar-SA"/>
        </w:rPr>
        <w:lastRenderedPageBreak/>
        <w:t>криптира и КППП не може да отвори документите, които могат да бъдат декриптирани и прочетени само и единствено чрез частния ключ на автора.</w:t>
      </w:r>
    </w:p>
    <w:p w14:paraId="3519353F" w14:textId="77777777" w:rsidR="000D42A5" w:rsidRPr="000D42A5" w:rsidRDefault="000D42A5" w:rsidP="000D42A5">
      <w:pPr>
        <w:pBdr>
          <w:top w:val="single" w:sz="4" w:space="0" w:color="auto"/>
          <w:left w:val="single" w:sz="4" w:space="4" w:color="auto"/>
          <w:bottom w:val="single" w:sz="4" w:space="1" w:color="auto"/>
          <w:right w:val="single" w:sz="4" w:space="4" w:color="auto"/>
        </w:pBdr>
        <w:tabs>
          <w:tab w:val="left" w:pos="-180"/>
        </w:tabs>
        <w:suppressAutoHyphens w:val="0"/>
        <w:spacing w:after="160" w:line="276" w:lineRule="auto"/>
        <w:jc w:val="both"/>
        <w:rPr>
          <w:rFonts w:eastAsia="Calibri" w:cs="Times New Roman"/>
          <w:kern w:val="0"/>
          <w:lang w:val="bg-BG" w:eastAsia="en-US" w:bidi="ar-SA"/>
        </w:rPr>
      </w:pPr>
      <w:r w:rsidRPr="000D42A5">
        <w:rPr>
          <w:rFonts w:eastAsia="Calibri" w:cs="Times New Roman"/>
          <w:kern w:val="0"/>
          <w:lang w:val="bg-BG" w:eastAsia="en-US" w:bidi="ar-SA"/>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231C831C" w14:textId="32D1D917" w:rsidR="000D42A5" w:rsidRPr="000D42A5" w:rsidRDefault="000D42A5" w:rsidP="000D42A5">
      <w:pPr>
        <w:pBdr>
          <w:top w:val="single" w:sz="4" w:space="0" w:color="auto"/>
          <w:left w:val="single" w:sz="4" w:space="4" w:color="auto"/>
          <w:bottom w:val="single" w:sz="4" w:space="1" w:color="auto"/>
          <w:right w:val="single" w:sz="4" w:space="4" w:color="auto"/>
        </w:pBdr>
        <w:tabs>
          <w:tab w:val="left" w:pos="-180"/>
        </w:tabs>
        <w:suppressAutoHyphens w:val="0"/>
        <w:spacing w:after="160"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Квалифицираният електронен подпис, с който се подписват документите по </w:t>
      </w:r>
      <w:r w:rsidRPr="00536D8C">
        <w:rPr>
          <w:rFonts w:eastAsia="Calibri" w:cs="Times New Roman"/>
          <w:kern w:val="0"/>
          <w:lang w:val="bg-BG" w:eastAsia="en-US" w:bidi="ar-SA"/>
        </w:rPr>
        <w:t>т. 1, от т. 2</w:t>
      </w:r>
      <w:r w:rsidR="00DF2506">
        <w:rPr>
          <w:rFonts w:eastAsia="Calibri" w:cs="Times New Roman"/>
          <w:kern w:val="0"/>
          <w:lang w:val="bg-BG" w:eastAsia="en-US" w:bidi="ar-SA"/>
        </w:rPr>
        <w:t>4</w:t>
      </w:r>
      <w:r w:rsidRPr="00536D8C">
        <w:rPr>
          <w:rFonts w:eastAsia="Calibri" w:cs="Times New Roman"/>
          <w:kern w:val="0"/>
          <w:lang w:val="bg-BG" w:eastAsia="en-US" w:bidi="ar-SA"/>
        </w:rPr>
        <w:t xml:space="preserve"> до т. </w:t>
      </w:r>
      <w:r w:rsidR="004E4F3B">
        <w:rPr>
          <w:rFonts w:eastAsia="Calibri" w:cs="Times New Roman"/>
          <w:kern w:val="0"/>
          <w:lang w:val="bg-BG" w:eastAsia="en-US" w:bidi="ar-SA"/>
        </w:rPr>
        <w:t>2</w:t>
      </w:r>
      <w:r w:rsidR="00DF2506">
        <w:rPr>
          <w:rFonts w:eastAsia="Calibri" w:cs="Times New Roman"/>
          <w:kern w:val="0"/>
          <w:lang w:val="bg-BG" w:eastAsia="en-US" w:bidi="ar-SA"/>
        </w:rPr>
        <w:t>7</w:t>
      </w:r>
      <w:r w:rsidRPr="00536D8C">
        <w:rPr>
          <w:rFonts w:eastAsia="Calibri" w:cs="Times New Roman"/>
          <w:kern w:val="0"/>
          <w:lang w:val="bg-BG" w:eastAsia="en-US" w:bidi="ar-SA"/>
        </w:rPr>
        <w:t xml:space="preserve"> следва да е валиден към датата на кандидатстване и да е с титуляр и автор</w:t>
      </w:r>
      <w:r w:rsidRPr="000D42A5">
        <w:rPr>
          <w:rFonts w:eastAsia="Calibri" w:cs="Times New Roman"/>
          <w:kern w:val="0"/>
          <w:lang w:val="bg-BG" w:eastAsia="en-US" w:bidi="ar-SA"/>
        </w:rPr>
        <w:t xml:space="preserve"> - физическото лице, което е законен представител на кандидата или с титуляр юридическото лице – кандидат</w:t>
      </w:r>
      <w:r w:rsidR="00790EE4">
        <w:rPr>
          <w:rFonts w:eastAsia="Calibri" w:cs="Times New Roman"/>
          <w:kern w:val="0"/>
          <w:lang w:val="bg-BG" w:eastAsia="en-US" w:bidi="ar-SA"/>
        </w:rPr>
        <w:t>,</w:t>
      </w:r>
      <w:r w:rsidRPr="000D42A5">
        <w:rPr>
          <w:rFonts w:eastAsia="Calibri" w:cs="Times New Roman"/>
          <w:kern w:val="0"/>
          <w:lang w:val="bg-BG" w:eastAsia="en-US" w:bidi="ar-SA"/>
        </w:rPr>
        <w:t xml:space="preserve">  като автор на подписа в този случай следва да е законния представител на предприятието-кандидат /партньора/ите,/. </w:t>
      </w:r>
    </w:p>
    <w:p w14:paraId="17DE9F1E" w14:textId="37821BBA" w:rsidR="000D42A5" w:rsidRPr="000D42A5" w:rsidRDefault="000D42A5" w:rsidP="000D42A5">
      <w:pPr>
        <w:pBdr>
          <w:top w:val="single" w:sz="4" w:space="0" w:color="auto"/>
          <w:left w:val="single" w:sz="4" w:space="4" w:color="auto"/>
          <w:bottom w:val="single" w:sz="4" w:space="1" w:color="auto"/>
          <w:right w:val="single" w:sz="4" w:space="4" w:color="auto"/>
        </w:pBdr>
        <w:tabs>
          <w:tab w:val="left" w:pos="-180"/>
        </w:tabs>
        <w:suppressAutoHyphens w:val="0"/>
        <w:spacing w:line="276" w:lineRule="auto"/>
        <w:jc w:val="both"/>
        <w:rPr>
          <w:rFonts w:eastAsia="Calibri" w:cs="Times New Roman"/>
          <w:kern w:val="0"/>
          <w:lang w:val="bg-BG" w:eastAsia="en-US" w:bidi="ar-SA"/>
        </w:rPr>
      </w:pPr>
      <w:r w:rsidRPr="000D42A5">
        <w:rPr>
          <w:rFonts w:eastAsia="Calibri" w:cs="Times New Roman"/>
          <w:b/>
          <w:kern w:val="0"/>
          <w:lang w:val="bg-BG" w:eastAsia="en-US" w:bidi="ar-SA"/>
        </w:rPr>
        <w:t>ВАЖНО:</w:t>
      </w:r>
      <w:r w:rsidRPr="000D42A5">
        <w:rPr>
          <w:rFonts w:eastAsia="Calibri" w:cs="Times New Roman"/>
          <w:kern w:val="0"/>
          <w:lang w:val="bg-BG" w:eastAsia="en-US" w:bidi="ar-SA"/>
        </w:rPr>
        <w:t xml:space="preserve"> Законният/те представител/и на кандидата няма/т право да упълномощава/т други лица да подписват декларациите по т. </w:t>
      </w:r>
      <w:r w:rsidRPr="00536D8C">
        <w:rPr>
          <w:rFonts w:eastAsia="Calibri" w:cs="Times New Roman"/>
          <w:kern w:val="0"/>
          <w:lang w:val="bg-BG" w:eastAsia="en-US" w:bidi="ar-SA"/>
        </w:rPr>
        <w:t>2</w:t>
      </w:r>
      <w:r w:rsidR="00DF2506">
        <w:rPr>
          <w:rFonts w:eastAsia="Calibri" w:cs="Times New Roman"/>
          <w:kern w:val="0"/>
          <w:lang w:val="bg-BG" w:eastAsia="en-US" w:bidi="ar-SA"/>
        </w:rPr>
        <w:t>4</w:t>
      </w:r>
      <w:r w:rsidRPr="00536D8C">
        <w:rPr>
          <w:rFonts w:eastAsia="Calibri" w:cs="Times New Roman"/>
          <w:kern w:val="0"/>
          <w:lang w:val="en-US" w:eastAsia="en-US" w:bidi="ar-SA"/>
        </w:rPr>
        <w:t xml:space="preserve"> </w:t>
      </w:r>
      <w:r w:rsidRPr="00536D8C">
        <w:rPr>
          <w:rFonts w:eastAsia="Calibri" w:cs="Times New Roman"/>
          <w:kern w:val="0"/>
          <w:lang w:val="bg-BG" w:eastAsia="en-US" w:bidi="ar-SA"/>
        </w:rPr>
        <w:t xml:space="preserve">- </w:t>
      </w:r>
      <w:r w:rsidR="004E4F3B">
        <w:rPr>
          <w:rFonts w:eastAsia="Calibri" w:cs="Times New Roman"/>
          <w:kern w:val="0"/>
          <w:lang w:val="bg-BG" w:eastAsia="en-US" w:bidi="ar-SA"/>
        </w:rPr>
        <w:t>2</w:t>
      </w:r>
      <w:r w:rsidR="00DF2506">
        <w:rPr>
          <w:rFonts w:eastAsia="Calibri" w:cs="Times New Roman"/>
          <w:kern w:val="0"/>
          <w:lang w:val="bg-BG" w:eastAsia="en-US" w:bidi="ar-SA"/>
        </w:rPr>
        <w:t>7</w:t>
      </w:r>
      <w:r w:rsidRPr="00536D8C">
        <w:rPr>
          <w:rFonts w:eastAsia="Calibri" w:cs="Times New Roman"/>
          <w:kern w:val="0"/>
          <w:lang w:val="bg-BG" w:eastAsia="en-US" w:bidi="ar-SA"/>
        </w:rPr>
        <w:t>,</w:t>
      </w:r>
      <w:r w:rsidRPr="000D42A5">
        <w:rPr>
          <w:rFonts w:eastAsia="Calibri" w:cs="Times New Roman"/>
          <w:kern w:val="0"/>
          <w:lang w:val="bg-BG" w:eastAsia="en-US" w:bidi="ar-SA"/>
        </w:rPr>
        <w:t xml:space="preserve"> вкл.,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528B027C" w14:textId="77777777" w:rsidR="000D42A5" w:rsidRPr="000D42A5" w:rsidRDefault="000D42A5" w:rsidP="000D42A5">
      <w:pPr>
        <w:pBdr>
          <w:top w:val="single" w:sz="4" w:space="0" w:color="auto"/>
          <w:left w:val="single" w:sz="4" w:space="4" w:color="auto"/>
          <w:bottom w:val="single" w:sz="4" w:space="1" w:color="auto"/>
          <w:right w:val="single" w:sz="4" w:space="4" w:color="auto"/>
        </w:pBdr>
        <w:tabs>
          <w:tab w:val="left" w:pos="-180"/>
        </w:tabs>
        <w:suppressAutoHyphens w:val="0"/>
        <w:spacing w:after="160" w:line="276" w:lineRule="auto"/>
        <w:jc w:val="both"/>
        <w:rPr>
          <w:rFonts w:eastAsia="Calibri" w:cs="Times New Roman"/>
          <w:kern w:val="0"/>
          <w:lang w:val="bg-BG" w:eastAsia="en-US" w:bidi="ar-SA"/>
        </w:rPr>
      </w:pPr>
      <w:r w:rsidRPr="000D42A5">
        <w:rPr>
          <w:rFonts w:eastAsia="Calibri" w:cs="Times New Roman"/>
          <w:kern w:val="0"/>
          <w:lang w:val="bg-BG" w:eastAsia="en-US" w:bidi="ar-SA"/>
        </w:rPr>
        <w:t>Кандидатите следва да се уверят, че всички документи са представени в изискуемата форма.</w:t>
      </w:r>
    </w:p>
    <w:p w14:paraId="39EB3EEA" w14:textId="77777777" w:rsidR="000D42A5" w:rsidRPr="000D42A5" w:rsidRDefault="000D42A5" w:rsidP="000D42A5">
      <w:pPr>
        <w:pBdr>
          <w:top w:val="single" w:sz="4" w:space="0" w:color="auto"/>
          <w:left w:val="single" w:sz="4" w:space="4" w:color="auto"/>
          <w:bottom w:val="single" w:sz="4" w:space="1" w:color="auto"/>
          <w:right w:val="single" w:sz="4" w:space="4" w:color="auto"/>
        </w:pBdr>
        <w:tabs>
          <w:tab w:val="left" w:pos="-180"/>
        </w:tabs>
        <w:suppressAutoHyphens w:val="0"/>
        <w:spacing w:after="160" w:line="276" w:lineRule="auto"/>
        <w:jc w:val="both"/>
        <w:rPr>
          <w:rFonts w:eastAsia="Calibri" w:cs="Times New Roman"/>
          <w:kern w:val="0"/>
          <w:lang w:val="bg-BG" w:eastAsia="en-US" w:bidi="ar-SA"/>
        </w:rPr>
      </w:pPr>
      <w:r w:rsidRPr="000D42A5">
        <w:rPr>
          <w:rFonts w:eastAsia="Calibri" w:cs="Times New Roman"/>
          <w:b/>
          <w:kern w:val="0"/>
          <w:lang w:val="bg-BG" w:eastAsia="en-US" w:bidi="ar-SA"/>
        </w:rPr>
        <w:t>ВАЖНО:</w:t>
      </w:r>
      <w:r w:rsidRPr="000D42A5">
        <w:rPr>
          <w:rFonts w:eastAsia="Calibri" w:cs="Times New Roman"/>
          <w:kern w:val="0"/>
          <w:lang w:val="bg-BG" w:eastAsia="en-US" w:bidi="ar-SA"/>
        </w:rPr>
        <w:t xml:space="preserve"> 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14:paraId="10D9781E" w14:textId="77777777" w:rsidR="000D42A5" w:rsidRPr="000D42A5" w:rsidRDefault="000D42A5" w:rsidP="000D42A5">
      <w:pPr>
        <w:pBdr>
          <w:top w:val="single" w:sz="4" w:space="0" w:color="auto"/>
          <w:left w:val="single" w:sz="4" w:space="4" w:color="auto"/>
          <w:bottom w:val="single" w:sz="4" w:space="1" w:color="auto"/>
          <w:right w:val="single" w:sz="4" w:space="4" w:color="auto"/>
        </w:pBdr>
        <w:tabs>
          <w:tab w:val="left" w:pos="-180"/>
        </w:tabs>
        <w:suppressAutoHyphens w:val="0"/>
        <w:spacing w:line="276" w:lineRule="auto"/>
        <w:jc w:val="both"/>
        <w:rPr>
          <w:rFonts w:eastAsia="Calibri" w:cs="Times New Roman"/>
          <w:kern w:val="0"/>
          <w:lang w:val="bg-BG" w:eastAsia="en-US" w:bidi="ar-SA"/>
        </w:rPr>
      </w:pPr>
      <w:r w:rsidRPr="000D42A5">
        <w:rPr>
          <w:rFonts w:eastAsia="Calibri" w:cs="Times New Roman"/>
          <w:b/>
          <w:kern w:val="0"/>
          <w:lang w:val="bg-BG" w:eastAsia="en-US" w:bidi="ar-SA"/>
        </w:rPr>
        <w:t>ВАЖНО:</w:t>
      </w:r>
      <w:r w:rsidRPr="000D42A5">
        <w:rPr>
          <w:rFonts w:eastAsia="Calibri" w:cs="Times New Roman"/>
          <w:kern w:val="0"/>
          <w:lang w:val="bg-BG" w:eastAsia="en-US" w:bidi="ar-SA"/>
        </w:rPr>
        <w:t xml:space="preserve"> Всички изискуеми документи следва да бъдат приложени от кандидата към Формуляра за кандидатстване. Не се приемат писмени доказателства (с приложени входящи номера) за заявено искане от кандидата към държавен и/или общински орган или институция за издаване на съответния документ.</w:t>
      </w:r>
    </w:p>
    <w:p w14:paraId="01E1D9F7" w14:textId="77777777" w:rsidR="000D42A5" w:rsidRPr="000D42A5" w:rsidRDefault="000D42A5" w:rsidP="000D42A5">
      <w:pPr>
        <w:pBdr>
          <w:top w:val="single" w:sz="4" w:space="0" w:color="auto"/>
          <w:left w:val="single" w:sz="4" w:space="4" w:color="auto"/>
          <w:bottom w:val="single" w:sz="4" w:space="1" w:color="auto"/>
          <w:right w:val="single" w:sz="4" w:space="4" w:color="auto"/>
        </w:pBdr>
        <w:tabs>
          <w:tab w:val="left" w:pos="-180"/>
        </w:tabs>
        <w:suppressAutoHyphens w:val="0"/>
        <w:spacing w:line="276" w:lineRule="auto"/>
        <w:jc w:val="both"/>
        <w:rPr>
          <w:rFonts w:eastAsia="Calibri" w:cs="Times New Roman"/>
          <w:kern w:val="0"/>
          <w:lang w:val="bg-BG" w:eastAsia="en-US" w:bidi="ar-SA"/>
        </w:rPr>
      </w:pPr>
      <w:r w:rsidRPr="000D42A5">
        <w:rPr>
          <w:rFonts w:eastAsia="Calibri" w:cs="Times New Roman"/>
          <w:kern w:val="0"/>
          <w:lang w:val="bg-BG" w:eastAsia="en-US" w:bidi="ar-SA"/>
        </w:rPr>
        <w:t>Достоверността и автентичността на документите, приложени към Формуляра за кандидатстване, се удостоверява чрез подписването на Формуляра на кандидатстване чрез ИСУН 2020.</w:t>
      </w:r>
    </w:p>
    <w:p w14:paraId="50737BA5" w14:textId="77777777" w:rsidR="000D42A5" w:rsidRPr="000D42A5" w:rsidRDefault="000D42A5" w:rsidP="000D42A5">
      <w:pPr>
        <w:pBdr>
          <w:top w:val="single" w:sz="4" w:space="0" w:color="auto"/>
          <w:left w:val="single" w:sz="4" w:space="4" w:color="auto"/>
          <w:bottom w:val="single" w:sz="4" w:space="1" w:color="auto"/>
          <w:right w:val="single" w:sz="4" w:space="4" w:color="auto"/>
        </w:pBdr>
        <w:tabs>
          <w:tab w:val="left" w:pos="-180"/>
        </w:tabs>
        <w:suppressAutoHyphens w:val="0"/>
        <w:spacing w:after="160" w:line="276" w:lineRule="auto"/>
        <w:jc w:val="both"/>
        <w:rPr>
          <w:rFonts w:eastAsia="Calibri" w:cs="Times New Roman"/>
          <w:kern w:val="0"/>
          <w:lang w:val="bg-BG" w:eastAsia="en-US" w:bidi="ar-SA"/>
        </w:rPr>
      </w:pPr>
      <w:r w:rsidRPr="000D42A5">
        <w:rPr>
          <w:rFonts w:eastAsia="Calibri" w:cs="Times New Roman"/>
          <w:kern w:val="0"/>
          <w:lang w:val="bg-BG" w:eastAsia="en-US" w:bidi="ar-SA"/>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795B5B82" w14:textId="77777777" w:rsidR="000D42A5" w:rsidRPr="000D42A5" w:rsidRDefault="000D42A5" w:rsidP="000D42A5">
      <w:pPr>
        <w:pBdr>
          <w:top w:val="single" w:sz="4" w:space="0" w:color="auto"/>
          <w:left w:val="single" w:sz="4" w:space="4" w:color="auto"/>
          <w:bottom w:val="single" w:sz="4" w:space="1" w:color="auto"/>
          <w:right w:val="single" w:sz="4" w:space="4" w:color="auto"/>
        </w:pBdr>
        <w:tabs>
          <w:tab w:val="left" w:pos="-180"/>
        </w:tabs>
        <w:suppressAutoHyphens w:val="0"/>
        <w:spacing w:after="160" w:line="276" w:lineRule="auto"/>
        <w:jc w:val="both"/>
        <w:rPr>
          <w:rFonts w:eastAsia="Calibri" w:cs="Times New Roman"/>
          <w:bCs/>
          <w:iCs/>
          <w:color w:val="000000"/>
          <w:kern w:val="0"/>
          <w:lang w:val="bg-BG" w:eastAsia="en-US" w:bidi="ar-SA"/>
        </w:rPr>
      </w:pPr>
      <w:r w:rsidRPr="000D42A5">
        <w:rPr>
          <w:rFonts w:eastAsia="Calibri" w:cs="Times New Roman"/>
          <w:snapToGrid w:val="0"/>
          <w:kern w:val="0"/>
          <w:lang w:val="bg-BG" w:eastAsia="en-US" w:bidi="ar-SA"/>
        </w:rPr>
        <w:t xml:space="preserve">Когато при проверката на документите бъде установена липса на документи и/или друга нередовност, КППП ще изпраща до кандидатите уведомление за установените нередовности. Уведомленията за установени нередовности ще се изпращат през ИСУН 2020 чрез </w:t>
      </w:r>
      <w:r w:rsidRPr="000D42A5">
        <w:rPr>
          <w:rFonts w:eastAsia="Calibri" w:cs="Times New Roman"/>
          <w:snapToGrid w:val="0"/>
          <w:kern w:val="0"/>
          <w:lang w:val="bg-BG" w:eastAsia="en-US" w:bidi="ar-SA"/>
        </w:rPr>
        <w:lastRenderedPageBreak/>
        <w:t xml:space="preserve">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w:t>
      </w:r>
      <w:r w:rsidRPr="000D42A5">
        <w:rPr>
          <w:rFonts w:eastAsia="Calibri" w:cs="Times New Roman"/>
          <w:kern w:val="0"/>
          <w:lang w:val="bg-BG" w:eastAsia="en-US" w:bidi="ar-SA"/>
        </w:rPr>
        <w:t xml:space="preserve">Срокът за представяне на допълнителни документи/информация е до 10 дни календарни дни от датата на изпращане, но не по-кратък от една седмица, които започват да текат в деня следващ, деня на изпращането на писмото през ИСУН. 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w:t>
      </w:r>
      <w:r w:rsidRPr="000D42A5">
        <w:rPr>
          <w:rFonts w:eastAsia="Calibri" w:cs="Times New Roman"/>
          <w:bCs/>
          <w:iCs/>
          <w:color w:val="000000"/>
          <w:kern w:val="0"/>
          <w:lang w:val="bg-BG" w:eastAsia="en-US" w:bidi="ar-SA"/>
        </w:rPr>
        <w:t>нарушаване на принципите по чл. 29 от ЗУСЕСИФ.</w:t>
      </w:r>
    </w:p>
    <w:p w14:paraId="64389C32" w14:textId="77777777" w:rsidR="000D42A5" w:rsidRPr="000D42A5" w:rsidRDefault="000D42A5" w:rsidP="000D42A5">
      <w:pPr>
        <w:pBdr>
          <w:top w:val="single" w:sz="4" w:space="0" w:color="auto"/>
          <w:left w:val="single" w:sz="4" w:space="4" w:color="auto"/>
          <w:bottom w:val="single" w:sz="4" w:space="1" w:color="auto"/>
          <w:right w:val="single" w:sz="4" w:space="4" w:color="auto"/>
        </w:pBdr>
        <w:tabs>
          <w:tab w:val="left" w:pos="-180"/>
        </w:tabs>
        <w:suppressAutoHyphens w:val="0"/>
        <w:spacing w:after="160" w:line="276" w:lineRule="auto"/>
        <w:jc w:val="both"/>
        <w:rPr>
          <w:rFonts w:eastAsia="Calibri" w:cs="Times New Roman"/>
          <w:kern w:val="0"/>
          <w:lang w:val="bg-BG" w:eastAsia="en-US" w:bidi="ar-SA"/>
        </w:rPr>
      </w:pPr>
      <w:r w:rsidRPr="000D42A5">
        <w:rPr>
          <w:rFonts w:eastAsia="Calibri" w:cs="Times New Roman"/>
          <w:kern w:val="0"/>
          <w:lang w:val="bg-BG" w:eastAsia="en-US" w:bidi="ar-SA"/>
        </w:rP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МИРГ Поморие и/или</w:t>
      </w:r>
      <w:r w:rsidRPr="000D42A5">
        <w:rPr>
          <w:rFonts w:eastAsia="Calibri" w:cs="Times New Roman"/>
          <w:color w:val="FF0000"/>
          <w:kern w:val="0"/>
          <w:lang w:val="bg-BG" w:eastAsia="en-US" w:bidi="ar-SA"/>
        </w:rPr>
        <w:t xml:space="preserve"> </w:t>
      </w:r>
      <w:r w:rsidRPr="000D42A5">
        <w:rPr>
          <w:rFonts w:eastAsia="Calibri" w:cs="Times New Roman"/>
          <w:kern w:val="0"/>
          <w:lang w:val="bg-BG" w:eastAsia="en-US" w:bidi="ar-SA"/>
        </w:rPr>
        <w:t>УО на ПМДР, няма да бъдат вземани под внимание.</w:t>
      </w:r>
    </w:p>
    <w:p w14:paraId="6ACD08B9" w14:textId="77777777" w:rsidR="000D42A5" w:rsidRPr="000D42A5" w:rsidRDefault="000D42A5" w:rsidP="000D42A5">
      <w:pPr>
        <w:pBdr>
          <w:top w:val="single" w:sz="4" w:space="0" w:color="auto"/>
          <w:left w:val="single" w:sz="4" w:space="4" w:color="auto"/>
          <w:bottom w:val="single" w:sz="4" w:space="1" w:color="auto"/>
          <w:right w:val="single" w:sz="4" w:space="4" w:color="auto"/>
        </w:pBdr>
        <w:tabs>
          <w:tab w:val="left" w:pos="-180"/>
        </w:tabs>
        <w:suppressAutoHyphens w:val="0"/>
        <w:spacing w:after="160" w:line="276" w:lineRule="auto"/>
        <w:jc w:val="both"/>
        <w:rPr>
          <w:rFonts w:eastAsia="Calibri" w:cs="Times New Roman"/>
          <w:kern w:val="0"/>
          <w:lang w:val="bg-BG" w:eastAsia="en-US" w:bidi="ar-SA"/>
        </w:rPr>
      </w:pPr>
      <w:r w:rsidRPr="000D42A5">
        <w:rPr>
          <w:rFonts w:eastAsia="Calibri" w:cs="Times New Roman"/>
          <w:kern w:val="0"/>
          <w:lang w:val="bg-BG" w:eastAsia="en-US" w:bidi="ar-SA"/>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56D483E3" w14:textId="77777777" w:rsidR="000D42A5" w:rsidRPr="000D42A5" w:rsidRDefault="000D42A5" w:rsidP="000D42A5">
      <w:pPr>
        <w:pBdr>
          <w:top w:val="single" w:sz="4" w:space="0" w:color="auto"/>
          <w:left w:val="single" w:sz="4" w:space="4" w:color="auto"/>
          <w:bottom w:val="single" w:sz="4" w:space="1" w:color="auto"/>
          <w:right w:val="single" w:sz="4" w:space="4" w:color="auto"/>
        </w:pBdr>
        <w:tabs>
          <w:tab w:val="left" w:pos="-180"/>
        </w:tabs>
        <w:suppressAutoHyphens w:val="0"/>
        <w:spacing w:after="160" w:line="276" w:lineRule="auto"/>
        <w:jc w:val="both"/>
        <w:rPr>
          <w:rFonts w:eastAsia="Calibri" w:cs="Times New Roman"/>
          <w:kern w:val="0"/>
          <w:lang w:val="bg-BG" w:eastAsia="en-US" w:bidi="ar-SA"/>
        </w:rPr>
      </w:pPr>
      <w:r w:rsidRPr="000D42A5">
        <w:rPr>
          <w:rFonts w:eastAsia="Calibri" w:cs="Times New Roman"/>
          <w:kern w:val="0"/>
          <w:lang w:val="bg-BG" w:eastAsia="en-US" w:bidi="ar-SA"/>
        </w:rPr>
        <w:t>Комисията за подбор на проектни предложения</w:t>
      </w:r>
      <w:r w:rsidRPr="000D42A5">
        <w:rPr>
          <w:rFonts w:eastAsia="Calibri" w:cs="Times New Roman"/>
          <w:snapToGrid w:val="0"/>
          <w:kern w:val="0"/>
          <w:lang w:val="bg-BG" w:eastAsia="en-US" w:bidi="ar-SA"/>
        </w:rPr>
        <w:t xml:space="preserve">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14:paraId="31D47DD9" w14:textId="403CCEC0" w:rsid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line="276" w:lineRule="auto"/>
        <w:jc w:val="both"/>
        <w:rPr>
          <w:rFonts w:eastAsia="Calibri" w:cs="Times New Roman"/>
          <w:b/>
          <w:bCs/>
          <w:snapToGrid w:val="0"/>
          <w:kern w:val="0"/>
          <w:lang w:val="bg-BG" w:eastAsia="en-US" w:bidi="ar-SA"/>
        </w:rPr>
      </w:pPr>
      <w:r w:rsidRPr="000D42A5">
        <w:rPr>
          <w:rFonts w:eastAsia="Calibri" w:cs="Times New Roman"/>
          <w:b/>
          <w:bCs/>
          <w:snapToGrid w:val="0"/>
          <w:kern w:val="0"/>
          <w:lang w:val="bg-BG" w:eastAsia="en-US" w:bidi="ar-SA"/>
        </w:rPr>
        <w:t>ВАЖНО: 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77D47549" w14:textId="58818648" w:rsidR="00790EE4" w:rsidRPr="00790EE4" w:rsidRDefault="00790EE4" w:rsidP="00536D8C">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lang w:val="bg-BG" w:eastAsia="en-US" w:bidi="ar-SA"/>
        </w:rPr>
      </w:pPr>
      <w:r w:rsidRPr="005F0B87">
        <w:rPr>
          <w:rFonts w:eastAsia="Calibri" w:cs="Times New Roman"/>
          <w:snapToGrid w:val="0"/>
          <w:kern w:val="0"/>
          <w:lang w:val="bg-BG" w:eastAsia="en-US" w:bidi="ar-SA"/>
        </w:rPr>
        <w:t xml:space="preserve">Всяка информация, предоставена извън официално изисканата от КППП,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МИРГ Поморие. </w:t>
      </w:r>
    </w:p>
    <w:p w14:paraId="3FECB444"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60"/>
        <w:jc w:val="both"/>
        <w:rPr>
          <w:rFonts w:eastAsia="Calibri" w:cs="Times New Roman"/>
          <w:kern w:val="0"/>
          <w:lang w:val="bg-BG" w:eastAsia="en-US" w:bidi="ar-SA"/>
        </w:rPr>
      </w:pPr>
      <w:r w:rsidRPr="000D42A5">
        <w:rPr>
          <w:rFonts w:eastAsia="Calibri" w:cs="Times New Roman"/>
          <w:b/>
          <w:bCs/>
          <w:snapToGrid w:val="0"/>
          <w:kern w:val="0"/>
          <w:lang w:val="bg-BG" w:eastAsia="en-US" w:bidi="ar-SA"/>
        </w:rPr>
        <w:t>ВАЖНО: При деклариране на неверни данни от страна на кандидатите, ще бъдат уведомявани органите на прокуратурата.</w:t>
      </w:r>
    </w:p>
    <w:p w14:paraId="76CC64A6"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 w:val="right" w:pos="9720"/>
        </w:tabs>
        <w:suppressAutoHyphens w:val="0"/>
        <w:spacing w:after="240" w:line="320" w:lineRule="atLeast"/>
        <w:jc w:val="both"/>
        <w:rPr>
          <w:rFonts w:eastAsia="Calibri" w:cs="Times New Roman"/>
          <w:b/>
          <w:bCs/>
          <w:snapToGrid w:val="0"/>
          <w:kern w:val="0"/>
          <w:lang w:val="bg-BG" w:eastAsia="en-US" w:bidi="ar-SA"/>
        </w:rPr>
      </w:pPr>
      <w:r w:rsidRPr="000D42A5">
        <w:rPr>
          <w:rFonts w:eastAsia="Calibri" w:cs="Times New Roman"/>
          <w:b/>
          <w:bCs/>
          <w:snapToGrid w:val="0"/>
          <w:kern w:val="0"/>
          <w:lang w:val="bg-BG" w:eastAsia="en-US" w:bidi="ar-SA"/>
        </w:rPr>
        <w:lastRenderedPageBreak/>
        <w:t xml:space="preserve">ВАЖНО: </w:t>
      </w:r>
      <w:r w:rsidRPr="000D42A5">
        <w:rPr>
          <w:rFonts w:eastAsia="Calibri" w:cs="Times New Roman"/>
          <w:b/>
          <w:kern w:val="0"/>
          <w:lang w:val="bg-BG" w:eastAsia="en-US" w:bidi="ar-SA"/>
        </w:rPr>
        <w:t>Кандидатът следва да проверява регулярно профила си в ИСУН 2020.</w:t>
      </w:r>
    </w:p>
    <w:p w14:paraId="1A3E2D3E" w14:textId="77777777" w:rsidR="000D42A5" w:rsidRPr="000D42A5" w:rsidRDefault="000D42A5" w:rsidP="000D42A5">
      <w:pPr>
        <w:keepNext/>
        <w:keepLines/>
        <w:suppressAutoHyphens w:val="0"/>
        <w:spacing w:before="120" w:after="120" w:line="259" w:lineRule="auto"/>
        <w:outlineLvl w:val="1"/>
        <w:rPr>
          <w:rFonts w:eastAsia="Times New Roman" w:cs="Times New Roman"/>
          <w:b/>
          <w:bCs/>
          <w:color w:val="00CCFF"/>
          <w:kern w:val="0"/>
          <w:sz w:val="26"/>
          <w:szCs w:val="26"/>
          <w:lang w:val="bg-BG" w:eastAsia="en-US" w:bidi="ar-SA"/>
        </w:rPr>
      </w:pPr>
      <w:bookmarkStart w:id="66" w:name="_Toc475538956"/>
      <w:bookmarkStart w:id="67" w:name="_Toc499645063"/>
      <w:r w:rsidRPr="000D42A5">
        <w:rPr>
          <w:rFonts w:eastAsia="Times New Roman" w:cs="Times New Roman"/>
          <w:b/>
          <w:bCs/>
          <w:color w:val="5B9BD5"/>
          <w:kern w:val="0"/>
          <w:sz w:val="26"/>
          <w:szCs w:val="26"/>
          <w:lang w:val="bg-BG" w:eastAsia="en-US" w:bidi="ar-SA"/>
        </w:rPr>
        <w:t>25. Краен срок за подаване на проектните предложения</w:t>
      </w:r>
      <w:r w:rsidRPr="000D42A5">
        <w:rPr>
          <w:rFonts w:eastAsia="Times New Roman" w:cs="Times New Roman"/>
          <w:color w:val="00CCFF"/>
          <w:kern w:val="0"/>
          <w:vertAlign w:val="superscript"/>
          <w:lang w:val="bg-BG" w:eastAsia="en-US" w:bidi="ar-SA"/>
        </w:rPr>
        <w:footnoteReference w:id="3"/>
      </w:r>
      <w:r w:rsidRPr="000D42A5">
        <w:rPr>
          <w:rFonts w:eastAsia="Times New Roman" w:cs="Times New Roman"/>
          <w:b/>
          <w:bCs/>
          <w:color w:val="5B9BD5"/>
          <w:kern w:val="0"/>
          <w:sz w:val="26"/>
          <w:szCs w:val="26"/>
          <w:lang w:val="bg-BG" w:eastAsia="en-US" w:bidi="ar-SA"/>
        </w:rPr>
        <w:t>:</w:t>
      </w:r>
      <w:bookmarkEnd w:id="66"/>
      <w:bookmarkEnd w:id="67"/>
      <w:r w:rsidRPr="000D42A5" w:rsidDel="0063166B">
        <w:rPr>
          <w:rFonts w:eastAsia="Times New Roman" w:cs="Times New Roman"/>
          <w:b/>
          <w:bCs/>
          <w:color w:val="5B9BD5"/>
          <w:kern w:val="0"/>
          <w:sz w:val="26"/>
          <w:szCs w:val="26"/>
          <w:lang w:val="bg-BG" w:eastAsia="en-US" w:bidi="ar-SA"/>
        </w:rPr>
        <w:t xml:space="preserve"> </w:t>
      </w:r>
    </w:p>
    <w:p w14:paraId="5E5A5D97" w14:textId="3C4ECA59"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360" w:line="259" w:lineRule="auto"/>
        <w:contextualSpacing/>
        <w:jc w:val="both"/>
        <w:rPr>
          <w:rFonts w:eastAsia="Calibri" w:cs="Times New Roman"/>
          <w:b/>
          <w:bCs/>
          <w:kern w:val="0"/>
          <w:lang w:val="bg-BG" w:eastAsia="en-US" w:bidi="ar-SA"/>
        </w:rPr>
      </w:pPr>
      <w:bookmarkStart w:id="68" w:name="_Toc451334655"/>
      <w:r w:rsidRPr="000D42A5">
        <w:rPr>
          <w:rFonts w:eastAsia="Calibri" w:cs="Times New Roman"/>
          <w:b/>
          <w:kern w:val="0"/>
          <w:lang w:val="bg-BG" w:eastAsia="en-US" w:bidi="ar-SA"/>
        </w:rPr>
        <w:t>Крайният срок за подаване на проектни предложения за процедурата за подбор на проекти BG14MFOP001-4.0</w:t>
      </w:r>
      <w:r>
        <w:rPr>
          <w:rFonts w:eastAsia="Calibri" w:cs="Times New Roman"/>
          <w:b/>
          <w:kern w:val="0"/>
          <w:lang w:val="en-US" w:eastAsia="en-US" w:bidi="ar-SA"/>
        </w:rPr>
        <w:t>81</w:t>
      </w:r>
      <w:r w:rsidRPr="000D42A5">
        <w:rPr>
          <w:rFonts w:eastAsia="Calibri" w:cs="Times New Roman"/>
          <w:b/>
          <w:kern w:val="0"/>
          <w:lang w:val="bg-BG" w:eastAsia="en-US" w:bidi="ar-SA"/>
        </w:rPr>
        <w:t xml:space="preserve">  </w:t>
      </w:r>
      <w:r w:rsidR="00790EE4">
        <w:rPr>
          <w:rFonts w:eastAsia="Calibri" w:cs="Times New Roman"/>
          <w:b/>
          <w:kern w:val="0"/>
          <w:lang w:val="bg-BG" w:eastAsia="en-US" w:bidi="ar-SA"/>
        </w:rPr>
        <w:t xml:space="preserve">МИРГ „Поморие“ Мярка 1 </w:t>
      </w:r>
      <w:r w:rsidR="00790EE4" w:rsidRPr="00790EE4">
        <w:rPr>
          <w:rFonts w:eastAsia="Calibri" w:cs="Times New Roman"/>
          <w:b/>
          <w:kern w:val="0"/>
          <w:lang w:val="bg-BG" w:eastAsia="en-US" w:bidi="ar-SA"/>
        </w:rPr>
        <w:t>„Подкрепа за иновации в рибарството и аквакултурите в МИРГ Поморие““</w:t>
      </w:r>
      <w:r w:rsidR="00790EE4">
        <w:rPr>
          <w:rFonts w:eastAsia="Calibri" w:cs="Times New Roman"/>
          <w:b/>
          <w:kern w:val="0"/>
          <w:lang w:val="bg-BG" w:eastAsia="en-US" w:bidi="ar-SA"/>
        </w:rPr>
        <w:t xml:space="preserve"> </w:t>
      </w:r>
      <w:r w:rsidRPr="000D42A5">
        <w:rPr>
          <w:rFonts w:eastAsia="Calibri" w:cs="Times New Roman"/>
          <w:b/>
          <w:kern w:val="0"/>
          <w:lang w:val="bg-BG" w:eastAsia="en-US" w:bidi="ar-SA"/>
        </w:rPr>
        <w:t>е</w:t>
      </w:r>
      <w:r w:rsidRPr="000D42A5">
        <w:rPr>
          <w:rFonts w:eastAsia="Calibri" w:cs="Times New Roman"/>
          <w:b/>
          <w:bCs/>
          <w:kern w:val="0"/>
          <w:lang w:val="bg-BG" w:eastAsia="en-US" w:bidi="ar-SA"/>
        </w:rPr>
        <w:t>:</w:t>
      </w:r>
    </w:p>
    <w:p w14:paraId="12144F64" w14:textId="77777777" w:rsidR="00790EE4" w:rsidRPr="000D42A5" w:rsidRDefault="00790EE4" w:rsidP="000D42A5">
      <w:pPr>
        <w:pBdr>
          <w:top w:val="single" w:sz="4" w:space="1" w:color="auto"/>
          <w:left w:val="single" w:sz="4" w:space="4" w:color="auto"/>
          <w:bottom w:val="single" w:sz="4" w:space="1" w:color="auto"/>
          <w:right w:val="single" w:sz="4" w:space="4" w:color="auto"/>
        </w:pBdr>
        <w:suppressAutoHyphens w:val="0"/>
        <w:spacing w:after="360" w:line="259" w:lineRule="auto"/>
        <w:contextualSpacing/>
        <w:jc w:val="both"/>
        <w:rPr>
          <w:rFonts w:eastAsia="Calibri" w:cs="Times New Roman"/>
          <w:bCs/>
          <w:kern w:val="0"/>
          <w:lang w:val="bg-BG" w:eastAsia="en-US" w:bidi="ar-SA"/>
        </w:rPr>
      </w:pPr>
    </w:p>
    <w:p w14:paraId="6E324240" w14:textId="1739C043"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360" w:line="259" w:lineRule="auto"/>
        <w:contextualSpacing/>
        <w:jc w:val="both"/>
        <w:rPr>
          <w:rFonts w:eastAsia="Calibri" w:cs="Times New Roman"/>
          <w:bCs/>
          <w:kern w:val="0"/>
          <w:lang w:val="bg-BG" w:eastAsia="en-US" w:bidi="ar-SA"/>
        </w:rPr>
      </w:pPr>
      <w:r w:rsidRPr="000D42A5">
        <w:rPr>
          <w:rFonts w:eastAsia="Calibri" w:cs="Times New Roman"/>
          <w:bCs/>
          <w:kern w:val="0"/>
          <w:lang w:val="bg-BG" w:eastAsia="en-US" w:bidi="ar-SA"/>
        </w:rPr>
        <w:t xml:space="preserve"> </w:t>
      </w:r>
      <w:r>
        <w:rPr>
          <w:rFonts w:eastAsia="Calibri" w:cs="Times New Roman"/>
          <w:bCs/>
          <w:kern w:val="0"/>
          <w:lang w:val="en-US" w:eastAsia="en-US" w:bidi="ar-SA"/>
        </w:rPr>
        <w:t>…..</w:t>
      </w:r>
      <w:r w:rsidRPr="000D42A5">
        <w:rPr>
          <w:rFonts w:eastAsia="Calibri" w:cs="Times New Roman"/>
          <w:bCs/>
          <w:kern w:val="0"/>
          <w:lang w:val="bg-BG" w:eastAsia="en-US" w:bidi="ar-SA"/>
        </w:rPr>
        <w:t>.202</w:t>
      </w:r>
      <w:r>
        <w:rPr>
          <w:rFonts w:eastAsia="Calibri" w:cs="Times New Roman"/>
          <w:bCs/>
          <w:kern w:val="0"/>
          <w:lang w:val="en-US" w:eastAsia="en-US" w:bidi="ar-SA"/>
        </w:rPr>
        <w:t>1</w:t>
      </w:r>
      <w:r w:rsidRPr="000D42A5">
        <w:rPr>
          <w:rFonts w:eastAsia="Calibri" w:cs="Times New Roman"/>
          <w:bCs/>
          <w:kern w:val="0"/>
          <w:lang w:val="bg-BG" w:eastAsia="en-US" w:bidi="ar-SA"/>
        </w:rPr>
        <w:t xml:space="preserve"> г. 17.00 часа.</w:t>
      </w:r>
    </w:p>
    <w:p w14:paraId="19248072" w14:textId="2857B36C"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line="259" w:lineRule="auto"/>
        <w:contextualSpacing/>
        <w:jc w:val="both"/>
        <w:rPr>
          <w:rFonts w:eastAsia="Calibri" w:cs="Times New Roman"/>
          <w:b/>
          <w:bCs/>
          <w:i/>
          <w:kern w:val="0"/>
          <w:lang w:val="bg-BG" w:eastAsia="en-US" w:bidi="ar-SA"/>
        </w:rPr>
      </w:pPr>
      <w:r w:rsidRPr="000D42A5">
        <w:rPr>
          <w:rFonts w:eastAsia="Calibri" w:cs="Times New Roman"/>
          <w:b/>
          <w:bCs/>
          <w:kern w:val="0"/>
          <w:lang w:val="bg-BG" w:eastAsia="en-US" w:bidi="ar-SA"/>
        </w:rPr>
        <w:t>(</w:t>
      </w:r>
      <w:r w:rsidR="00790EE4" w:rsidRPr="00536D8C">
        <w:rPr>
          <w:rFonts w:eastAsia="Calibri" w:cs="Times New Roman"/>
          <w:b/>
          <w:bCs/>
          <w:kern w:val="0"/>
          <w:lang w:val="bg-BG" w:eastAsia="en-US" w:bidi="ar-SA"/>
        </w:rPr>
        <w:t>9</w:t>
      </w:r>
      <w:r w:rsidRPr="00536D8C">
        <w:rPr>
          <w:rFonts w:eastAsia="Calibri" w:cs="Times New Roman"/>
          <w:b/>
          <w:bCs/>
          <w:kern w:val="0"/>
          <w:lang w:val="bg-BG" w:eastAsia="en-US" w:bidi="ar-SA"/>
        </w:rPr>
        <w:t>0</w:t>
      </w:r>
      <w:r w:rsidRPr="000D42A5">
        <w:rPr>
          <w:rFonts w:eastAsia="Calibri" w:cs="Times New Roman"/>
          <w:b/>
          <w:bCs/>
          <w:kern w:val="0"/>
          <w:lang w:val="bg-BG" w:eastAsia="en-US" w:bidi="ar-SA"/>
        </w:rPr>
        <w:t xml:space="preserve"> дни от датата на обявяване на процедурата)</w:t>
      </w:r>
    </w:p>
    <w:p w14:paraId="28605E2C"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360" w:line="259" w:lineRule="auto"/>
        <w:contextualSpacing/>
        <w:jc w:val="both"/>
        <w:rPr>
          <w:rFonts w:eastAsia="Calibri" w:cs="Times New Roman"/>
          <w:b/>
          <w:bCs/>
          <w:i/>
          <w:kern w:val="0"/>
          <w:lang w:val="bg-BG" w:eastAsia="en-US" w:bidi="ar-SA"/>
        </w:rPr>
      </w:pPr>
    </w:p>
    <w:p w14:paraId="14097FC6" w14:textId="478B0A74"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before="240" w:after="120" w:line="259" w:lineRule="auto"/>
        <w:jc w:val="both"/>
        <w:rPr>
          <w:rFonts w:eastAsia="Calibri" w:cs="Times New Roman"/>
          <w:kern w:val="0"/>
          <w:lang w:val="bg-BG" w:eastAsia="en-US" w:bidi="ar-SA"/>
        </w:rPr>
      </w:pPr>
      <w:r w:rsidRPr="000D42A5">
        <w:rPr>
          <w:rFonts w:eastAsia="Calibri" w:cs="Times New Roman"/>
          <w:b/>
          <w:bCs/>
          <w:kern w:val="0"/>
          <w:lang w:val="bg-BG" w:eastAsia="en-US" w:bidi="ar-SA"/>
        </w:rPr>
        <w:t xml:space="preserve">ВАЖНО: </w:t>
      </w:r>
      <w:r w:rsidRPr="000D42A5">
        <w:rPr>
          <w:rFonts w:eastAsia="Calibri" w:cs="Times New Roman"/>
          <w:kern w:val="0"/>
          <w:lang w:val="bg-BG" w:eastAsia="en-US" w:bidi="ar-SA"/>
        </w:rPr>
        <w:t>В рамките на настоящата процедура кандидатите могат да подадат само едно проектно предложение при съобразяване на изискванията по т. 9 от настоящите Условия за кандидатстване.</w:t>
      </w:r>
      <w:r w:rsidR="00790EE4">
        <w:rPr>
          <w:rFonts w:eastAsia="Calibri" w:cs="Times New Roman"/>
          <w:kern w:val="0"/>
          <w:lang w:val="bg-BG" w:eastAsia="en-US" w:bidi="ar-SA"/>
        </w:rPr>
        <w:t xml:space="preserve">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14:paraId="4B7794D6"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before="240" w:after="120"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1. Производството по предоставяне на безвъзмездна финансова помощ чрез подбор започва в деня на публикуването на обява за откриване на съответната процедурата чрез подбор в ИСУН. </w:t>
      </w:r>
    </w:p>
    <w:p w14:paraId="4595C1A4" w14:textId="690AEDC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20" w:line="276" w:lineRule="auto"/>
        <w:jc w:val="both"/>
        <w:rPr>
          <w:rFonts w:eastAsia="Calibri" w:cs="Times New Roman"/>
          <w:kern w:val="0"/>
          <w:lang w:val="bg-BG" w:eastAsia="en-US" w:bidi="ar-SA"/>
        </w:rPr>
      </w:pPr>
      <w:r w:rsidRPr="000D42A5">
        <w:rPr>
          <w:rFonts w:eastAsia="Calibri" w:cs="Times New Roman"/>
          <w:kern w:val="0"/>
          <w:lang w:val="bg-BG" w:eastAsia="en-US" w:bidi="ar-SA"/>
        </w:rPr>
        <w:t>2. 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по съответния прием</w:t>
      </w:r>
      <w:r w:rsidR="00C857FC">
        <w:rPr>
          <w:rFonts w:eastAsia="Calibri" w:cs="Times New Roman"/>
          <w:kern w:val="0"/>
          <w:lang w:val="bg-BG" w:eastAsia="en-US" w:bidi="ar-SA"/>
        </w:rPr>
        <w:t>, а именно до 17:00 часа на ….2021г</w:t>
      </w:r>
      <w:r w:rsidRPr="000D42A5">
        <w:rPr>
          <w:rFonts w:eastAsia="Calibri" w:cs="Times New Roman"/>
          <w:kern w:val="0"/>
          <w:lang w:val="bg-BG" w:eastAsia="en-US" w:bidi="ar-SA"/>
        </w:rPr>
        <w:t>. 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14:paraId="1D3279A3"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20" w:line="276" w:lineRule="auto"/>
        <w:jc w:val="both"/>
        <w:rPr>
          <w:rFonts w:eastAsia="Calibri" w:cs="Times New Roman"/>
          <w:color w:val="0563C1"/>
          <w:kern w:val="0"/>
          <w:u w:val="single"/>
          <w:lang w:val="bg-BG" w:eastAsia="en-US" w:bidi="ar-SA"/>
        </w:rPr>
      </w:pPr>
      <w:r w:rsidRPr="000D42A5">
        <w:rPr>
          <w:rFonts w:eastAsia="Calibri" w:cs="Times New Roman"/>
          <w:kern w:val="0"/>
          <w:lang w:val="bg-BG" w:eastAsia="en-US" w:bidi="ar-SA"/>
        </w:rPr>
        <w:t>Адрес на електронна поща:</w:t>
      </w:r>
      <w:r w:rsidRPr="000D42A5">
        <w:rPr>
          <w:rFonts w:eastAsia="Calibri" w:cs="Times New Roman"/>
          <w:bCs/>
          <w:kern w:val="0"/>
          <w:lang w:val="bg-BG" w:eastAsia="en-US" w:bidi="ar-SA"/>
        </w:rPr>
        <w:t xml:space="preserve"> </w:t>
      </w:r>
      <w:hyperlink r:id="rId10" w:history="1">
        <w:r w:rsidRPr="000D42A5">
          <w:rPr>
            <w:rFonts w:eastAsia="Calibri" w:cs="Times New Roman"/>
            <w:color w:val="0563C1"/>
            <w:kern w:val="0"/>
            <w:u w:val="single"/>
            <w:lang w:val="bg-BG" w:eastAsia="en-US" w:bidi="ar-SA"/>
          </w:rPr>
          <w:t>pmdr@mzh.government.bg</w:t>
        </w:r>
      </w:hyperlink>
    </w:p>
    <w:p w14:paraId="34711983"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20" w:line="276" w:lineRule="auto"/>
        <w:jc w:val="both"/>
        <w:rPr>
          <w:rFonts w:eastAsia="Calibri" w:cs="Times New Roman"/>
          <w:b/>
          <w:kern w:val="0"/>
          <w:lang w:val="bg-BG" w:eastAsia="en-US" w:bidi="ar-SA"/>
        </w:rPr>
      </w:pPr>
      <w:r w:rsidRPr="000D42A5">
        <w:rPr>
          <w:rFonts w:eastAsia="Calibri" w:cs="Times New Roman"/>
          <w:kern w:val="0"/>
          <w:lang w:val="bg-BG" w:eastAsia="en-US" w:bidi="ar-SA"/>
        </w:rPr>
        <w:t>Отговорите на въпросите на кандидатите се публикуват на интернет страницата на МИРГ Поморие (</w:t>
      </w:r>
      <w:hyperlink r:id="rId11" w:history="1">
        <w:r w:rsidRPr="000D42A5">
          <w:rPr>
            <w:rFonts w:eastAsia="Calibri" w:cs="Times New Roman"/>
            <w:color w:val="0563C1"/>
            <w:kern w:val="0"/>
            <w:u w:val="single"/>
            <w:lang w:val="bg-BG" w:eastAsia="en-US" w:bidi="ar-SA"/>
          </w:rPr>
          <w:t>http://mirg-pomorie.eu/</w:t>
        </w:r>
      </w:hyperlink>
      <w:r w:rsidRPr="000D42A5">
        <w:rPr>
          <w:rFonts w:eastAsia="Calibri" w:cs="Times New Roman"/>
          <w:kern w:val="0"/>
          <w:lang w:val="bg-BG" w:eastAsia="en-US" w:bidi="ar-SA"/>
        </w:rPr>
        <w:t>), на</w:t>
      </w:r>
      <w:r w:rsidRPr="000D42A5">
        <w:rPr>
          <w:rFonts w:eastAsia="Calibri" w:cs="Times New Roman"/>
          <w:kern w:val="0"/>
          <w:sz w:val="22"/>
          <w:szCs w:val="22"/>
          <w:lang w:val="bg-BG" w:eastAsia="en-US" w:bidi="ar-SA"/>
        </w:rPr>
        <w:t xml:space="preserve"> </w:t>
      </w:r>
      <w:r w:rsidRPr="000D42A5">
        <w:rPr>
          <w:rFonts w:eastAsia="Calibri" w:cs="Times New Roman"/>
          <w:kern w:val="0"/>
          <w:lang w:val="bg-BG" w:eastAsia="en-US" w:bidi="ar-SA"/>
        </w:rPr>
        <w:t xml:space="preserve">Единния информационен портал за обща информация за управлението на Европейските структурни и инвестиционни фондове – </w:t>
      </w:r>
      <w:hyperlink r:id="rId12" w:history="1">
        <w:r w:rsidRPr="000D42A5">
          <w:rPr>
            <w:rFonts w:eastAsia="Calibri" w:cs="Times New Roman"/>
            <w:color w:val="0563C1"/>
            <w:kern w:val="0"/>
            <w:u w:val="single"/>
            <w:lang w:val="bg-BG" w:eastAsia="en-US" w:bidi="ar-SA"/>
          </w:rPr>
          <w:t>www.eufunds.bg</w:t>
        </w:r>
      </w:hyperlink>
      <w:r w:rsidRPr="000D42A5">
        <w:rPr>
          <w:rFonts w:eastAsia="Calibri" w:cs="Times New Roman"/>
          <w:kern w:val="0"/>
          <w:lang w:val="bg-BG" w:eastAsia="en-US" w:bidi="ar-SA"/>
        </w:rPr>
        <w:t xml:space="preserve">, както и в ИСУН 2020 не по-късно от 2 седмици преди определения краен срок за подаване на проектни предложения по процедурата.  </w:t>
      </w:r>
    </w:p>
    <w:p w14:paraId="71EC9260" w14:textId="4352387B"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60" w:line="276" w:lineRule="auto"/>
        <w:jc w:val="both"/>
        <w:rPr>
          <w:rFonts w:eastAsia="Calibri" w:cs="Times New Roman"/>
          <w:b/>
          <w:bCs/>
          <w:color w:val="FF0000"/>
          <w:kern w:val="0"/>
          <w:lang w:val="bg-BG" w:eastAsia="en-US" w:bidi="ar-SA"/>
        </w:rPr>
      </w:pPr>
      <w:r w:rsidRPr="000D42A5">
        <w:rPr>
          <w:rFonts w:eastAsia="Calibri" w:cs="Times New Roman"/>
          <w:kern w:val="0"/>
          <w:lang w:val="bg-BG" w:eastAsia="en-US" w:bidi="ar-SA"/>
        </w:rPr>
        <w:lastRenderedPageBreak/>
        <w:t xml:space="preserve">Публикуваните отговори на въпроси задължително се вземат под внимание от страна на Управляващия орган, МИРГ </w:t>
      </w:r>
      <w:r w:rsidR="00C857FC">
        <w:rPr>
          <w:rFonts w:eastAsia="Calibri" w:cs="Times New Roman"/>
          <w:kern w:val="0"/>
          <w:lang w:val="bg-BG" w:eastAsia="en-US" w:bidi="ar-SA"/>
        </w:rPr>
        <w:t>„</w:t>
      </w:r>
      <w:r w:rsidRPr="000D42A5">
        <w:rPr>
          <w:rFonts w:eastAsia="Calibri" w:cs="Times New Roman"/>
          <w:kern w:val="0"/>
          <w:lang w:val="bg-BG" w:eastAsia="en-US" w:bidi="ar-SA"/>
        </w:rPr>
        <w:t>Поморие</w:t>
      </w:r>
      <w:r w:rsidR="00C857FC">
        <w:rPr>
          <w:rFonts w:eastAsia="Calibri" w:cs="Times New Roman"/>
          <w:kern w:val="0"/>
          <w:lang w:val="bg-BG" w:eastAsia="en-US" w:bidi="ar-SA"/>
        </w:rPr>
        <w:t>“</w:t>
      </w:r>
      <w:r w:rsidRPr="000D42A5">
        <w:rPr>
          <w:rFonts w:eastAsia="Calibri" w:cs="Times New Roman"/>
          <w:kern w:val="0"/>
          <w:lang w:val="bg-BG" w:eastAsia="en-US" w:bidi="ar-SA"/>
        </w:rPr>
        <w:t xml:space="preserve">, Комисията за подбор на проектни предложения и от кандидатите по процедурата. </w:t>
      </w:r>
    </w:p>
    <w:p w14:paraId="1BB85A46"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line="276" w:lineRule="auto"/>
        <w:jc w:val="both"/>
        <w:rPr>
          <w:rFonts w:eastAsia="Calibri" w:cs="Times New Roman"/>
          <w:b/>
          <w:bCs/>
          <w:color w:val="FF0000"/>
          <w:kern w:val="0"/>
          <w:lang w:val="bg-BG" w:eastAsia="en-US" w:bidi="ar-SA"/>
        </w:rPr>
      </w:pPr>
      <w:r w:rsidRPr="000D42A5">
        <w:rPr>
          <w:rFonts w:eastAsia="Calibri" w:cs="Times New Roman"/>
          <w:b/>
          <w:kern w:val="0"/>
          <w:lang w:val="bg-BG" w:eastAsia="en-US" w:bidi="ar-SA"/>
        </w:rPr>
        <w:t>ВАЖНО:</w:t>
      </w:r>
      <w:r w:rsidRPr="000D42A5">
        <w:rPr>
          <w:rFonts w:eastAsia="Calibri" w:cs="Times New Roman"/>
          <w:kern w:val="0"/>
          <w:lang w:val="bg-BG" w:eastAsia="en-US" w:bidi="ar-SA"/>
        </w:rPr>
        <w:t xml:space="preserve"> Разясненията се дават по отношение на Условията за кандидатстване, като не могат да съдържат становище относно качеството на проектното предложение и са задължителни за всички кандидати. </w:t>
      </w:r>
    </w:p>
    <w:p w14:paraId="0A6BEA67"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360" w:line="276" w:lineRule="auto"/>
        <w:jc w:val="both"/>
        <w:rPr>
          <w:rFonts w:eastAsia="Calibri" w:cs="Times New Roman"/>
          <w:kern w:val="0"/>
          <w:lang w:val="bg-BG" w:eastAsia="en-US" w:bidi="ar-SA"/>
        </w:rPr>
      </w:pPr>
      <w:r w:rsidRPr="000D42A5">
        <w:rPr>
          <w:rFonts w:eastAsia="Calibri" w:cs="Times New Roman"/>
          <w:kern w:val="0"/>
          <w:lang w:val="bg-BG" w:eastAsia="en-US" w:bidi="ar-SA"/>
        </w:rPr>
        <w:t>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690C2305" w14:textId="77777777" w:rsidR="000D42A5" w:rsidRPr="000D42A5" w:rsidRDefault="000D42A5" w:rsidP="000D42A5">
      <w:pPr>
        <w:keepNext/>
        <w:keepLines/>
        <w:suppressAutoHyphens w:val="0"/>
        <w:spacing w:before="120" w:after="120" w:line="259" w:lineRule="auto"/>
        <w:outlineLvl w:val="1"/>
        <w:rPr>
          <w:rFonts w:eastAsia="Times New Roman" w:cs="Times New Roman"/>
          <w:b/>
          <w:bCs/>
          <w:color w:val="5B9BD5"/>
          <w:kern w:val="0"/>
          <w:sz w:val="26"/>
          <w:szCs w:val="26"/>
          <w:lang w:val="bg-BG" w:eastAsia="en-US" w:bidi="ar-SA"/>
        </w:rPr>
      </w:pPr>
      <w:bookmarkStart w:id="69" w:name="_Toc475538957"/>
      <w:bookmarkStart w:id="70" w:name="_Toc499645064"/>
      <w:r w:rsidRPr="000D42A5">
        <w:rPr>
          <w:rFonts w:eastAsia="Times New Roman" w:cs="Times New Roman"/>
          <w:b/>
          <w:bCs/>
          <w:color w:val="5B9BD5"/>
          <w:kern w:val="0"/>
          <w:sz w:val="26"/>
          <w:szCs w:val="26"/>
          <w:lang w:val="bg-BG" w:eastAsia="en-US" w:bidi="ar-SA"/>
        </w:rPr>
        <w:t>26. Адрес за подаване на проектните предложения/концепциите за проектни предложения:</w:t>
      </w:r>
      <w:bookmarkEnd w:id="68"/>
      <w:bookmarkEnd w:id="69"/>
      <w:bookmarkEnd w:id="70"/>
    </w:p>
    <w:p w14:paraId="11A85A19" w14:textId="77777777" w:rsidR="000D42A5" w:rsidRPr="000D42A5" w:rsidRDefault="000D42A5" w:rsidP="000D42A5">
      <w:pPr>
        <w:pBdr>
          <w:top w:val="single" w:sz="4" w:space="1" w:color="auto"/>
          <w:left w:val="single" w:sz="4" w:space="4" w:color="auto"/>
          <w:bottom w:val="single" w:sz="4" w:space="0" w:color="auto"/>
          <w:right w:val="single" w:sz="4" w:space="4" w:color="auto"/>
        </w:pBdr>
        <w:suppressAutoHyphens w:val="0"/>
        <w:spacing w:after="360"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Проектните предложения по настоящата процедура се подават по изцяло електронен път чрез ИСУН 2020 </w:t>
      </w:r>
      <w:r w:rsidRPr="000D42A5">
        <w:rPr>
          <w:rFonts w:eastAsia="Calibri" w:cs="Times New Roman"/>
          <w:kern w:val="0"/>
          <w:sz w:val="22"/>
          <w:szCs w:val="22"/>
          <w:lang w:val="bg-BG" w:eastAsia="en-US" w:bidi="ar-SA"/>
        </w:rPr>
        <w:t xml:space="preserve"> </w:t>
      </w:r>
      <w:r w:rsidRPr="000D42A5">
        <w:rPr>
          <w:rFonts w:eastAsia="Calibri" w:cs="Times New Roman"/>
          <w:kern w:val="0"/>
          <w:lang w:val="bg-BG" w:eastAsia="en-US" w:bidi="ar-SA"/>
        </w:rPr>
        <w:t xml:space="preserve">на следния интернет адрес: </w:t>
      </w:r>
      <w:hyperlink r:id="rId13" w:history="1">
        <w:r w:rsidRPr="000D42A5">
          <w:rPr>
            <w:rFonts w:eastAsia="Calibri" w:cs="Times New Roman"/>
            <w:color w:val="0563C1"/>
            <w:kern w:val="0"/>
            <w:u w:val="single"/>
            <w:lang w:val="bg-BG" w:eastAsia="en-US" w:bidi="ar-SA"/>
          </w:rPr>
          <w:t>https://eumis2020.government.bg</w:t>
        </w:r>
      </w:hyperlink>
      <w:r w:rsidRPr="000D42A5">
        <w:rPr>
          <w:rFonts w:eastAsia="Calibri" w:cs="Times New Roman"/>
          <w:kern w:val="0"/>
          <w:lang w:val="bg-BG" w:eastAsia="en-US" w:bidi="ar-SA"/>
        </w:rPr>
        <w:t>.</w:t>
      </w:r>
    </w:p>
    <w:p w14:paraId="02953E69" w14:textId="77777777" w:rsidR="000D42A5" w:rsidRPr="000D42A5" w:rsidRDefault="000D42A5" w:rsidP="000D42A5">
      <w:pPr>
        <w:keepNext/>
        <w:keepLines/>
        <w:suppressAutoHyphens w:val="0"/>
        <w:spacing w:before="120" w:after="120" w:line="259" w:lineRule="auto"/>
        <w:outlineLvl w:val="1"/>
        <w:rPr>
          <w:rFonts w:eastAsia="Times New Roman" w:cs="Times New Roman"/>
          <w:b/>
          <w:bCs/>
          <w:color w:val="5B9BD5"/>
          <w:kern w:val="0"/>
          <w:sz w:val="26"/>
          <w:szCs w:val="26"/>
          <w:lang w:val="bg-BG" w:eastAsia="en-US" w:bidi="ar-SA"/>
        </w:rPr>
      </w:pPr>
      <w:bookmarkStart w:id="71" w:name="_Toc442351592"/>
      <w:bookmarkStart w:id="72" w:name="_Toc451334656"/>
      <w:bookmarkStart w:id="73" w:name="_Toc475538958"/>
      <w:bookmarkStart w:id="74" w:name="_Toc499645065"/>
      <w:r w:rsidRPr="000D42A5">
        <w:rPr>
          <w:rFonts w:eastAsia="Times New Roman" w:cs="Times New Roman"/>
          <w:b/>
          <w:bCs/>
          <w:color w:val="5B9BD5"/>
          <w:kern w:val="0"/>
          <w:sz w:val="26"/>
          <w:szCs w:val="26"/>
          <w:lang w:val="bg-BG" w:eastAsia="en-US" w:bidi="ar-SA"/>
        </w:rPr>
        <w:t>27. Допълнителна информация:</w:t>
      </w:r>
      <w:bookmarkEnd w:id="71"/>
      <w:bookmarkEnd w:id="72"/>
      <w:bookmarkEnd w:id="73"/>
      <w:bookmarkEnd w:id="74"/>
    </w:p>
    <w:p w14:paraId="32880701" w14:textId="77777777" w:rsidR="000D42A5" w:rsidRPr="000D42A5" w:rsidRDefault="000D42A5" w:rsidP="000D42A5">
      <w:pPr>
        <w:keepNext/>
        <w:suppressAutoHyphens w:val="0"/>
        <w:spacing w:before="240" w:after="60" w:line="259" w:lineRule="auto"/>
        <w:outlineLvl w:val="2"/>
        <w:rPr>
          <w:rFonts w:eastAsia="Times New Roman" w:cs="Times New Roman"/>
          <w:color w:val="5B9BD5"/>
          <w:kern w:val="0"/>
          <w:sz w:val="26"/>
          <w:szCs w:val="26"/>
          <w:lang w:val="bg-BG" w:eastAsia="en-US" w:bidi="ar-SA"/>
        </w:rPr>
      </w:pPr>
      <w:bookmarkStart w:id="75" w:name="_Toc442351593"/>
      <w:bookmarkStart w:id="76" w:name="_Toc451334657"/>
      <w:bookmarkStart w:id="77" w:name="_Toc475538959"/>
      <w:bookmarkStart w:id="78" w:name="_Toc499645066"/>
      <w:r w:rsidRPr="000D42A5">
        <w:rPr>
          <w:rFonts w:eastAsia="Times New Roman" w:cs="Times New Roman"/>
          <w:b/>
          <w:bCs/>
          <w:color w:val="5B9BD5"/>
          <w:kern w:val="0"/>
          <w:sz w:val="26"/>
          <w:szCs w:val="26"/>
          <w:lang w:val="bg-BG" w:eastAsia="en-US" w:bidi="ar-SA"/>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75"/>
      <w:bookmarkEnd w:id="76"/>
      <w:bookmarkEnd w:id="77"/>
      <w:r w:rsidRPr="000D42A5">
        <w:rPr>
          <w:rFonts w:eastAsia="Times New Roman" w:cs="Times New Roman"/>
          <w:b/>
          <w:bCs/>
          <w:color w:val="5B9BD5"/>
          <w:kern w:val="0"/>
          <w:sz w:val="26"/>
          <w:szCs w:val="26"/>
          <w:lang w:val="bg-BG" w:eastAsia="en-US" w:bidi="ar-SA"/>
        </w:rPr>
        <w:t>:</w:t>
      </w:r>
      <w:bookmarkEnd w:id="78"/>
    </w:p>
    <w:p w14:paraId="73642BB5" w14:textId="77777777" w:rsidR="00C857FC"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lang w:val="bg-BG" w:eastAsia="en-US" w:bidi="ar-SA"/>
        </w:rPr>
      </w:pPr>
      <w:bookmarkStart w:id="79" w:name="_Toc451334658"/>
      <w:bookmarkStart w:id="80" w:name="_Toc475538960"/>
      <w:bookmarkStart w:id="81" w:name="_Toc499645067"/>
      <w:r w:rsidRPr="000D42A5">
        <w:rPr>
          <w:rFonts w:eastAsia="Calibri" w:cs="Times New Roman"/>
          <w:kern w:val="0"/>
          <w:lang w:val="bg-BG" w:eastAsia="en-US" w:bidi="ar-SA"/>
        </w:rPr>
        <w:t>Работата на Комисията за подбор на проектни предложения на МИРГ приключва с доклад до ръководителя на Управляващия орган</w:t>
      </w:r>
      <w:r w:rsidRPr="000D42A5">
        <w:rPr>
          <w:rFonts w:ascii="Calibri" w:eastAsia="Calibri" w:hAnsi="Calibri" w:cs="Calibri"/>
          <w:kern w:val="0"/>
          <w:sz w:val="22"/>
          <w:szCs w:val="22"/>
          <w:lang w:val="bg-BG" w:eastAsia="en-US" w:bidi="ar-SA"/>
        </w:rPr>
        <w:t xml:space="preserve"> </w:t>
      </w:r>
      <w:r w:rsidRPr="000D42A5">
        <w:rPr>
          <w:rFonts w:eastAsia="Calibri" w:cs="Times New Roman"/>
          <w:kern w:val="0"/>
          <w:lang w:val="bg-BG" w:eastAsia="en-US" w:bidi="ar-SA"/>
        </w:rPr>
        <w:t>на ПДМР. Докладът се генерира в ИСУН 2020 и се подписва от председателя, секретаря  и от всички членове на КППП.</w:t>
      </w:r>
    </w:p>
    <w:p w14:paraId="2781886F" w14:textId="4BEE43E1"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kern w:val="0"/>
          <w:lang w:val="bg-BG" w:eastAsia="en-US" w:bidi="ar-SA"/>
        </w:rPr>
        <w:t>УО на ПМДР извършва оценка на всяко едно подадено проектно предложение по мярката и излиза със становище относно работата на КППП и окончателен доклад във връзка със съответния прием на проектни предложения.</w:t>
      </w:r>
    </w:p>
    <w:p w14:paraId="2F5BD75A"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b/>
          <w:bCs/>
          <w:kern w:val="0"/>
          <w:lang w:val="bg-BG" w:eastAsia="en-US" w:bidi="ar-SA"/>
        </w:rPr>
      </w:pPr>
      <w:r w:rsidRPr="000D42A5">
        <w:rPr>
          <w:rFonts w:eastAsia="Calibri" w:cs="Times New Roman"/>
          <w:kern w:val="0"/>
          <w:lang w:val="bg-BG" w:eastAsia="en-US" w:bidi="ar-SA"/>
        </w:rPr>
        <w:t xml:space="preserve">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КППП, за което всеки кандидат се уведомява официално. </w:t>
      </w:r>
      <w:r w:rsidRPr="000D42A5">
        <w:rPr>
          <w:rFonts w:eastAsia="Calibri" w:cs="Times New Roman"/>
          <w:kern w:val="0"/>
          <w:lang w:val="bg-BG" w:eastAsia="en-US" w:bidi="ar-SA"/>
        </w:rPr>
        <w:lastRenderedPageBreak/>
        <w:t xml:space="preserve">В срок до 10 работни дни от получаване на решението кандидатът може да поиска писмено допълнителни разяснения относно основанията за класирането му. </w:t>
      </w:r>
    </w:p>
    <w:p w14:paraId="7161670B"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20" w:line="276" w:lineRule="auto"/>
        <w:jc w:val="both"/>
        <w:rPr>
          <w:rFonts w:eastAsia="Calibri" w:cs="Times New Roman"/>
          <w:kern w:val="0"/>
          <w:lang w:val="bg-BG" w:eastAsia="en-US" w:bidi="ar-SA"/>
        </w:rPr>
      </w:pPr>
      <w:r w:rsidRPr="000D42A5">
        <w:rPr>
          <w:rFonts w:eastAsia="Calibri" w:cs="Times New Roman"/>
          <w:kern w:val="0"/>
          <w:lang w:val="bg-BG" w:eastAsia="en-US" w:bidi="ar-SA"/>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40BAF88C" w14:textId="77777777" w:rsidR="000D42A5" w:rsidRPr="000D42A5" w:rsidRDefault="000D42A5" w:rsidP="000D42A5">
      <w:pPr>
        <w:pBdr>
          <w:top w:val="single" w:sz="4" w:space="1" w:color="auto"/>
          <w:left w:val="single" w:sz="4" w:space="4" w:color="auto"/>
          <w:bottom w:val="single" w:sz="4" w:space="1" w:color="auto"/>
          <w:right w:val="single" w:sz="4" w:space="4" w:color="auto"/>
        </w:pBdr>
        <w:suppressAutoHyphens w:val="0"/>
        <w:spacing w:after="120" w:line="276" w:lineRule="auto"/>
        <w:jc w:val="both"/>
        <w:rPr>
          <w:rFonts w:eastAsia="Calibri" w:cs="Times New Roman"/>
          <w:kern w:val="0"/>
          <w:lang w:val="bg-BG" w:eastAsia="en-US" w:bidi="ar-SA"/>
        </w:rPr>
      </w:pPr>
      <w:r w:rsidRPr="000D42A5">
        <w:rPr>
          <w:rFonts w:eastAsia="Calibri" w:cs="Times New Roman"/>
          <w:kern w:val="0"/>
          <w:lang w:val="bg-BG" w:eastAsia="en-US" w:bidi="ar-SA"/>
        </w:rPr>
        <w:t>С поканата се изискват следните документи:</w:t>
      </w:r>
    </w:p>
    <w:p w14:paraId="5FDDEDE5"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bCs/>
          <w:kern w:val="0"/>
          <w:lang w:val="bg-BG" w:eastAsia="en-US" w:bidi="ar-SA"/>
        </w:rPr>
        <w:t>а/Нотариално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 оригинал или копие, заверено от кандидата;</w:t>
      </w:r>
    </w:p>
    <w:p w14:paraId="5FFC5EA1"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bCs/>
          <w:kern w:val="0"/>
          <w:lang w:val="bg-BG" w:eastAsia="en-US" w:bidi="ar-SA"/>
        </w:rPr>
        <w:t>б/</w:t>
      </w:r>
      <w:r w:rsidRPr="000D42A5">
        <w:rPr>
          <w:rFonts w:eastAsia="Calibri" w:cs="Times New Roman"/>
          <w:kern w:val="0"/>
          <w:lang w:val="bg-BG" w:eastAsia="en-US" w:bidi="ar-SA"/>
        </w:rPr>
        <w:t xml:space="preserve">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всеки от тях;</w:t>
      </w:r>
    </w:p>
    <w:p w14:paraId="6FC72AAA"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bCs/>
          <w:kern w:val="0"/>
          <w:lang w:val="bg-BG" w:eastAsia="en-US" w:bidi="ar-SA"/>
        </w:rPr>
        <w:t>в/</w:t>
      </w:r>
      <w:r w:rsidRPr="000D42A5">
        <w:rPr>
          <w:rFonts w:eastAsia="Calibri" w:cs="Times New Roman"/>
          <w:kern w:val="0"/>
          <w:lang w:val="bg-BG" w:eastAsia="en-US" w:bidi="ar-SA"/>
        </w:rPr>
        <w:t xml:space="preserve"> Официален документ, удостоверяващ актуална банкова сметка на името на кандидата;</w:t>
      </w:r>
    </w:p>
    <w:p w14:paraId="2A131355" w14:textId="5D3839AB" w:rsidR="004E4F3B" w:rsidRPr="004E4F3B"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kern w:val="0"/>
          <w:lang w:val="bg-BG" w:eastAsia="en-US" w:bidi="ar-SA"/>
        </w:rPr>
        <w:t>г</w:t>
      </w:r>
      <w:r w:rsidR="004E4F3B">
        <w:rPr>
          <w:rFonts w:eastAsia="Calibri" w:cs="Times New Roman"/>
          <w:kern w:val="0"/>
          <w:lang w:val="bg-BG" w:eastAsia="en-US" w:bidi="ar-SA"/>
        </w:rPr>
        <w:t>-1</w:t>
      </w:r>
      <w:r w:rsidRPr="000D42A5">
        <w:rPr>
          <w:rFonts w:eastAsia="Calibri" w:cs="Times New Roman"/>
          <w:kern w:val="0"/>
          <w:lang w:val="bg-BG" w:eastAsia="en-US" w:bidi="ar-SA"/>
        </w:rPr>
        <w:t>/</w:t>
      </w:r>
      <w:r w:rsidR="004E4F3B">
        <w:rPr>
          <w:rFonts w:eastAsia="Calibri" w:cs="Times New Roman"/>
          <w:kern w:val="0"/>
          <w:lang w:val="bg-BG" w:eastAsia="en-US" w:bidi="ar-SA"/>
        </w:rPr>
        <w:t xml:space="preserve"> Приложение № 8-1 - </w:t>
      </w:r>
      <w:r w:rsidRPr="000D42A5">
        <w:rPr>
          <w:rFonts w:eastAsia="Calibri" w:cs="Times New Roman"/>
          <w:kern w:val="0"/>
          <w:lang w:val="bg-BG" w:eastAsia="en-US" w:bidi="ar-SA"/>
        </w:rPr>
        <w:t xml:space="preserve"> </w:t>
      </w:r>
      <w:r w:rsidR="004E4F3B">
        <w:rPr>
          <w:rFonts w:eastAsia="Calibri" w:cs="Times New Roman"/>
          <w:kern w:val="0"/>
          <w:lang w:val="bg-BG" w:eastAsia="en-US" w:bidi="ar-SA"/>
        </w:rPr>
        <w:t>Декларации към АДБФП, подписана от кандидата към датата на сключване на договора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§1, т. 13 и т. 14 от допълнителните разпоредби на ЗППЦК; Декларация за липса на промяна в обстоятелствата; Декларация по чл. 137 от Регламент (ЕС, Евратом)</w:t>
      </w:r>
      <w:r w:rsidR="004E4F3B">
        <w:rPr>
          <w:rFonts w:eastAsia="Calibri" w:cs="Times New Roman"/>
          <w:kern w:val="0"/>
          <w:lang w:val="en-US" w:eastAsia="en-US" w:bidi="ar-SA"/>
        </w:rPr>
        <w:t xml:space="preserve"> 2018/1046 </w:t>
      </w:r>
      <w:r w:rsidR="004E4F3B">
        <w:rPr>
          <w:rFonts w:eastAsia="Calibri" w:cs="Times New Roman"/>
          <w:kern w:val="0"/>
          <w:lang w:val="bg-BG" w:eastAsia="en-US" w:bidi="ar-SA"/>
        </w:rPr>
        <w:t>на Европейския парламент и на Съвета от 18 юли 2018 година за финансовите правила, приложими за общия бюджет на Съюза) – подписано от лице с право да представлява кандидата. В случаите, когато бенефициентът се представлява само заедно за няколко физически лица, заявлението се попълва и подписва от всички от тях.</w:t>
      </w:r>
    </w:p>
    <w:p w14:paraId="46BCB657" w14:textId="156E7648" w:rsidR="000D42A5" w:rsidRPr="000D42A5" w:rsidRDefault="004E4F3B"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lang w:val="bg-BG" w:eastAsia="en-US" w:bidi="ar-SA"/>
        </w:rPr>
      </w:pPr>
      <w:r>
        <w:rPr>
          <w:rFonts w:eastAsia="Calibri" w:cs="Times New Roman"/>
          <w:kern w:val="0"/>
          <w:lang w:val="bg-BG" w:eastAsia="en-US" w:bidi="ar-SA"/>
        </w:rPr>
        <w:t xml:space="preserve">г-2/ </w:t>
      </w:r>
      <w:r w:rsidR="000D42A5" w:rsidRPr="000D42A5">
        <w:rPr>
          <w:rFonts w:eastAsia="Calibri" w:cs="Times New Roman"/>
          <w:kern w:val="0"/>
          <w:lang w:val="bg-BG" w:eastAsia="en-US" w:bidi="ar-SA"/>
        </w:rPr>
        <w:t xml:space="preserve">Декларация № </w:t>
      </w:r>
      <w:r>
        <w:rPr>
          <w:rFonts w:eastAsia="Calibri" w:cs="Times New Roman"/>
          <w:kern w:val="0"/>
          <w:lang w:val="bg-BG" w:eastAsia="en-US" w:bidi="ar-SA"/>
        </w:rPr>
        <w:t>2</w:t>
      </w:r>
      <w:r w:rsidR="000D42A5" w:rsidRPr="000D42A5">
        <w:rPr>
          <w:rFonts w:eastAsia="Calibri" w:cs="Times New Roman"/>
          <w:kern w:val="0"/>
          <w:lang w:val="bg-BG" w:eastAsia="en-US" w:bidi="ar-SA"/>
        </w:rPr>
        <w:t xml:space="preserve">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4C2129A1" w14:textId="3442A678"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kern w:val="0"/>
          <w:lang w:val="bg-BG" w:eastAsia="en-US" w:bidi="ar-SA"/>
        </w:rPr>
        <w:lastRenderedPageBreak/>
        <w:t>Посочените документи от буква „а“ до буква „</w:t>
      </w:r>
      <w:r w:rsidR="00584371">
        <w:rPr>
          <w:rFonts w:eastAsia="Calibri" w:cs="Times New Roman"/>
          <w:kern w:val="0"/>
          <w:lang w:val="bg-BG" w:eastAsia="en-US" w:bidi="ar-SA"/>
        </w:rPr>
        <w:t>г-2</w:t>
      </w:r>
      <w:r w:rsidRPr="000D42A5">
        <w:rPr>
          <w:rFonts w:eastAsia="Calibri" w:cs="Times New Roman"/>
          <w:kern w:val="0"/>
          <w:lang w:val="bg-BG" w:eastAsia="en-US" w:bidi="ar-SA"/>
        </w:rPr>
        <w:t xml:space="preserve">“ се представят в оригинал; </w:t>
      </w:r>
    </w:p>
    <w:p w14:paraId="2F46EE9D" w14:textId="7BF908C1" w:rsidR="000D42A5" w:rsidRPr="000D42A5" w:rsidRDefault="00584371"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lang w:val="bg-BG" w:eastAsia="en-US" w:bidi="ar-SA"/>
        </w:rPr>
      </w:pPr>
      <w:r>
        <w:rPr>
          <w:rFonts w:eastAsia="Calibri" w:cs="Times New Roman"/>
          <w:kern w:val="0"/>
          <w:lang w:val="bg-BG" w:eastAsia="en-US" w:bidi="ar-SA"/>
        </w:rPr>
        <w:t>д</w:t>
      </w:r>
      <w:r w:rsidR="000D42A5" w:rsidRPr="000D42A5">
        <w:rPr>
          <w:rFonts w:eastAsia="Calibri" w:cs="Times New Roman"/>
          <w:kern w:val="0"/>
          <w:lang w:val="bg-BG" w:eastAsia="en-US" w:bidi="ar-SA"/>
        </w:rPr>
        <w:t xml:space="preserve">/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оригинал или копие, заверено от кандидата; </w:t>
      </w:r>
    </w:p>
    <w:p w14:paraId="4F3CD0CE"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или </w:t>
      </w:r>
    </w:p>
    <w:p w14:paraId="6B234B85" w14:textId="5A6D44B3"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kern w:val="0"/>
          <w:lang w:val="bg-BG" w:eastAsia="en-US" w:bidi="ar-SA"/>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кандидат</w:t>
      </w:r>
      <w:r w:rsidR="00C857FC">
        <w:rPr>
          <w:rFonts w:eastAsia="Calibri" w:cs="Times New Roman"/>
          <w:kern w:val="0"/>
          <w:lang w:val="bg-BG" w:eastAsia="en-US" w:bidi="ar-SA"/>
        </w:rPr>
        <w:t>а</w:t>
      </w:r>
      <w:r w:rsidRPr="000D42A5">
        <w:rPr>
          <w:rFonts w:eastAsia="Calibri" w:cs="Times New Roman"/>
          <w:kern w:val="0"/>
          <w:lang w:val="bg-BG" w:eastAsia="en-US" w:bidi="ar-SA"/>
        </w:rPr>
        <w:t xml:space="preserve"> за последната приключена финансова година</w:t>
      </w:r>
      <w:r w:rsidR="00C857FC">
        <w:rPr>
          <w:rFonts w:eastAsia="Calibri" w:cs="Times New Roman"/>
          <w:kern w:val="0"/>
          <w:lang w:val="bg-BG" w:eastAsia="en-US" w:bidi="ar-SA"/>
        </w:rPr>
        <w:t>, но не повече от 50 000 лв.</w:t>
      </w:r>
      <w:r w:rsidRPr="000D42A5">
        <w:rPr>
          <w:rFonts w:eastAsia="Calibri" w:cs="Times New Roman"/>
          <w:kern w:val="0"/>
          <w:lang w:val="bg-BG" w:eastAsia="en-US" w:bidi="ar-SA"/>
        </w:rPr>
        <w:t xml:space="preserve"> - оригинал или копие, заверено от кандидата; </w:t>
      </w:r>
    </w:p>
    <w:p w14:paraId="4415219B"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или </w:t>
      </w:r>
    </w:p>
    <w:p w14:paraId="79B70D8C"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7E8FB6AE" w14:textId="1BD1D90A"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highlight w:val="cyan"/>
          <w:lang w:val="bg-BG" w:eastAsia="en-US" w:bidi="ar-SA"/>
        </w:rPr>
      </w:pPr>
      <w:r w:rsidRPr="000D42A5">
        <w:rPr>
          <w:rFonts w:eastAsia="Calibri" w:cs="Times New Roman"/>
          <w:b/>
          <w:kern w:val="0"/>
          <w:lang w:val="bg-BG" w:eastAsia="en-US" w:bidi="ar-SA"/>
        </w:rPr>
        <w:t>ВАЖНО:</w:t>
      </w:r>
      <w:r w:rsidRPr="000D42A5">
        <w:rPr>
          <w:rFonts w:eastAsia="Calibri" w:cs="Times New Roman"/>
          <w:kern w:val="0"/>
          <w:lang w:val="bg-BG" w:eastAsia="en-US" w:bidi="ar-SA"/>
        </w:rPr>
        <w:t xml:space="preserve"> Кандидатът следва да предостави един от документите по буква „</w:t>
      </w:r>
      <w:r w:rsidR="00584371">
        <w:rPr>
          <w:rFonts w:eastAsia="Calibri" w:cs="Times New Roman"/>
          <w:kern w:val="0"/>
          <w:lang w:val="bg-BG" w:eastAsia="en-US" w:bidi="ar-SA"/>
        </w:rPr>
        <w:t>д</w:t>
      </w:r>
      <w:r w:rsidRPr="000D42A5">
        <w:rPr>
          <w:rFonts w:eastAsia="Calibri" w:cs="Times New Roman"/>
          <w:kern w:val="0"/>
          <w:lang w:val="bg-BG" w:eastAsia="en-US" w:bidi="ar-SA"/>
        </w:rPr>
        <w:t xml:space="preserve">“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 162/2016 г. (за наличие на публични задължения по смисъла на чл. 162, ал. 2, т. 1 от ДОПК) и на Декларацията, че кандидатът е запознат с условията за кандидатстване  (за наличие на публични задължения по смисъла на чл. 162, ал. 2, т. 8 от ДОПК). </w:t>
      </w:r>
    </w:p>
    <w:p w14:paraId="6A60371B" w14:textId="5C801119" w:rsidR="000D42A5" w:rsidRPr="000D42A5" w:rsidRDefault="00584371"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lang w:val="bg-BG" w:eastAsia="en-US" w:bidi="ar-SA"/>
        </w:rPr>
      </w:pPr>
      <w:r>
        <w:rPr>
          <w:rFonts w:eastAsia="Calibri" w:cs="Times New Roman"/>
          <w:kern w:val="0"/>
          <w:lang w:val="bg-BG" w:eastAsia="en-US" w:bidi="ar-SA"/>
        </w:rPr>
        <w:t>е</w:t>
      </w:r>
      <w:r w:rsidR="000D42A5" w:rsidRPr="000D42A5">
        <w:rPr>
          <w:rFonts w:eastAsia="Calibri" w:cs="Times New Roman"/>
          <w:kern w:val="0"/>
          <w:lang w:val="bg-BG" w:eastAsia="en-US" w:bidi="ar-SA"/>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14:paraId="082EF76E"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b/>
          <w:kern w:val="0"/>
          <w:lang w:val="bg-BG" w:eastAsia="en-US" w:bidi="ar-SA"/>
        </w:rPr>
        <w:t>ВАЖНО:</w:t>
      </w:r>
      <w:r w:rsidRPr="000D42A5">
        <w:rPr>
          <w:rFonts w:eastAsia="Calibri" w:cs="Times New Roman"/>
          <w:kern w:val="0"/>
          <w:lang w:val="bg-BG" w:eastAsia="en-US" w:bidi="ar-SA"/>
        </w:rPr>
        <w:t xml:space="preserve"> Управляващият орган ще извършва проверка по служебен път за наличие на задължения към общината по седалище на УО, както и към общината по седалище на кандидата само в случаите, когато тази община е Столична. Когато в рамките на служебната проверка бъде установено наличието на задължение, кандидатите ще бъдат уведомени за това. </w:t>
      </w:r>
      <w:r w:rsidRPr="000D42A5">
        <w:rPr>
          <w:rFonts w:eastAsia="Calibri" w:cs="Times New Roman"/>
          <w:kern w:val="0"/>
          <w:lang w:val="bg-BG" w:eastAsia="en-US" w:bidi="ar-SA"/>
        </w:rPr>
        <w:lastRenderedPageBreak/>
        <w:t xml:space="preserve">За да удостоверят погасяването на задължението кандидатът следва да представят Удостоверение за липса на задължения към Столична община. </w:t>
      </w:r>
    </w:p>
    <w:p w14:paraId="0CD6EAAA" w14:textId="463D39BD"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kern w:val="0"/>
          <w:lang w:val="bg-BG" w:eastAsia="en-US" w:bidi="ar-SA"/>
        </w:rPr>
        <w:t>От Удостоверенията по букви „</w:t>
      </w:r>
      <w:r w:rsidR="00584371">
        <w:rPr>
          <w:rFonts w:eastAsia="Calibri" w:cs="Times New Roman"/>
          <w:kern w:val="0"/>
          <w:lang w:val="bg-BG" w:eastAsia="en-US" w:bidi="ar-SA"/>
        </w:rPr>
        <w:t>д</w:t>
      </w:r>
      <w:r w:rsidRPr="000D42A5">
        <w:rPr>
          <w:rFonts w:eastAsia="Calibri" w:cs="Times New Roman"/>
          <w:kern w:val="0"/>
          <w:lang w:val="bg-BG" w:eastAsia="en-US" w:bidi="ar-SA"/>
        </w:rPr>
        <w:t>“ и „</w:t>
      </w:r>
      <w:r w:rsidR="00584371">
        <w:rPr>
          <w:rFonts w:eastAsia="Calibri" w:cs="Times New Roman"/>
          <w:kern w:val="0"/>
          <w:lang w:val="bg-BG" w:eastAsia="en-US" w:bidi="ar-SA"/>
        </w:rPr>
        <w:t>е</w:t>
      </w:r>
      <w:r w:rsidRPr="000D42A5">
        <w:rPr>
          <w:rFonts w:eastAsia="Calibri" w:cs="Times New Roman"/>
          <w:kern w:val="0"/>
          <w:lang w:val="bg-BG" w:eastAsia="en-US" w:bidi="ar-SA"/>
        </w:rPr>
        <w:t>“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r w:rsidR="00845EDF">
        <w:rPr>
          <w:rFonts w:eastAsia="Calibri" w:cs="Times New Roman"/>
          <w:kern w:val="0"/>
          <w:lang w:val="bg-BG" w:eastAsia="en-US" w:bidi="ar-SA"/>
        </w:rPr>
        <w:t>, но не повече от 50 000 лв</w:t>
      </w:r>
      <w:r w:rsidRPr="000D42A5">
        <w:rPr>
          <w:rFonts w:eastAsia="Calibri" w:cs="Times New Roman"/>
          <w:kern w:val="0"/>
          <w:lang w:val="bg-BG" w:eastAsia="en-US" w:bidi="ar-SA"/>
        </w:rPr>
        <w:t xml:space="preserve">. </w:t>
      </w:r>
    </w:p>
    <w:p w14:paraId="2BF53BF9" w14:textId="750325D5"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Кандидат, който видно от Удостоверенията по букви </w:t>
      </w:r>
      <w:r w:rsidR="00584371">
        <w:rPr>
          <w:rFonts w:eastAsia="Calibri" w:cs="Times New Roman"/>
          <w:kern w:val="0"/>
          <w:lang w:val="bg-BG" w:eastAsia="en-US" w:bidi="ar-SA"/>
        </w:rPr>
        <w:t>д</w:t>
      </w:r>
      <w:r w:rsidRPr="000D42A5">
        <w:rPr>
          <w:rFonts w:eastAsia="Calibri" w:cs="Times New Roman"/>
          <w:kern w:val="0"/>
          <w:lang w:val="bg-BG" w:eastAsia="en-US" w:bidi="ar-SA"/>
        </w:rPr>
        <w:t xml:space="preserve">/ и </w:t>
      </w:r>
      <w:r w:rsidR="00584371">
        <w:rPr>
          <w:rFonts w:eastAsia="Calibri" w:cs="Times New Roman"/>
          <w:kern w:val="0"/>
          <w:lang w:val="bg-BG" w:eastAsia="en-US" w:bidi="ar-SA"/>
        </w:rPr>
        <w:t>е</w:t>
      </w:r>
      <w:r w:rsidRPr="000D42A5">
        <w:rPr>
          <w:rFonts w:eastAsia="Calibri" w:cs="Times New Roman"/>
          <w:kern w:val="0"/>
          <w:lang w:val="bg-BG" w:eastAsia="en-US" w:bidi="ar-SA"/>
        </w:rPr>
        <w:t>/ има задължения повече от 1 на сто от сумата на годишния общ оборот за последната приключена финансова година</w:t>
      </w:r>
      <w:r w:rsidR="00845EDF">
        <w:rPr>
          <w:rFonts w:eastAsia="Calibri" w:cs="Times New Roman"/>
          <w:kern w:val="0"/>
          <w:lang w:val="bg-BG" w:eastAsia="en-US" w:bidi="ar-SA"/>
        </w:rPr>
        <w:t>, но не повече от 50 000 лв.</w:t>
      </w:r>
      <w:r w:rsidRPr="000D42A5">
        <w:rPr>
          <w:rFonts w:eastAsia="Calibri" w:cs="Times New Roman"/>
          <w:kern w:val="0"/>
          <w:lang w:val="bg-BG" w:eastAsia="en-US" w:bidi="ar-SA"/>
        </w:rPr>
        <w:t xml:space="preserve">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7A0A8C7B" w14:textId="14CF63B4" w:rsidR="000D42A5" w:rsidRPr="000D42A5" w:rsidRDefault="00584371"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lang w:val="bg-BG" w:eastAsia="en-US" w:bidi="ar-SA"/>
        </w:rPr>
      </w:pPr>
      <w:r>
        <w:rPr>
          <w:rFonts w:eastAsia="Calibri" w:cs="Times New Roman"/>
          <w:kern w:val="0"/>
          <w:lang w:val="bg-BG" w:eastAsia="en-US" w:bidi="ar-SA"/>
        </w:rPr>
        <w:t>ж</w:t>
      </w:r>
      <w:r w:rsidR="000D42A5" w:rsidRPr="000D42A5">
        <w:rPr>
          <w:rFonts w:eastAsia="Calibri" w:cs="Times New Roman"/>
          <w:kern w:val="0"/>
          <w:lang w:val="bg-BG" w:eastAsia="en-US" w:bidi="ar-SA"/>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кандидатите ще се установи служебно от УО на ПМДР. 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01BC4066" w14:textId="7330A5A9" w:rsidR="000D42A5" w:rsidRPr="000D42A5" w:rsidRDefault="00584371"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lang w:val="bg-BG" w:eastAsia="en-US" w:bidi="ar-SA"/>
        </w:rPr>
      </w:pPr>
      <w:r>
        <w:rPr>
          <w:rFonts w:eastAsia="Calibri" w:cs="Times New Roman"/>
          <w:kern w:val="0"/>
          <w:lang w:val="bg-BG" w:eastAsia="en-US" w:bidi="ar-SA"/>
        </w:rPr>
        <w:t>з</w:t>
      </w:r>
      <w:r w:rsidR="000D42A5" w:rsidRPr="000D42A5">
        <w:rPr>
          <w:rFonts w:eastAsia="Calibri" w:cs="Times New Roman"/>
          <w:kern w:val="0"/>
          <w:lang w:val="bg-BG" w:eastAsia="en-US" w:bidi="ar-SA"/>
        </w:rPr>
        <w:t>/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r>
        <w:rPr>
          <w:rFonts w:eastAsia="Calibri" w:cs="Times New Roman"/>
          <w:kern w:val="0"/>
          <w:lang w:val="bg-BG" w:eastAsia="en-US" w:bidi="ar-SA"/>
        </w:rPr>
        <w:t>, ще се установи служебно от УО на ПМДР</w:t>
      </w:r>
      <w:r w:rsidR="000D42A5" w:rsidRPr="000D42A5">
        <w:rPr>
          <w:rFonts w:eastAsia="Calibri" w:cs="Times New Roman"/>
          <w:kern w:val="0"/>
          <w:lang w:val="bg-BG" w:eastAsia="en-US" w:bidi="ar-SA"/>
        </w:rPr>
        <w:t>.</w:t>
      </w:r>
    </w:p>
    <w:p w14:paraId="2DFF4A52"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b/>
          <w:kern w:val="0"/>
          <w:lang w:val="bg-BG" w:eastAsia="en-US" w:bidi="ar-SA"/>
        </w:rPr>
        <w:lastRenderedPageBreak/>
        <w:t>ВАЖНО:</w:t>
      </w:r>
      <w:r w:rsidRPr="000D42A5">
        <w:rPr>
          <w:rFonts w:eastAsia="Calibri" w:cs="Times New Roman"/>
          <w:kern w:val="0"/>
          <w:lang w:val="bg-BG" w:eastAsia="en-US" w:bidi="ar-SA"/>
        </w:rPr>
        <w:t xml:space="preserve"> 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35D2E749"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kern w:val="0"/>
          <w:lang w:val="bg-BG" w:eastAsia="en-US" w:bidi="ar-SA"/>
        </w:rPr>
        <w:t>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брой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w:t>
      </w:r>
    </w:p>
    <w:p w14:paraId="76FFAE89"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kern w:val="0"/>
          <w:lang w:val="bg-BG" w:eastAsia="en-US" w:bidi="ar-SA"/>
        </w:rPr>
        <w:t>Ако кандидат по одобрен за финансиране проект откаже сключване на административен договор за предоставяне на БФ,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14:paraId="49D7C7DD" w14:textId="2CF169B6"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kern w:val="0"/>
          <w:lang w:val="bg-BG" w:eastAsia="en-US" w:bidi="ar-SA"/>
        </w:rPr>
        <w:t>Ръководителят на УО на ПМДР взема мотивирано решение за отказ за предоставяне на безвъзмездна финансова помощ в следните случаи:</w:t>
      </w:r>
    </w:p>
    <w:p w14:paraId="761B3A21"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kern w:val="0"/>
          <w:lang w:val="bg-BG" w:eastAsia="en-US" w:bidi="ar-SA"/>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0D9203D2"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kern w:val="0"/>
          <w:lang w:val="bg-BG" w:eastAsia="en-US" w:bidi="ar-SA"/>
        </w:rPr>
        <w:t>-  при несъгласие на кандидата да сключи административен договор за предоставяне на БФП;</w:t>
      </w:r>
    </w:p>
    <w:p w14:paraId="35A93E45"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kern w:val="0"/>
          <w:lang w:val="bg-BG" w:eastAsia="en-US" w:bidi="ar-SA"/>
        </w:rPr>
        <w:t>-  за проектни предложения, при които се предвижда финансиране в нарушение на чл. 4, ал. 4 на ЗУСЕСИФ;</w:t>
      </w:r>
    </w:p>
    <w:p w14:paraId="38C6B2A3"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kern w:val="0"/>
          <w:lang w:val="bg-BG" w:eastAsia="en-US" w:bidi="ar-SA"/>
        </w:rPr>
        <w:t>- на кандидат, който не отговаря на изискванията за бенефициент или не е представил в горепосочения срок доказателствата за това;</w:t>
      </w:r>
    </w:p>
    <w:p w14:paraId="39BFDB53"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104DDD44"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b/>
          <w:bCs/>
          <w:kern w:val="0"/>
          <w:lang w:val="bg-BG" w:eastAsia="en-US" w:bidi="ar-SA"/>
        </w:rPr>
        <w:lastRenderedPageBreak/>
        <w:t>Допълнителна информация:</w:t>
      </w:r>
      <w:r w:rsidRPr="000D42A5">
        <w:rPr>
          <w:rFonts w:eastAsia="Calibri" w:cs="Times New Roman"/>
          <w:kern w:val="0"/>
          <w:lang w:val="bg-BG" w:eastAsia="en-US" w:bidi="ar-SA"/>
        </w:rPr>
        <w:t xml:space="preserve"> </w:t>
      </w:r>
    </w:p>
    <w:p w14:paraId="162E3294"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kern w:val="0"/>
          <w:lang w:val="bg-BG" w:eastAsia="en-US" w:bidi="ar-SA"/>
        </w:rPr>
        <w:t>УО на ПМДР/МИРГ Поморие запазва правото си в случай на необходимост да изисква от кандидата допълнителна информация/документи.</w:t>
      </w:r>
    </w:p>
    <w:p w14:paraId="05570613"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kern w:val="0"/>
          <w:lang w:val="bg-BG" w:eastAsia="en-US" w:bidi="ar-SA"/>
        </w:rPr>
        <w:t xml:space="preserve">УО на ПМДР/ МИРГ Поморие не носи отговорност, ако поради грешни и/или непълни данни за кореспонденция, предоставени от самите кандидати, не получават кореспонденцията си с УО/МИРГ. </w:t>
      </w:r>
    </w:p>
    <w:p w14:paraId="7690C41E" w14:textId="77777777" w:rsidR="000D42A5" w:rsidRPr="000D42A5" w:rsidRDefault="000D42A5" w:rsidP="000D42A5">
      <w:pPr>
        <w:pBdr>
          <w:top w:val="single" w:sz="4" w:space="1" w:color="auto"/>
          <w:left w:val="single" w:sz="4" w:space="4" w:color="auto"/>
          <w:bottom w:val="single" w:sz="4" w:space="1" w:color="auto"/>
          <w:right w:val="single" w:sz="4" w:space="4" w:color="auto"/>
        </w:pBdr>
        <w:tabs>
          <w:tab w:val="left" w:pos="-180"/>
        </w:tabs>
        <w:suppressAutoHyphens w:val="0"/>
        <w:spacing w:after="120" w:line="276" w:lineRule="auto"/>
        <w:jc w:val="both"/>
        <w:rPr>
          <w:rFonts w:eastAsia="Calibri" w:cs="Times New Roman"/>
          <w:kern w:val="0"/>
          <w:lang w:val="bg-BG" w:eastAsia="en-US" w:bidi="ar-SA"/>
        </w:rPr>
      </w:pPr>
      <w:r w:rsidRPr="000D42A5">
        <w:rPr>
          <w:rFonts w:eastAsia="Calibri" w:cs="Times New Roman"/>
          <w:kern w:val="0"/>
          <w:lang w:val="bg-BG" w:eastAsia="en-US" w:bidi="ar-SA"/>
        </w:rPr>
        <w:t>Всеки кандидат може да подаде до Ръководителя на УО на ПМДР сигнал за предоставяне на невярна и/или подвеждаща информация от кандидати в процедури по предоставяне на безвъзмездна финансова помощ по ПМДР/СВОМР на МИРГ и/или от бенефициентите на безвъзмездна финансова помощ по ПМДР/СВОМР на МИРГ, които при изпълнение на договор, сключен по проект, финансиран от ЕФМДР, предоставят невярна и /или подвеждаща информация, за вписване в регистъра и проверка.</w:t>
      </w:r>
    </w:p>
    <w:p w14:paraId="2AC09C19" w14:textId="77777777" w:rsidR="000D42A5" w:rsidRPr="000D42A5" w:rsidRDefault="000D42A5" w:rsidP="000D42A5">
      <w:pPr>
        <w:keepNext/>
        <w:keepLines/>
        <w:suppressAutoHyphens w:val="0"/>
        <w:spacing w:before="200" w:line="259" w:lineRule="auto"/>
        <w:outlineLvl w:val="1"/>
        <w:rPr>
          <w:rFonts w:eastAsia="Times New Roman" w:cs="Times New Roman"/>
          <w:b/>
          <w:bCs/>
          <w:color w:val="5B9BD5"/>
          <w:kern w:val="0"/>
          <w:sz w:val="26"/>
          <w:szCs w:val="26"/>
          <w:lang w:val="bg-BG" w:eastAsia="en-US" w:bidi="ar-SA"/>
        </w:rPr>
      </w:pPr>
      <w:r w:rsidRPr="000D42A5">
        <w:rPr>
          <w:rFonts w:eastAsia="Times New Roman" w:cs="Times New Roman"/>
          <w:b/>
          <w:bCs/>
          <w:color w:val="5B9BD5"/>
          <w:kern w:val="0"/>
          <w:sz w:val="26"/>
          <w:szCs w:val="26"/>
          <w:lang w:val="bg-BG" w:eastAsia="en-US" w:bidi="ar-SA"/>
        </w:rPr>
        <w:t>28. Приложения към Условията за кандидатстване:</w:t>
      </w:r>
      <w:bookmarkEnd w:id="79"/>
      <w:bookmarkEnd w:id="80"/>
      <w:bookmarkEnd w:id="81"/>
    </w:p>
    <w:p w14:paraId="3A3145D2" w14:textId="1F3C09B5" w:rsidR="000D42A5" w:rsidRPr="000D42A5" w:rsidRDefault="000D42A5" w:rsidP="00DE009A">
      <w:pPr>
        <w:numPr>
          <w:ilvl w:val="0"/>
          <w:numId w:val="2"/>
        </w:numPr>
        <w:pBdr>
          <w:top w:val="single" w:sz="4" w:space="1" w:color="auto"/>
          <w:left w:val="single" w:sz="4" w:space="4" w:color="auto"/>
          <w:bottom w:val="single" w:sz="4" w:space="1" w:color="auto"/>
          <w:right w:val="single" w:sz="4" w:space="4" w:color="auto"/>
        </w:pBdr>
        <w:suppressAutoHyphens w:val="0"/>
        <w:spacing w:after="160" w:line="276" w:lineRule="auto"/>
        <w:ind w:left="284" w:hanging="284"/>
        <w:jc w:val="both"/>
        <w:rPr>
          <w:rFonts w:eastAsia="Calibri" w:cs="Times New Roman"/>
          <w:kern w:val="0"/>
          <w:lang w:val="bg-BG" w:eastAsia="en-US" w:bidi="ar-SA"/>
        </w:rPr>
      </w:pPr>
      <w:r w:rsidRPr="000D42A5">
        <w:rPr>
          <w:rFonts w:eastAsia="Calibri" w:cs="Times New Roman"/>
          <w:kern w:val="0"/>
          <w:lang w:val="bg-BG" w:eastAsia="en-US" w:bidi="ar-SA"/>
        </w:rPr>
        <w:t>Приложение № 1</w:t>
      </w:r>
      <w:r w:rsidR="00296661">
        <w:rPr>
          <w:rFonts w:eastAsia="Calibri" w:cs="Times New Roman"/>
          <w:kern w:val="0"/>
          <w:lang w:val="bg-BG" w:eastAsia="en-US" w:bidi="ar-SA"/>
        </w:rPr>
        <w:t>към чл. 9, т. 1 от Закона за бюджета на държавното обществено осигуряване 2021 г.</w:t>
      </w:r>
      <w:r w:rsidRPr="000D42A5">
        <w:rPr>
          <w:rFonts w:eastAsia="Calibri" w:cs="Times New Roman"/>
          <w:kern w:val="0"/>
          <w:lang w:val="bg-BG" w:eastAsia="en-US" w:bidi="ar-SA"/>
        </w:rPr>
        <w:t>;</w:t>
      </w:r>
    </w:p>
    <w:p w14:paraId="0F5061DC" w14:textId="77777777" w:rsidR="000D42A5" w:rsidRPr="000D42A5" w:rsidRDefault="000D42A5" w:rsidP="00DE009A">
      <w:pPr>
        <w:numPr>
          <w:ilvl w:val="0"/>
          <w:numId w:val="2"/>
        </w:numPr>
        <w:pBdr>
          <w:top w:val="single" w:sz="4" w:space="1" w:color="auto"/>
          <w:left w:val="single" w:sz="4" w:space="4" w:color="auto"/>
          <w:bottom w:val="single" w:sz="4" w:space="1" w:color="auto"/>
          <w:right w:val="single" w:sz="4" w:space="4" w:color="auto"/>
        </w:pBdr>
        <w:suppressAutoHyphens w:val="0"/>
        <w:spacing w:after="160" w:line="276" w:lineRule="auto"/>
        <w:ind w:left="284" w:hanging="284"/>
        <w:jc w:val="both"/>
        <w:rPr>
          <w:rFonts w:eastAsia="Calibri" w:cs="Times New Roman"/>
          <w:kern w:val="0"/>
          <w:lang w:val="bg-BG" w:eastAsia="en-US" w:bidi="ar-SA"/>
        </w:rPr>
      </w:pPr>
      <w:r w:rsidRPr="000D42A5">
        <w:rPr>
          <w:rFonts w:eastAsia="Calibri" w:cs="Times New Roman"/>
          <w:kern w:val="0"/>
          <w:lang w:val="bg-BG" w:eastAsia="en-US" w:bidi="ar-SA"/>
        </w:rPr>
        <w:t>Приложение № 2 -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19C6DCDC" w14:textId="77777777" w:rsidR="000D42A5" w:rsidRPr="000D42A5" w:rsidRDefault="000D42A5" w:rsidP="00DE009A">
      <w:pPr>
        <w:numPr>
          <w:ilvl w:val="0"/>
          <w:numId w:val="2"/>
        </w:numPr>
        <w:pBdr>
          <w:top w:val="single" w:sz="4" w:space="1" w:color="auto"/>
          <w:left w:val="single" w:sz="4" w:space="4" w:color="auto"/>
          <w:bottom w:val="single" w:sz="4" w:space="1" w:color="auto"/>
          <w:right w:val="single" w:sz="4" w:space="4" w:color="auto"/>
        </w:pBdr>
        <w:suppressAutoHyphens w:val="0"/>
        <w:spacing w:after="160" w:line="276" w:lineRule="auto"/>
        <w:ind w:left="284" w:hanging="284"/>
        <w:jc w:val="both"/>
        <w:rPr>
          <w:rFonts w:eastAsia="Calibri" w:cs="Times New Roman"/>
          <w:kern w:val="0"/>
          <w:lang w:val="bg-BG" w:eastAsia="en-US" w:bidi="ar-SA"/>
        </w:rPr>
      </w:pPr>
      <w:r w:rsidRPr="000D42A5">
        <w:rPr>
          <w:rFonts w:eastAsia="Calibri" w:cs="Times New Roman"/>
          <w:kern w:val="0"/>
          <w:lang w:val="bg-BG" w:eastAsia="en-US" w:bidi="ar-SA"/>
        </w:rPr>
        <w:t>Приложение № 3 - Указания за попълване на електронен Формуляр за кандидатстване;</w:t>
      </w:r>
    </w:p>
    <w:p w14:paraId="7D13B6A4" w14:textId="77777777" w:rsidR="000D42A5" w:rsidRPr="000D42A5" w:rsidRDefault="000D42A5" w:rsidP="00DE009A">
      <w:pPr>
        <w:numPr>
          <w:ilvl w:val="0"/>
          <w:numId w:val="2"/>
        </w:numPr>
        <w:pBdr>
          <w:top w:val="single" w:sz="4" w:space="1" w:color="auto"/>
          <w:left w:val="single" w:sz="4" w:space="4" w:color="auto"/>
          <w:bottom w:val="single" w:sz="4" w:space="1" w:color="auto"/>
          <w:right w:val="single" w:sz="4" w:space="4" w:color="auto"/>
        </w:pBdr>
        <w:suppressAutoHyphens w:val="0"/>
        <w:spacing w:after="160" w:line="276" w:lineRule="auto"/>
        <w:ind w:left="284" w:hanging="284"/>
        <w:jc w:val="both"/>
        <w:rPr>
          <w:rFonts w:eastAsia="Calibri" w:cs="Times New Roman"/>
          <w:kern w:val="0"/>
          <w:lang w:val="bg-BG" w:eastAsia="en-US" w:bidi="ar-SA"/>
        </w:rPr>
      </w:pPr>
      <w:r w:rsidRPr="000D42A5">
        <w:rPr>
          <w:rFonts w:eastAsia="Calibri" w:cs="Times New Roman"/>
          <w:kern w:val="0"/>
          <w:lang w:val="bg-BG" w:eastAsia="en-US" w:bidi="ar-SA"/>
        </w:rPr>
        <w:t>Приложение № 4 - Критерии  и методология  за оценка на проектните предложения</w:t>
      </w:r>
      <w:r w:rsidRPr="000D42A5">
        <w:rPr>
          <w:rFonts w:eastAsia="Calibri" w:cs="Times New Roman"/>
          <w:kern w:val="0"/>
          <w:lang w:val="en-US" w:eastAsia="en-US" w:bidi="ar-SA"/>
        </w:rPr>
        <w:t xml:space="preserve">, </w:t>
      </w:r>
      <w:r w:rsidRPr="000D42A5">
        <w:rPr>
          <w:rFonts w:eastAsia="Calibri" w:cs="Times New Roman"/>
          <w:kern w:val="0"/>
          <w:lang w:val="bg-BG" w:eastAsia="en-US" w:bidi="ar-SA"/>
        </w:rPr>
        <w:t>извършвана от УО на ПМДР;</w:t>
      </w:r>
    </w:p>
    <w:p w14:paraId="78529FCB" w14:textId="77777777" w:rsidR="000D42A5" w:rsidRPr="000D42A5" w:rsidRDefault="000D42A5" w:rsidP="00DE009A">
      <w:pPr>
        <w:numPr>
          <w:ilvl w:val="0"/>
          <w:numId w:val="2"/>
        </w:numPr>
        <w:pBdr>
          <w:top w:val="single" w:sz="4" w:space="1" w:color="auto"/>
          <w:left w:val="single" w:sz="4" w:space="4" w:color="auto"/>
          <w:bottom w:val="single" w:sz="4" w:space="1" w:color="auto"/>
          <w:right w:val="single" w:sz="4" w:space="4" w:color="auto"/>
        </w:pBdr>
        <w:suppressAutoHyphens w:val="0"/>
        <w:spacing w:after="160" w:line="276" w:lineRule="auto"/>
        <w:ind w:left="284" w:hanging="284"/>
        <w:jc w:val="both"/>
        <w:rPr>
          <w:rFonts w:eastAsia="Calibri" w:cs="Times New Roman"/>
          <w:kern w:val="0"/>
          <w:lang w:val="bg-BG" w:eastAsia="en-US" w:bidi="ar-SA"/>
        </w:rPr>
      </w:pPr>
      <w:r w:rsidRPr="000D42A5">
        <w:rPr>
          <w:rFonts w:eastAsia="Calibri" w:cs="Times New Roman"/>
          <w:kern w:val="0"/>
          <w:lang w:val="bg-BG" w:eastAsia="en-US" w:bidi="ar-SA"/>
        </w:rPr>
        <w:t>Приложение № 4 А – Одобрена методология на МИРГ Поморие</w:t>
      </w:r>
    </w:p>
    <w:p w14:paraId="14C93672" w14:textId="77777777" w:rsidR="000D42A5" w:rsidRPr="000D42A5" w:rsidRDefault="000D42A5" w:rsidP="00DE009A">
      <w:pPr>
        <w:numPr>
          <w:ilvl w:val="0"/>
          <w:numId w:val="2"/>
        </w:numPr>
        <w:pBdr>
          <w:top w:val="single" w:sz="4" w:space="1" w:color="auto"/>
          <w:left w:val="single" w:sz="4" w:space="4" w:color="auto"/>
          <w:bottom w:val="single" w:sz="4" w:space="1" w:color="auto"/>
          <w:right w:val="single" w:sz="4" w:space="4" w:color="auto"/>
        </w:pBdr>
        <w:suppressAutoHyphens w:val="0"/>
        <w:spacing w:after="160" w:line="276" w:lineRule="auto"/>
        <w:ind w:left="284" w:hanging="284"/>
        <w:jc w:val="both"/>
        <w:rPr>
          <w:rFonts w:eastAsia="Calibri" w:cs="Times New Roman"/>
          <w:kern w:val="0"/>
          <w:lang w:val="bg-BG" w:eastAsia="en-US" w:bidi="ar-SA"/>
        </w:rPr>
      </w:pPr>
      <w:r w:rsidRPr="000D42A5">
        <w:rPr>
          <w:rFonts w:eastAsia="Calibri" w:cs="Times New Roman"/>
          <w:kern w:val="0"/>
          <w:lang w:val="bg-BG" w:eastAsia="en-US" w:bidi="ar-SA"/>
        </w:rPr>
        <w:t>Приложение № 5 - Използвани съкращения и определения</w:t>
      </w:r>
    </w:p>
    <w:p w14:paraId="063A6518" w14:textId="59FF2141" w:rsidR="000D42A5" w:rsidRPr="000D42A5" w:rsidRDefault="000D42A5" w:rsidP="00DE009A">
      <w:pPr>
        <w:numPr>
          <w:ilvl w:val="0"/>
          <w:numId w:val="2"/>
        </w:numPr>
        <w:pBdr>
          <w:top w:val="single" w:sz="4" w:space="1" w:color="auto"/>
          <w:left w:val="single" w:sz="4" w:space="4" w:color="auto"/>
          <w:bottom w:val="single" w:sz="4" w:space="1" w:color="auto"/>
          <w:right w:val="single" w:sz="4" w:space="4" w:color="auto"/>
        </w:pBdr>
        <w:suppressAutoHyphens w:val="0"/>
        <w:spacing w:after="160" w:line="276" w:lineRule="auto"/>
        <w:ind w:left="284" w:hanging="284"/>
        <w:jc w:val="both"/>
        <w:rPr>
          <w:rFonts w:eastAsia="Calibri" w:cs="Times New Roman"/>
          <w:b/>
          <w:bCs/>
          <w:kern w:val="0"/>
          <w:sz w:val="28"/>
          <w:szCs w:val="28"/>
          <w:lang w:val="bg-BG" w:eastAsia="en-US" w:bidi="ar-SA"/>
        </w:rPr>
      </w:pPr>
      <w:r w:rsidRPr="000D42A5">
        <w:rPr>
          <w:rFonts w:eastAsia="Calibri" w:cs="Times New Roman"/>
          <w:kern w:val="0"/>
          <w:lang w:val="bg-BG" w:eastAsia="en-US" w:bidi="ar-SA"/>
        </w:rPr>
        <w:t>Приложение № 6 -</w:t>
      </w:r>
      <w:r w:rsidRPr="000D42A5">
        <w:rPr>
          <w:rFonts w:eastAsia="Calibri" w:cs="Times New Roman"/>
          <w:kern w:val="0"/>
          <w:lang w:val="en-US" w:eastAsia="en-US" w:bidi="ar-SA"/>
        </w:rPr>
        <w:t xml:space="preserve"> </w:t>
      </w:r>
      <w:r w:rsidRPr="000D42A5">
        <w:rPr>
          <w:rFonts w:eastAsia="Calibri" w:cs="Times New Roman"/>
          <w:kern w:val="0"/>
          <w:lang w:val="bg-BG" w:eastAsia="en-US" w:bidi="ar-SA"/>
        </w:rPr>
        <w:t>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09450D9C" w14:textId="77777777" w:rsidR="000D42A5" w:rsidRPr="000D42A5" w:rsidRDefault="000D42A5" w:rsidP="00DE009A">
      <w:pPr>
        <w:numPr>
          <w:ilvl w:val="0"/>
          <w:numId w:val="2"/>
        </w:numPr>
        <w:pBdr>
          <w:top w:val="single" w:sz="4" w:space="1" w:color="auto"/>
          <w:left w:val="single" w:sz="4" w:space="4" w:color="auto"/>
          <w:bottom w:val="single" w:sz="4" w:space="1" w:color="auto"/>
          <w:right w:val="single" w:sz="4" w:space="4" w:color="auto"/>
        </w:pBdr>
        <w:suppressAutoHyphens w:val="0"/>
        <w:spacing w:after="160" w:line="276" w:lineRule="auto"/>
        <w:ind w:left="284" w:hanging="284"/>
        <w:jc w:val="both"/>
        <w:rPr>
          <w:rFonts w:eastAsia="Calibri" w:cs="Times New Roman"/>
          <w:b/>
          <w:bCs/>
          <w:kern w:val="0"/>
          <w:sz w:val="28"/>
          <w:szCs w:val="28"/>
          <w:lang w:val="bg-BG" w:eastAsia="en-US" w:bidi="ar-SA"/>
        </w:rPr>
      </w:pPr>
      <w:r w:rsidRPr="000D42A5">
        <w:rPr>
          <w:rFonts w:eastAsia="Calibri" w:cs="Times New Roman"/>
          <w:kern w:val="0"/>
          <w:lang w:val="bg-BG" w:eastAsia="en-US" w:bidi="ar-SA"/>
        </w:rPr>
        <w:t>Приложение № 7 - Указание за хоризонталните политики;</w:t>
      </w:r>
    </w:p>
    <w:p w14:paraId="3927BC84" w14:textId="0F815836" w:rsidR="000D42A5" w:rsidRPr="00566E72" w:rsidRDefault="000D42A5" w:rsidP="00DE009A">
      <w:pPr>
        <w:numPr>
          <w:ilvl w:val="0"/>
          <w:numId w:val="2"/>
        </w:numPr>
        <w:pBdr>
          <w:top w:val="single" w:sz="4" w:space="1" w:color="auto"/>
          <w:left w:val="single" w:sz="4" w:space="4" w:color="auto"/>
          <w:bottom w:val="single" w:sz="4" w:space="1" w:color="auto"/>
          <w:right w:val="single" w:sz="4" w:space="4" w:color="auto"/>
        </w:pBdr>
        <w:suppressAutoHyphens w:val="0"/>
        <w:spacing w:after="160" w:line="276" w:lineRule="auto"/>
        <w:ind w:left="284" w:hanging="284"/>
        <w:jc w:val="both"/>
        <w:rPr>
          <w:rFonts w:eastAsia="Calibri" w:cs="Times New Roman"/>
          <w:b/>
          <w:bCs/>
          <w:kern w:val="0"/>
          <w:sz w:val="28"/>
          <w:szCs w:val="28"/>
          <w:lang w:val="bg-BG" w:eastAsia="en-US" w:bidi="ar-SA"/>
        </w:rPr>
      </w:pPr>
      <w:r w:rsidRPr="000D42A5">
        <w:rPr>
          <w:rFonts w:eastAsia="Calibri" w:cs="Times New Roman"/>
          <w:kern w:val="0"/>
          <w:lang w:val="bg-BG" w:eastAsia="en-US" w:bidi="ar-SA"/>
        </w:rPr>
        <w:lastRenderedPageBreak/>
        <w:t>Приложение № 8 - Правила за извършване на проверки на предложения за проекти и дейности, удостоверяване на съответствието на технически и функционални задания за провеждане на обществени поръчки за разработка, надграждане или внедряване на информационни системи или електронни услуги и за реда за изпращане на данни от административните органи;</w:t>
      </w:r>
      <w:r w:rsidR="00845EDF">
        <w:rPr>
          <w:rFonts w:eastAsia="Calibri" w:cs="Times New Roman"/>
          <w:kern w:val="0"/>
          <w:lang w:val="bg-BG" w:eastAsia="en-US" w:bidi="ar-SA"/>
        </w:rPr>
        <w:t xml:space="preserve"> </w:t>
      </w:r>
    </w:p>
    <w:p w14:paraId="7021D107" w14:textId="31D67F16" w:rsidR="00D75841" w:rsidRPr="00536D8C" w:rsidRDefault="00D75841" w:rsidP="00DE009A">
      <w:pPr>
        <w:numPr>
          <w:ilvl w:val="0"/>
          <w:numId w:val="2"/>
        </w:numPr>
        <w:pBdr>
          <w:top w:val="single" w:sz="4" w:space="1" w:color="auto"/>
          <w:left w:val="single" w:sz="4" w:space="4" w:color="auto"/>
          <w:bottom w:val="single" w:sz="4" w:space="1" w:color="auto"/>
          <w:right w:val="single" w:sz="4" w:space="4" w:color="auto"/>
        </w:pBdr>
        <w:suppressAutoHyphens w:val="0"/>
        <w:spacing w:after="160" w:line="276" w:lineRule="auto"/>
        <w:ind w:left="284" w:hanging="284"/>
        <w:jc w:val="both"/>
        <w:rPr>
          <w:rFonts w:eastAsia="Calibri" w:cs="Times New Roman"/>
          <w:b/>
          <w:bCs/>
          <w:kern w:val="0"/>
          <w:sz w:val="28"/>
          <w:szCs w:val="28"/>
          <w:lang w:val="bg-BG" w:eastAsia="en-US" w:bidi="ar-SA"/>
        </w:rPr>
      </w:pPr>
      <w:r>
        <w:rPr>
          <w:rFonts w:eastAsia="Calibri" w:cs="Times New Roman"/>
          <w:kern w:val="0"/>
          <w:lang w:val="bg-BG" w:eastAsia="en-US" w:bidi="ar-SA"/>
        </w:rPr>
        <w:t>Приложение № 20 Пазарни цени на едро на риба и други водни организми в Р. България САПИ</w:t>
      </w:r>
    </w:p>
    <w:p w14:paraId="16ED88A6" w14:textId="17F12D0A" w:rsidR="005E4F67" w:rsidRPr="005E4F67" w:rsidRDefault="0009383B" w:rsidP="005E4F67">
      <w:pPr>
        <w:numPr>
          <w:ilvl w:val="0"/>
          <w:numId w:val="2"/>
        </w:numPr>
        <w:pBdr>
          <w:top w:val="single" w:sz="4" w:space="1" w:color="auto"/>
          <w:left w:val="single" w:sz="4" w:space="4" w:color="auto"/>
          <w:bottom w:val="single" w:sz="4" w:space="1" w:color="auto"/>
          <w:right w:val="single" w:sz="4" w:space="4" w:color="auto"/>
        </w:pBdr>
        <w:suppressAutoHyphens w:val="0"/>
        <w:spacing w:after="160" w:line="276" w:lineRule="auto"/>
        <w:ind w:left="284" w:hanging="284"/>
        <w:jc w:val="both"/>
        <w:rPr>
          <w:rFonts w:eastAsia="Calibri" w:cs="Times New Roman"/>
          <w:kern w:val="0"/>
          <w:lang w:val="bg-BG" w:eastAsia="en-US" w:bidi="ar-SA"/>
        </w:rPr>
      </w:pPr>
      <w:r w:rsidRPr="00566E72">
        <w:rPr>
          <w:rFonts w:eastAsia="Calibri" w:cs="Times New Roman"/>
          <w:kern w:val="0"/>
          <w:lang w:val="bg-BG" w:eastAsia="en-US" w:bidi="ar-SA"/>
        </w:rPr>
        <w:t xml:space="preserve">Приложение № 1 </w:t>
      </w:r>
      <w:r w:rsidR="005E4F67">
        <w:rPr>
          <w:rFonts w:eastAsia="Calibri" w:cs="Times New Roman"/>
          <w:kern w:val="0"/>
          <w:lang w:val="bg-BG" w:eastAsia="en-US" w:bidi="ar-SA"/>
        </w:rPr>
        <w:t xml:space="preserve">- </w:t>
      </w:r>
      <w:r w:rsidRPr="00566E72">
        <w:rPr>
          <w:rFonts w:eastAsia="Calibri" w:cs="Times New Roman"/>
          <w:kern w:val="0"/>
          <w:lang w:val="bg-BG" w:eastAsia="en-US" w:bidi="ar-SA"/>
        </w:rPr>
        <w:t>Декларации УК</w:t>
      </w:r>
      <w:r w:rsidR="00296661">
        <w:rPr>
          <w:rFonts w:eastAsia="Calibri" w:cs="Times New Roman"/>
          <w:kern w:val="0"/>
          <w:lang w:val="bg-BG" w:eastAsia="en-US" w:bidi="ar-SA"/>
        </w:rPr>
        <w:t>;</w:t>
      </w:r>
    </w:p>
    <w:p w14:paraId="6462389B" w14:textId="123D47B0" w:rsidR="005E4F67" w:rsidRPr="005E4F67" w:rsidRDefault="005E4F67" w:rsidP="00DE009A">
      <w:pPr>
        <w:numPr>
          <w:ilvl w:val="0"/>
          <w:numId w:val="2"/>
        </w:numPr>
        <w:pBdr>
          <w:top w:val="single" w:sz="4" w:space="1" w:color="auto"/>
          <w:left w:val="single" w:sz="4" w:space="4" w:color="auto"/>
          <w:bottom w:val="single" w:sz="4" w:space="1" w:color="auto"/>
          <w:right w:val="single" w:sz="4" w:space="4" w:color="auto"/>
        </w:pBdr>
        <w:suppressAutoHyphens w:val="0"/>
        <w:spacing w:after="160" w:line="276" w:lineRule="auto"/>
        <w:ind w:left="284" w:hanging="284"/>
        <w:jc w:val="both"/>
        <w:rPr>
          <w:rFonts w:eastAsia="Calibri" w:cs="Times New Roman"/>
          <w:kern w:val="0"/>
          <w:lang w:val="bg-BG" w:eastAsia="en-US" w:bidi="ar-SA"/>
        </w:rPr>
      </w:pPr>
      <w:r w:rsidRPr="00566E72">
        <w:rPr>
          <w:rFonts w:eastAsia="Calibri" w:cs="Times New Roman"/>
          <w:kern w:val="0"/>
          <w:lang w:val="bg-BG" w:eastAsia="en-US" w:bidi="ar-SA"/>
        </w:rPr>
        <w:t xml:space="preserve">Декларация № 1 </w:t>
      </w:r>
      <w:r>
        <w:rPr>
          <w:rFonts w:eastAsia="Calibri" w:cs="Times New Roman"/>
          <w:kern w:val="0"/>
          <w:lang w:val="bg-BG" w:eastAsia="en-US" w:bidi="ar-SA"/>
        </w:rPr>
        <w:t xml:space="preserve">- </w:t>
      </w:r>
      <w:r w:rsidRPr="00566E72">
        <w:rPr>
          <w:rFonts w:eastAsia="Calibri" w:cs="Times New Roman"/>
          <w:kern w:val="0"/>
          <w:lang w:val="bg-BG" w:eastAsia="en-US" w:bidi="ar-SA"/>
        </w:rPr>
        <w:t>за обстоятелствата по чл. 3 и чл. 4 от Закона за малките и средните предприятия</w:t>
      </w:r>
    </w:p>
    <w:p w14:paraId="35B41719" w14:textId="66C3DC95" w:rsidR="00845EDF" w:rsidRPr="00536D8C" w:rsidRDefault="00A22A15" w:rsidP="00DE009A">
      <w:pPr>
        <w:numPr>
          <w:ilvl w:val="0"/>
          <w:numId w:val="2"/>
        </w:numPr>
        <w:pBdr>
          <w:top w:val="single" w:sz="4" w:space="1" w:color="auto"/>
          <w:left w:val="single" w:sz="4" w:space="4" w:color="auto"/>
          <w:bottom w:val="single" w:sz="4" w:space="1" w:color="auto"/>
          <w:right w:val="single" w:sz="4" w:space="4" w:color="auto"/>
        </w:pBdr>
        <w:suppressAutoHyphens w:val="0"/>
        <w:spacing w:after="160" w:line="276" w:lineRule="auto"/>
        <w:ind w:left="284" w:hanging="284"/>
        <w:jc w:val="both"/>
        <w:rPr>
          <w:rFonts w:eastAsia="Calibri" w:cs="Times New Roman"/>
          <w:kern w:val="0"/>
          <w:sz w:val="28"/>
          <w:szCs w:val="28"/>
          <w:lang w:val="bg-BG" w:eastAsia="en-US" w:bidi="ar-SA"/>
        </w:rPr>
      </w:pPr>
      <w:r w:rsidRPr="00536D8C">
        <w:rPr>
          <w:rFonts w:eastAsia="Calibri" w:cs="Times New Roman"/>
          <w:kern w:val="0"/>
          <w:lang w:val="bg-BG" w:eastAsia="en-US" w:bidi="ar-SA"/>
        </w:rPr>
        <w:t xml:space="preserve">Образец на Декларация № </w:t>
      </w:r>
      <w:r w:rsidR="00584371">
        <w:rPr>
          <w:rFonts w:eastAsia="Calibri" w:cs="Times New Roman"/>
          <w:kern w:val="0"/>
          <w:lang w:val="bg-BG" w:eastAsia="en-US" w:bidi="ar-SA"/>
        </w:rPr>
        <w:t>2</w:t>
      </w:r>
      <w:r w:rsidRPr="00536D8C">
        <w:rPr>
          <w:rFonts w:eastAsia="Calibri" w:cs="Times New Roman"/>
          <w:kern w:val="0"/>
          <w:lang w:val="bg-BG" w:eastAsia="en-US" w:bidi="ar-SA"/>
        </w:rPr>
        <w:t xml:space="preserve">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26D822B3" w14:textId="70E84D47" w:rsidR="00A22A15" w:rsidRPr="00536D8C" w:rsidRDefault="00A22A15" w:rsidP="00DE009A">
      <w:pPr>
        <w:numPr>
          <w:ilvl w:val="0"/>
          <w:numId w:val="2"/>
        </w:numPr>
        <w:pBdr>
          <w:top w:val="single" w:sz="4" w:space="1" w:color="auto"/>
          <w:left w:val="single" w:sz="4" w:space="4" w:color="auto"/>
          <w:bottom w:val="single" w:sz="4" w:space="1" w:color="auto"/>
          <w:right w:val="single" w:sz="4" w:space="4" w:color="auto"/>
        </w:pBdr>
        <w:suppressAutoHyphens w:val="0"/>
        <w:spacing w:after="160" w:line="276" w:lineRule="auto"/>
        <w:ind w:left="284" w:hanging="284"/>
        <w:jc w:val="both"/>
        <w:rPr>
          <w:rFonts w:eastAsia="Calibri" w:cs="Times New Roman"/>
          <w:kern w:val="0"/>
          <w:sz w:val="28"/>
          <w:szCs w:val="28"/>
          <w:lang w:val="bg-BG" w:eastAsia="en-US" w:bidi="ar-SA"/>
        </w:rPr>
      </w:pPr>
      <w:r w:rsidRPr="00536D8C">
        <w:rPr>
          <w:rFonts w:eastAsia="Calibri" w:cs="Times New Roman"/>
          <w:kern w:val="0"/>
          <w:lang w:val="bg-BG" w:eastAsia="en-US" w:bidi="ar-SA"/>
        </w:rPr>
        <w:t xml:space="preserve">Образец на </w:t>
      </w:r>
      <w:r w:rsidRPr="007528FA">
        <w:rPr>
          <w:rFonts w:eastAsia="Calibri" w:cs="Times New Roman"/>
          <w:kern w:val="0"/>
          <w:lang w:val="bg-BG" w:eastAsia="en-US" w:bidi="ar-SA"/>
        </w:rPr>
        <w:t>Декларация № 3 доставчици на стоки и услуги;</w:t>
      </w:r>
    </w:p>
    <w:p w14:paraId="48765806" w14:textId="77777777" w:rsidR="00EA3C08" w:rsidRPr="0026006F" w:rsidRDefault="00EA3C08" w:rsidP="001603D2">
      <w:pPr>
        <w:rPr>
          <w:lang w:val="en-US"/>
        </w:rPr>
      </w:pPr>
    </w:p>
    <w:sectPr w:rsidR="00EA3C08" w:rsidRPr="0026006F" w:rsidSect="00943501">
      <w:headerReference w:type="default" r:id="rId14"/>
      <w:footerReference w:type="even" r:id="rId15"/>
      <w:footerReference w:type="default" r:id="rId16"/>
      <w:pgSz w:w="11906" w:h="16838"/>
      <w:pgMar w:top="1440" w:right="1134" w:bottom="1440" w:left="1134" w:header="1531"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5152E" w14:textId="77777777" w:rsidR="00AF575F" w:rsidRDefault="00AF575F">
      <w:r>
        <w:separator/>
      </w:r>
    </w:p>
  </w:endnote>
  <w:endnote w:type="continuationSeparator" w:id="0">
    <w:p w14:paraId="00A25E1C" w14:textId="77777777" w:rsidR="00AF575F" w:rsidRDefault="00AF5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Yu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Arial"/>
    <w:charset w:val="00"/>
    <w:family w:val="roman"/>
    <w:pitch w:val="default"/>
    <w:sig w:usb0="00000001" w:usb1="00000000" w:usb2="00000000" w:usb3="00000000" w:csb0="00000005"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2C9C1" w14:textId="77777777" w:rsidR="005B09BF" w:rsidRDefault="005B09BF" w:rsidP="009A04AD">
    <w:pPr>
      <w:pStyle w:val="ac"/>
      <w:framePr w:wrap="none" w:vAnchor="text" w:hAnchor="margin" w:xAlign="right" w:y="1"/>
      <w:rPr>
        <w:rStyle w:val="af2"/>
      </w:rPr>
    </w:pPr>
    <w:r>
      <w:rPr>
        <w:rStyle w:val="af2"/>
      </w:rPr>
      <w:fldChar w:fldCharType="begin"/>
    </w:r>
    <w:r>
      <w:rPr>
        <w:rStyle w:val="af2"/>
      </w:rPr>
      <w:instrText xml:space="preserve">PAGE  </w:instrText>
    </w:r>
    <w:r>
      <w:rPr>
        <w:rStyle w:val="af2"/>
      </w:rPr>
      <w:fldChar w:fldCharType="end"/>
    </w:r>
  </w:p>
  <w:p w14:paraId="5CB2DD3C" w14:textId="77777777" w:rsidR="005B09BF" w:rsidRDefault="005B09BF" w:rsidP="009A04AD">
    <w:pPr>
      <w:pStyle w:val="ac"/>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051452"/>
      <w:docPartObj>
        <w:docPartGallery w:val="Page Numbers (Bottom of Page)"/>
        <w:docPartUnique/>
      </w:docPartObj>
    </w:sdtPr>
    <w:sdtEndPr/>
    <w:sdtContent>
      <w:p w14:paraId="4FF9FAAB" w14:textId="0ECD78F6" w:rsidR="003951CC" w:rsidRDefault="003951CC">
        <w:pPr>
          <w:pStyle w:val="ac"/>
          <w:jc w:val="right"/>
        </w:pPr>
        <w:r>
          <w:fldChar w:fldCharType="begin"/>
        </w:r>
        <w:r>
          <w:instrText>PAGE   \* MERGEFORMAT</w:instrText>
        </w:r>
        <w:r>
          <w:fldChar w:fldCharType="separate"/>
        </w:r>
        <w:r>
          <w:rPr>
            <w:lang w:val="bg-BG"/>
          </w:rPr>
          <w:t>2</w:t>
        </w:r>
        <w:r>
          <w:fldChar w:fldCharType="end"/>
        </w:r>
      </w:p>
    </w:sdtContent>
  </w:sdt>
  <w:p w14:paraId="3A2CF0A9" w14:textId="3D5A6FD4" w:rsidR="005B09BF" w:rsidRPr="00A32C0D" w:rsidRDefault="005B09BF" w:rsidP="009D60AB">
    <w:pPr>
      <w:pStyle w:val="ac"/>
      <w:jc w:val="both"/>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D9DB7" w14:textId="77777777" w:rsidR="00AF575F" w:rsidRDefault="00AF575F">
      <w:r>
        <w:separator/>
      </w:r>
    </w:p>
  </w:footnote>
  <w:footnote w:type="continuationSeparator" w:id="0">
    <w:p w14:paraId="60964EEC" w14:textId="77777777" w:rsidR="00AF575F" w:rsidRDefault="00AF575F">
      <w:r>
        <w:continuationSeparator/>
      </w:r>
    </w:p>
  </w:footnote>
  <w:footnote w:id="1">
    <w:p w14:paraId="64EFC3F2" w14:textId="65D3BD78" w:rsidR="006F4C7A" w:rsidRPr="00536D8C" w:rsidRDefault="006F4C7A">
      <w:pPr>
        <w:pStyle w:val="af4"/>
        <w:rPr>
          <w:lang w:val="bg-BG"/>
        </w:rPr>
      </w:pPr>
      <w:r>
        <w:rPr>
          <w:rStyle w:val="af6"/>
        </w:rPr>
        <w:footnoteRef/>
      </w:r>
      <w:r>
        <w:t xml:space="preserve"> </w:t>
      </w:r>
      <w:r w:rsidRPr="00136343">
        <w:t>Допустими за финансиране са разходите от европейските структурни и инвестиционни фондове, ако те са направени от бенефициер и платени между датата на изпращане на програмата до Комисията или от 1 януари 2014г. – в зависимост от това коя дата е по – ранна – и 31 декември 2023г.</w:t>
      </w:r>
    </w:p>
  </w:footnote>
  <w:footnote w:id="2">
    <w:p w14:paraId="4F02C3F4" w14:textId="77777777" w:rsidR="005B09BF" w:rsidRDefault="005B09BF" w:rsidP="000D42A5">
      <w:pPr>
        <w:pStyle w:val="af4"/>
      </w:pPr>
      <w:r>
        <w:rPr>
          <w:rStyle w:val="af6"/>
        </w:rPr>
        <w:footnoteRef/>
      </w:r>
      <w:r>
        <w:t xml:space="preserve"> Ръководството може да бъде намерено на следния интернет адрес: </w:t>
      </w:r>
      <w:hyperlink r:id="rId1" w:history="1">
        <w:r w:rsidRPr="00EF0C58">
          <w:rPr>
            <w:rStyle w:val="a3"/>
          </w:rPr>
          <w:t>https://eumis2020.government.bg/docs/guide.pdf</w:t>
        </w:r>
      </w:hyperlink>
    </w:p>
    <w:p w14:paraId="38244EAB" w14:textId="77777777" w:rsidR="005B09BF" w:rsidRDefault="005B09BF" w:rsidP="000D42A5">
      <w:pPr>
        <w:pStyle w:val="af4"/>
      </w:pPr>
    </w:p>
  </w:footnote>
  <w:footnote w:id="3">
    <w:p w14:paraId="63EAC698" w14:textId="77777777" w:rsidR="005B09BF" w:rsidRDefault="005B09BF" w:rsidP="000D42A5">
      <w:pPr>
        <w:pStyle w:val="af4"/>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AC5CD" w14:textId="0919AFCA" w:rsidR="005B09BF" w:rsidRDefault="005B09BF" w:rsidP="00E44434">
    <w:pPr>
      <w:pStyle w:val="aa"/>
    </w:pPr>
    <w:r>
      <w:rPr>
        <w:noProof/>
      </w:rPr>
      <w:drawing>
        <wp:inline distT="0" distB="0" distL="0" distR="0" wp14:anchorId="192EB1F8" wp14:editId="45966BFE">
          <wp:extent cx="1087996" cy="988060"/>
          <wp:effectExtent l="0" t="0" r="0" b="254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7996" cy="988060"/>
                  </a:xfrm>
                  <a:prstGeom prst="rect">
                    <a:avLst/>
                  </a:prstGeom>
                  <a:noFill/>
                  <a:ln>
                    <a:noFill/>
                  </a:ln>
                </pic:spPr>
              </pic:pic>
            </a:graphicData>
          </a:graphic>
        </wp:inline>
      </w:drawing>
    </w:r>
    <w:r>
      <w:rPr>
        <w:noProof/>
        <w:lang w:val="bg-BG"/>
      </w:rPr>
      <w:t xml:space="preserve">   </w:t>
    </w:r>
    <w:r>
      <w:rPr>
        <w:noProof/>
      </w:rPr>
      <w:drawing>
        <wp:inline distT="0" distB="0" distL="0" distR="0" wp14:anchorId="022BE2CC" wp14:editId="3E990F60">
          <wp:extent cx="1456474" cy="1120775"/>
          <wp:effectExtent l="0" t="0" r="0" b="3175"/>
          <wp:docPr id="5"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6377" cy="1213042"/>
                  </a:xfrm>
                  <a:prstGeom prst="rect">
                    <a:avLst/>
                  </a:prstGeom>
                  <a:noFill/>
                  <a:ln>
                    <a:noFill/>
                  </a:ln>
                </pic:spPr>
              </pic:pic>
            </a:graphicData>
          </a:graphic>
        </wp:inline>
      </w:drawing>
    </w:r>
    <w:r>
      <w:rPr>
        <w:noProof/>
        <w:lang w:val="bg-BG"/>
      </w:rPr>
      <w:t xml:space="preserve">    </w:t>
    </w:r>
    <w:r>
      <w:rPr>
        <w:noProof/>
      </w:rPr>
      <w:drawing>
        <wp:inline distT="0" distB="0" distL="0" distR="0" wp14:anchorId="5FED836B" wp14:editId="7ED7CBE3">
          <wp:extent cx="1409700" cy="1104900"/>
          <wp:effectExtent l="0" t="0" r="0" b="0"/>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0926" cy="1160726"/>
                  </a:xfrm>
                  <a:prstGeom prst="rect">
                    <a:avLst/>
                  </a:prstGeom>
                  <a:noFill/>
                  <a:ln>
                    <a:noFill/>
                  </a:ln>
                </pic:spPr>
              </pic:pic>
            </a:graphicData>
          </a:graphic>
        </wp:inline>
      </w:drawing>
    </w:r>
    <w:r>
      <w:rPr>
        <w:noProof/>
        <w:lang w:val="bg-BG"/>
      </w:rPr>
      <w:t xml:space="preserve"> </w:t>
    </w:r>
    <w:r>
      <w:rPr>
        <w:noProof/>
        <w:lang w:val="bg-BG"/>
      </w:rPr>
      <w:drawing>
        <wp:inline distT="0" distB="0" distL="0" distR="0" wp14:anchorId="16E3F1BC" wp14:editId="4E7A69B0">
          <wp:extent cx="1687663" cy="1212850"/>
          <wp:effectExtent l="0" t="0" r="8255" b="6350"/>
          <wp:docPr id="15" name="Картина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71856" cy="1273356"/>
                  </a:xfrm>
                  <a:prstGeom prst="rect">
                    <a:avLst/>
                  </a:prstGeom>
                  <a:noFill/>
                  <a:ln>
                    <a:noFill/>
                  </a:ln>
                </pic:spPr>
              </pic:pic>
            </a:graphicData>
          </a:graphic>
        </wp:inline>
      </w:drawing>
    </w:r>
    <w:r>
      <w:rPr>
        <w:noProof/>
        <w:lang w:val="bg-BG"/>
      </w:rPr>
      <w:t xml:space="preserve">  </w:t>
    </w:r>
  </w:p>
  <w:p w14:paraId="303483B4" w14:textId="77777777" w:rsidR="005B09BF" w:rsidRDefault="005B09BF" w:rsidP="009D60AB">
    <w:pPr>
      <w:jc w:val="center"/>
      <w:rPr>
        <w:rFonts w:cs="Times New Roman"/>
        <w:b/>
        <w:bCs/>
        <w:color w:val="231F20"/>
        <w:sz w:val="20"/>
        <w:szCs w:val="20"/>
        <w:lang w:val="ru-RU"/>
      </w:rPr>
    </w:pPr>
    <w:r>
      <w:rPr>
        <w:rFonts w:cs="Times New Roman"/>
        <w:b/>
        <w:bCs/>
        <w:color w:val="231F20"/>
        <w:sz w:val="20"/>
        <w:szCs w:val="20"/>
      </w:rPr>
      <w:t>ЕВРОПЕЙСКИ ФОНД ЗА МОРСКО ДЕЛО И РИБАРСТВО</w:t>
    </w:r>
  </w:p>
  <w:p w14:paraId="69AD5FF6" w14:textId="77777777" w:rsidR="005B09BF" w:rsidRDefault="005B09BF" w:rsidP="00613B6F">
    <w:pPr>
      <w:jc w:val="center"/>
      <w:rPr>
        <w:rFonts w:cs="Times New Roman"/>
        <w:b/>
        <w:bCs/>
        <w:sz w:val="20"/>
        <w:szCs w:val="20"/>
        <w:lang w:val="ru-RU"/>
      </w:rPr>
    </w:pPr>
    <w:r>
      <w:rPr>
        <w:rFonts w:cs="Times New Roman"/>
        <w:b/>
        <w:bCs/>
        <w:sz w:val="20"/>
        <w:szCs w:val="20"/>
        <w:lang w:val="ru-RU"/>
      </w:rPr>
      <w:t>ПРОГРАМА ЗА МОРСКО ДЕЛО И РИБАРСТВО 2014 – 2020</w:t>
    </w:r>
  </w:p>
  <w:p w14:paraId="3B475CD3" w14:textId="77777777" w:rsidR="005B09BF" w:rsidRDefault="005B09BF" w:rsidP="00613B6F">
    <w:pPr>
      <w:jc w:val="center"/>
      <w:rPr>
        <w:rFonts w:cs="Times New Roman"/>
        <w:b/>
        <w:bCs/>
        <w:sz w:val="20"/>
        <w:szCs w:val="20"/>
        <w:lang w:val="ru-RU"/>
      </w:rPr>
    </w:pPr>
    <w:r>
      <w:rPr>
        <w:rFonts w:cs="Times New Roman"/>
        <w:b/>
        <w:bCs/>
        <w:sz w:val="20"/>
        <w:szCs w:val="20"/>
        <w:lang w:val="ru-RU"/>
      </w:rPr>
      <w:t>СНЦ „МЕСТНА ИНИЦИАТИВНА РИБАРСКА ГРУПА ПОМОРИЕ”</w:t>
    </w:r>
  </w:p>
  <w:p w14:paraId="3BC0D92E" w14:textId="77777777" w:rsidR="005B09BF" w:rsidRPr="00C41E30" w:rsidRDefault="005B09BF" w:rsidP="00613B6F">
    <w:pPr>
      <w:jc w:val="center"/>
      <w:rPr>
        <w:rStyle w:val="FontStyle15"/>
        <w:rFonts w:cs="Times New Roman"/>
        <w:i w:val="0"/>
        <w:iCs w:val="0"/>
        <w:u w:val="single"/>
      </w:rPr>
    </w:pPr>
    <w:r w:rsidRPr="00C41E30">
      <w:rPr>
        <w:rStyle w:val="FontStyle15"/>
        <w:rFonts w:cs="Times New Roman"/>
        <w:u w:val="single"/>
        <w:lang w:val="ru-RU"/>
      </w:rPr>
      <w:t xml:space="preserve">Адрес: гр. Поморие, ул.”Кубрат” №8; помещение №2, </w:t>
    </w:r>
    <w:r w:rsidRPr="00C41E30">
      <w:rPr>
        <w:rStyle w:val="FontStyle15"/>
        <w:rFonts w:cs="Times New Roman"/>
        <w:u w:val="single"/>
      </w:rPr>
      <w:t>e</w:t>
    </w:r>
    <w:r w:rsidRPr="00C41E30">
      <w:rPr>
        <w:rStyle w:val="FontStyle15"/>
        <w:rFonts w:cs="Times New Roman"/>
        <w:u w:val="single"/>
        <w:lang w:val="ru-RU"/>
      </w:rPr>
      <w:t>-</w:t>
    </w:r>
    <w:r w:rsidRPr="00C41E30">
      <w:rPr>
        <w:rStyle w:val="FontStyle15"/>
        <w:rFonts w:cs="Times New Roman"/>
        <w:u w:val="single"/>
      </w:rPr>
      <w:t>mail</w:t>
    </w:r>
    <w:r w:rsidRPr="00C41E30">
      <w:rPr>
        <w:rStyle w:val="FontStyle15"/>
        <w:rFonts w:cs="Times New Roman"/>
        <w:u w:val="single"/>
        <w:lang w:val="ru-RU"/>
      </w:rPr>
      <w:t xml:space="preserve">: </w:t>
    </w:r>
    <w:r w:rsidRPr="00C41E30">
      <w:rPr>
        <w:rStyle w:val="FontStyle15"/>
        <w:rFonts w:cs="Times New Roman"/>
        <w:u w:val="single"/>
      </w:rPr>
      <w:t>office</w:t>
    </w:r>
    <w:r w:rsidRPr="00C41E30">
      <w:rPr>
        <w:rStyle w:val="FontStyle15"/>
        <w:rFonts w:cs="Times New Roman"/>
        <w:u w:val="single"/>
        <w:lang w:val="ru-RU"/>
      </w:rPr>
      <w:t>@</w:t>
    </w:r>
    <w:r w:rsidRPr="00C41E30">
      <w:rPr>
        <w:rStyle w:val="FontStyle15"/>
        <w:rFonts w:cs="Times New Roman"/>
        <w:u w:val="single"/>
      </w:rPr>
      <w:t>mirg</w:t>
    </w:r>
    <w:r w:rsidRPr="00C41E30">
      <w:rPr>
        <w:rStyle w:val="FontStyle15"/>
        <w:rFonts w:cs="Times New Roman"/>
        <w:u w:val="single"/>
        <w:lang w:val="ru-RU"/>
      </w:rPr>
      <w:t>-</w:t>
    </w:r>
    <w:r w:rsidRPr="00C41E30">
      <w:rPr>
        <w:rStyle w:val="FontStyle15"/>
        <w:rFonts w:cs="Times New Roman"/>
        <w:u w:val="single"/>
      </w:rPr>
      <w:t>pomorie</w:t>
    </w:r>
    <w:r w:rsidRPr="00C41E30">
      <w:rPr>
        <w:rStyle w:val="FontStyle15"/>
        <w:rFonts w:cs="Times New Roman"/>
        <w:u w:val="single"/>
        <w:lang w:val="ru-RU"/>
      </w:rPr>
      <w:t>.</w:t>
    </w:r>
    <w:r w:rsidRPr="00C41E30">
      <w:rPr>
        <w:rStyle w:val="FontStyle15"/>
        <w:rFonts w:cs="Times New Roman"/>
        <w:u w:val="single"/>
      </w:rPr>
      <w:t>eu</w:t>
    </w:r>
  </w:p>
  <w:p w14:paraId="70587AF9" w14:textId="2A09420A" w:rsidR="005B09BF" w:rsidRPr="00C41E30" w:rsidRDefault="005B09BF" w:rsidP="00613B6F">
    <w:pPr>
      <w:jc w:val="center"/>
      <w:rPr>
        <w:sz w:val="20"/>
        <w:szCs w:val="20"/>
        <w:lang w:val="en-US"/>
      </w:rPr>
    </w:pPr>
    <w:r w:rsidRPr="00C41E30">
      <w:rPr>
        <w:rStyle w:val="FontStyle15"/>
        <w:rFonts w:cs="Times New Roman"/>
        <w:u w:val="single"/>
      </w:rPr>
      <w:t>тел: 088</w:t>
    </w:r>
    <w:r w:rsidRPr="00C41E30">
      <w:rPr>
        <w:rStyle w:val="FontStyle15"/>
        <w:rFonts w:cs="Times New Roman"/>
        <w:u w:val="single"/>
        <w:lang w:val="bg-BG"/>
      </w:rPr>
      <w:t>2420086</w:t>
    </w:r>
    <w:r w:rsidRPr="00C41E30">
      <w:rPr>
        <w:rStyle w:val="FontStyle15"/>
        <w:rFonts w:cs="Times New Roman"/>
        <w:u w:val="single"/>
      </w:rPr>
      <w:t xml:space="preserve">; http: </w:t>
    </w:r>
    <w:hyperlink r:id="rId5" w:tgtFrame="_blank" w:history="1">
      <w:r w:rsidRPr="00C41E30">
        <w:rPr>
          <w:rStyle w:val="FontStyle15"/>
          <w:rFonts w:cs="Times New Roman"/>
          <w:u w:val="single"/>
        </w:rPr>
        <w:t>//mirg-pomorie.eu</w:t>
      </w:r>
    </w:hyperlink>
  </w:p>
  <w:p w14:paraId="33B27BBD" w14:textId="77777777" w:rsidR="005B09BF" w:rsidRPr="00613B6F" w:rsidRDefault="005B09BF">
    <w:pPr>
      <w:pStyle w:val="aa"/>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pStyle w:val="ListParagraph1"/>
      <w:lvlText w:val="Чл. %1."/>
      <w:lvlJc w:val="left"/>
      <w:pPr>
        <w:tabs>
          <w:tab w:val="num" w:pos="0"/>
        </w:tabs>
        <w:ind w:left="360" w:hanging="360"/>
      </w:pPr>
      <w:rPr>
        <w:rFonts w:ascii="Symbol" w:hAnsi="Symbol" w:cs="OpenSymbol"/>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Symbol" w:hAnsi="Symbol" w:cs="Open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Times New Roman" w:hAnsi="Times New Roman" w:cs="OpenSymbol"/>
      </w:rPr>
    </w:lvl>
  </w:abstractNum>
  <w:abstractNum w:abstractNumId="3" w15:restartNumberingAfterBreak="0">
    <w:nsid w:val="00000004"/>
    <w:multiLevelType w:val="singleLevel"/>
    <w:tmpl w:val="00000004"/>
    <w:name w:val="WW8Num5"/>
    <w:lvl w:ilvl="0">
      <w:start w:val="1"/>
      <w:numFmt w:val="decimal"/>
      <w:lvlText w:val="%1."/>
      <w:lvlJc w:val="left"/>
      <w:pPr>
        <w:tabs>
          <w:tab w:val="num" w:pos="0"/>
        </w:tabs>
        <w:ind w:left="1068" w:hanging="360"/>
      </w:pPr>
      <w:rPr>
        <w:rFonts w:ascii="Symbol" w:hAnsi="Symbol" w:cs="OpenSymbol"/>
      </w:rPr>
    </w:lvl>
  </w:abstractNum>
  <w:abstractNum w:abstractNumId="4" w15:restartNumberingAfterBreak="0">
    <w:nsid w:val="00000005"/>
    <w:multiLevelType w:val="singleLevel"/>
    <w:tmpl w:val="00000005"/>
    <w:name w:val="WW8Num6"/>
    <w:lvl w:ilvl="0">
      <w:start w:val="1"/>
      <w:numFmt w:val="decimal"/>
      <w:lvlText w:val="%1."/>
      <w:lvlJc w:val="left"/>
      <w:pPr>
        <w:tabs>
          <w:tab w:val="num" w:pos="720"/>
        </w:tabs>
        <w:ind w:left="720" w:hanging="360"/>
      </w:pPr>
      <w:rPr>
        <w:rFonts w:cs="Times New Roman"/>
      </w:rPr>
    </w:lvl>
  </w:abstractNum>
  <w:abstractNum w:abstractNumId="5" w15:restartNumberingAfterBreak="0">
    <w:nsid w:val="00000006"/>
    <w:multiLevelType w:val="singleLevel"/>
    <w:tmpl w:val="00000006"/>
    <w:name w:val="WW8Num7"/>
    <w:lvl w:ilvl="0">
      <w:start w:val="1"/>
      <w:numFmt w:val="decimal"/>
      <w:lvlText w:val="%1."/>
      <w:lvlJc w:val="left"/>
      <w:pPr>
        <w:tabs>
          <w:tab w:val="num" w:pos="0"/>
        </w:tabs>
        <w:ind w:left="1353" w:hanging="360"/>
      </w:pPr>
      <w:rPr>
        <w:rFonts w:cs="Times New Roman"/>
      </w:rPr>
    </w:lvl>
  </w:abstractNum>
  <w:abstractNum w:abstractNumId="6" w15:restartNumberingAfterBreak="0">
    <w:nsid w:val="01275871"/>
    <w:multiLevelType w:val="hybridMultilevel"/>
    <w:tmpl w:val="16A28368"/>
    <w:lvl w:ilvl="0" w:tplc="837ED74C">
      <w:start w:val="6"/>
      <w:numFmt w:val="decimalZero"/>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7" w15:restartNumberingAfterBreak="0">
    <w:nsid w:val="01345CF6"/>
    <w:multiLevelType w:val="hybridMultilevel"/>
    <w:tmpl w:val="0E0411CE"/>
    <w:lvl w:ilvl="0" w:tplc="56EC17F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FC3CFB"/>
    <w:multiLevelType w:val="hybridMultilevel"/>
    <w:tmpl w:val="820C7B4E"/>
    <w:lvl w:ilvl="0" w:tplc="91E4746A">
      <w:start w:val="10"/>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5BC04E4"/>
    <w:multiLevelType w:val="hybridMultilevel"/>
    <w:tmpl w:val="B7A26086"/>
    <w:lvl w:ilvl="0" w:tplc="04020001">
      <w:start w:val="1"/>
      <w:numFmt w:val="bullet"/>
      <w:lvlText w:val=""/>
      <w:lvlJc w:val="left"/>
      <w:pPr>
        <w:ind w:left="2145" w:hanging="360"/>
      </w:pPr>
      <w:rPr>
        <w:rFonts w:ascii="Symbol" w:hAnsi="Symbol" w:hint="default"/>
      </w:rPr>
    </w:lvl>
    <w:lvl w:ilvl="1" w:tplc="04020003" w:tentative="1">
      <w:start w:val="1"/>
      <w:numFmt w:val="bullet"/>
      <w:lvlText w:val="o"/>
      <w:lvlJc w:val="left"/>
      <w:pPr>
        <w:ind w:left="2865" w:hanging="360"/>
      </w:pPr>
      <w:rPr>
        <w:rFonts w:ascii="Courier New" w:hAnsi="Courier New" w:cs="Courier New" w:hint="default"/>
      </w:rPr>
    </w:lvl>
    <w:lvl w:ilvl="2" w:tplc="04020005" w:tentative="1">
      <w:start w:val="1"/>
      <w:numFmt w:val="bullet"/>
      <w:lvlText w:val=""/>
      <w:lvlJc w:val="left"/>
      <w:pPr>
        <w:ind w:left="3585" w:hanging="360"/>
      </w:pPr>
      <w:rPr>
        <w:rFonts w:ascii="Wingdings" w:hAnsi="Wingdings" w:hint="default"/>
      </w:rPr>
    </w:lvl>
    <w:lvl w:ilvl="3" w:tplc="04020001" w:tentative="1">
      <w:start w:val="1"/>
      <w:numFmt w:val="bullet"/>
      <w:lvlText w:val=""/>
      <w:lvlJc w:val="left"/>
      <w:pPr>
        <w:ind w:left="4305" w:hanging="360"/>
      </w:pPr>
      <w:rPr>
        <w:rFonts w:ascii="Symbol" w:hAnsi="Symbol" w:hint="default"/>
      </w:rPr>
    </w:lvl>
    <w:lvl w:ilvl="4" w:tplc="04020003" w:tentative="1">
      <w:start w:val="1"/>
      <w:numFmt w:val="bullet"/>
      <w:lvlText w:val="o"/>
      <w:lvlJc w:val="left"/>
      <w:pPr>
        <w:ind w:left="5025" w:hanging="360"/>
      </w:pPr>
      <w:rPr>
        <w:rFonts w:ascii="Courier New" w:hAnsi="Courier New" w:cs="Courier New" w:hint="default"/>
      </w:rPr>
    </w:lvl>
    <w:lvl w:ilvl="5" w:tplc="04020005" w:tentative="1">
      <w:start w:val="1"/>
      <w:numFmt w:val="bullet"/>
      <w:lvlText w:val=""/>
      <w:lvlJc w:val="left"/>
      <w:pPr>
        <w:ind w:left="5745" w:hanging="360"/>
      </w:pPr>
      <w:rPr>
        <w:rFonts w:ascii="Wingdings" w:hAnsi="Wingdings" w:hint="default"/>
      </w:rPr>
    </w:lvl>
    <w:lvl w:ilvl="6" w:tplc="04020001" w:tentative="1">
      <w:start w:val="1"/>
      <w:numFmt w:val="bullet"/>
      <w:lvlText w:val=""/>
      <w:lvlJc w:val="left"/>
      <w:pPr>
        <w:ind w:left="6465" w:hanging="360"/>
      </w:pPr>
      <w:rPr>
        <w:rFonts w:ascii="Symbol" w:hAnsi="Symbol" w:hint="default"/>
      </w:rPr>
    </w:lvl>
    <w:lvl w:ilvl="7" w:tplc="04020003" w:tentative="1">
      <w:start w:val="1"/>
      <w:numFmt w:val="bullet"/>
      <w:lvlText w:val="o"/>
      <w:lvlJc w:val="left"/>
      <w:pPr>
        <w:ind w:left="7185" w:hanging="360"/>
      </w:pPr>
      <w:rPr>
        <w:rFonts w:ascii="Courier New" w:hAnsi="Courier New" w:cs="Courier New" w:hint="default"/>
      </w:rPr>
    </w:lvl>
    <w:lvl w:ilvl="8" w:tplc="04020005" w:tentative="1">
      <w:start w:val="1"/>
      <w:numFmt w:val="bullet"/>
      <w:lvlText w:val=""/>
      <w:lvlJc w:val="left"/>
      <w:pPr>
        <w:ind w:left="7905" w:hanging="360"/>
      </w:pPr>
      <w:rPr>
        <w:rFonts w:ascii="Wingdings" w:hAnsi="Wingdings" w:hint="default"/>
      </w:rPr>
    </w:lvl>
  </w:abstractNum>
  <w:abstractNum w:abstractNumId="10" w15:restartNumberingAfterBreak="0">
    <w:nsid w:val="20B33B16"/>
    <w:multiLevelType w:val="hybridMultilevel"/>
    <w:tmpl w:val="E570B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D44559"/>
    <w:multiLevelType w:val="hybridMultilevel"/>
    <w:tmpl w:val="798EC52C"/>
    <w:lvl w:ilvl="0" w:tplc="117C4286">
      <w:start w:val="13"/>
      <w:numFmt w:val="bullet"/>
      <w:lvlText w:val="-"/>
      <w:lvlJc w:val="left"/>
      <w:pPr>
        <w:ind w:left="420" w:hanging="360"/>
      </w:pPr>
      <w:rPr>
        <w:rFonts w:ascii="Times New Roman" w:eastAsia="Times New Roman" w:hAnsi="Times New Roman" w:cs="Times New Roman" w:hint="default"/>
        <w:color w:val="000000"/>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2" w15:restartNumberingAfterBreak="0">
    <w:nsid w:val="3AEE790D"/>
    <w:multiLevelType w:val="hybridMultilevel"/>
    <w:tmpl w:val="F6803BB6"/>
    <w:lvl w:ilvl="0" w:tplc="9F9E16C6">
      <w:start w:val="7"/>
      <w:numFmt w:val="decimalZero"/>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40467071"/>
    <w:multiLevelType w:val="hybridMultilevel"/>
    <w:tmpl w:val="CB261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B26CC2"/>
    <w:multiLevelType w:val="hybridMultilevel"/>
    <w:tmpl w:val="592C868E"/>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5" w15:restartNumberingAfterBreak="0">
    <w:nsid w:val="6E9B01FB"/>
    <w:multiLevelType w:val="hybridMultilevel"/>
    <w:tmpl w:val="29840752"/>
    <w:lvl w:ilvl="0" w:tplc="18CE055E">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6" w15:restartNumberingAfterBreak="0">
    <w:nsid w:val="6F5604AD"/>
    <w:multiLevelType w:val="hybridMultilevel"/>
    <w:tmpl w:val="841E14C8"/>
    <w:lvl w:ilvl="0" w:tplc="50E6E826">
      <w:start w:val="10"/>
      <w:numFmt w:val="bullet"/>
      <w:lvlText w:val=""/>
      <w:lvlJc w:val="left"/>
      <w:pPr>
        <w:ind w:left="720" w:hanging="360"/>
      </w:pPr>
      <w:rPr>
        <w:rFonts w:ascii="Wingdings" w:eastAsia="Calibri" w:hAnsi="Wingdings"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76CB1D4F"/>
    <w:multiLevelType w:val="hybridMultilevel"/>
    <w:tmpl w:val="10F86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63368F"/>
    <w:multiLevelType w:val="hybridMultilevel"/>
    <w:tmpl w:val="8AD699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2"/>
  </w:num>
  <w:num w:numId="4">
    <w:abstractNumId w:val="6"/>
  </w:num>
  <w:num w:numId="5">
    <w:abstractNumId w:val="18"/>
  </w:num>
  <w:num w:numId="6">
    <w:abstractNumId w:val="11"/>
  </w:num>
  <w:num w:numId="7">
    <w:abstractNumId w:val="15"/>
  </w:num>
  <w:num w:numId="8">
    <w:abstractNumId w:val="9"/>
  </w:num>
  <w:num w:numId="9">
    <w:abstractNumId w:val="14"/>
  </w:num>
  <w:num w:numId="10">
    <w:abstractNumId w:val="17"/>
  </w:num>
  <w:num w:numId="11">
    <w:abstractNumId w:val="13"/>
  </w:num>
  <w:num w:numId="12">
    <w:abstractNumId w:val="10"/>
  </w:num>
  <w:num w:numId="13">
    <w:abstractNumId w:val="16"/>
  </w:num>
  <w:num w:numId="14">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a"/>
  <w:drawingGridHorizontalSpacing w:val="12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3D8"/>
    <w:rsid w:val="000103A4"/>
    <w:rsid w:val="0001566B"/>
    <w:rsid w:val="00024BDA"/>
    <w:rsid w:val="00051979"/>
    <w:rsid w:val="00051E27"/>
    <w:rsid w:val="00053B94"/>
    <w:rsid w:val="00054B02"/>
    <w:rsid w:val="0005558D"/>
    <w:rsid w:val="00065299"/>
    <w:rsid w:val="0007031E"/>
    <w:rsid w:val="00073AC2"/>
    <w:rsid w:val="00075DE4"/>
    <w:rsid w:val="00082C48"/>
    <w:rsid w:val="000907A1"/>
    <w:rsid w:val="00090C19"/>
    <w:rsid w:val="0009349C"/>
    <w:rsid w:val="0009383B"/>
    <w:rsid w:val="00097E21"/>
    <w:rsid w:val="000A4E85"/>
    <w:rsid w:val="000B2080"/>
    <w:rsid w:val="000D42A5"/>
    <w:rsid w:val="000D6EA9"/>
    <w:rsid w:val="000F0FAC"/>
    <w:rsid w:val="000F5434"/>
    <w:rsid w:val="001071C8"/>
    <w:rsid w:val="001223C5"/>
    <w:rsid w:val="00131A82"/>
    <w:rsid w:val="00132BC9"/>
    <w:rsid w:val="0013715B"/>
    <w:rsid w:val="001570B5"/>
    <w:rsid w:val="001603D2"/>
    <w:rsid w:val="001639D4"/>
    <w:rsid w:val="00170CD9"/>
    <w:rsid w:val="00174734"/>
    <w:rsid w:val="0017588E"/>
    <w:rsid w:val="00181AF8"/>
    <w:rsid w:val="00182424"/>
    <w:rsid w:val="00183178"/>
    <w:rsid w:val="0018487D"/>
    <w:rsid w:val="001922E2"/>
    <w:rsid w:val="00196DD9"/>
    <w:rsid w:val="00197AE7"/>
    <w:rsid w:val="001B0C98"/>
    <w:rsid w:val="001C2D4F"/>
    <w:rsid w:val="001D000D"/>
    <w:rsid w:val="001D2098"/>
    <w:rsid w:val="001F43DC"/>
    <w:rsid w:val="002003A1"/>
    <w:rsid w:val="0020348B"/>
    <w:rsid w:val="00205D20"/>
    <w:rsid w:val="00211FE9"/>
    <w:rsid w:val="002132EC"/>
    <w:rsid w:val="002200E2"/>
    <w:rsid w:val="00227D28"/>
    <w:rsid w:val="0023043D"/>
    <w:rsid w:val="002307C5"/>
    <w:rsid w:val="0023167F"/>
    <w:rsid w:val="00232CB7"/>
    <w:rsid w:val="002461A9"/>
    <w:rsid w:val="00247EFF"/>
    <w:rsid w:val="0026006F"/>
    <w:rsid w:val="00260FFE"/>
    <w:rsid w:val="0027621F"/>
    <w:rsid w:val="002866DF"/>
    <w:rsid w:val="00293F96"/>
    <w:rsid w:val="002942E7"/>
    <w:rsid w:val="00296661"/>
    <w:rsid w:val="002A1D90"/>
    <w:rsid w:val="002A29C1"/>
    <w:rsid w:val="002A534A"/>
    <w:rsid w:val="002A7884"/>
    <w:rsid w:val="002B108F"/>
    <w:rsid w:val="002C6F7E"/>
    <w:rsid w:val="002D6F7B"/>
    <w:rsid w:val="002D7CC1"/>
    <w:rsid w:val="002E2165"/>
    <w:rsid w:val="002E38E7"/>
    <w:rsid w:val="002E7E3D"/>
    <w:rsid w:val="002F0642"/>
    <w:rsid w:val="002F73C5"/>
    <w:rsid w:val="00302A62"/>
    <w:rsid w:val="0030436C"/>
    <w:rsid w:val="00314EE6"/>
    <w:rsid w:val="003156E1"/>
    <w:rsid w:val="00317ECA"/>
    <w:rsid w:val="0033021C"/>
    <w:rsid w:val="0033196C"/>
    <w:rsid w:val="00340DFE"/>
    <w:rsid w:val="00344D5C"/>
    <w:rsid w:val="00354DF6"/>
    <w:rsid w:val="00381E22"/>
    <w:rsid w:val="00382469"/>
    <w:rsid w:val="003866FF"/>
    <w:rsid w:val="0039010E"/>
    <w:rsid w:val="00394A65"/>
    <w:rsid w:val="003951CC"/>
    <w:rsid w:val="003A1635"/>
    <w:rsid w:val="003B052A"/>
    <w:rsid w:val="003B6265"/>
    <w:rsid w:val="003B776D"/>
    <w:rsid w:val="003D0CAB"/>
    <w:rsid w:val="003E0E55"/>
    <w:rsid w:val="003E15C5"/>
    <w:rsid w:val="003E18C9"/>
    <w:rsid w:val="003E27B2"/>
    <w:rsid w:val="003F2104"/>
    <w:rsid w:val="003F3D63"/>
    <w:rsid w:val="00416081"/>
    <w:rsid w:val="00422FD7"/>
    <w:rsid w:val="00424289"/>
    <w:rsid w:val="004336DA"/>
    <w:rsid w:val="00435FF5"/>
    <w:rsid w:val="00451517"/>
    <w:rsid w:val="00460BE7"/>
    <w:rsid w:val="00462083"/>
    <w:rsid w:val="00467147"/>
    <w:rsid w:val="00477D96"/>
    <w:rsid w:val="00484AD6"/>
    <w:rsid w:val="00484C95"/>
    <w:rsid w:val="00493AB6"/>
    <w:rsid w:val="00495376"/>
    <w:rsid w:val="004A1486"/>
    <w:rsid w:val="004A33B0"/>
    <w:rsid w:val="004B3F56"/>
    <w:rsid w:val="004B6666"/>
    <w:rsid w:val="004C043D"/>
    <w:rsid w:val="004C417B"/>
    <w:rsid w:val="004D0CD5"/>
    <w:rsid w:val="004D335F"/>
    <w:rsid w:val="004D59B5"/>
    <w:rsid w:val="004D7E84"/>
    <w:rsid w:val="004E04B5"/>
    <w:rsid w:val="004E42EF"/>
    <w:rsid w:val="004E4F3B"/>
    <w:rsid w:val="004E5BE3"/>
    <w:rsid w:val="00503B40"/>
    <w:rsid w:val="005101D2"/>
    <w:rsid w:val="00510511"/>
    <w:rsid w:val="00514102"/>
    <w:rsid w:val="00515C6E"/>
    <w:rsid w:val="00520877"/>
    <w:rsid w:val="00526181"/>
    <w:rsid w:val="00536D8C"/>
    <w:rsid w:val="0054344D"/>
    <w:rsid w:val="00566E72"/>
    <w:rsid w:val="00581313"/>
    <w:rsid w:val="0058137D"/>
    <w:rsid w:val="00584371"/>
    <w:rsid w:val="00585F34"/>
    <w:rsid w:val="005879D8"/>
    <w:rsid w:val="00594CE2"/>
    <w:rsid w:val="005A252C"/>
    <w:rsid w:val="005A7E94"/>
    <w:rsid w:val="005B09BF"/>
    <w:rsid w:val="005B39C9"/>
    <w:rsid w:val="005B54FB"/>
    <w:rsid w:val="005C2844"/>
    <w:rsid w:val="005D2021"/>
    <w:rsid w:val="005E07B0"/>
    <w:rsid w:val="005E4F67"/>
    <w:rsid w:val="005E5887"/>
    <w:rsid w:val="005E71DF"/>
    <w:rsid w:val="005F3A02"/>
    <w:rsid w:val="005F4C81"/>
    <w:rsid w:val="0060498F"/>
    <w:rsid w:val="006115E1"/>
    <w:rsid w:val="00613B6F"/>
    <w:rsid w:val="0062155A"/>
    <w:rsid w:val="00623303"/>
    <w:rsid w:val="006310EA"/>
    <w:rsid w:val="006354BD"/>
    <w:rsid w:val="00642B34"/>
    <w:rsid w:val="00647B22"/>
    <w:rsid w:val="00650503"/>
    <w:rsid w:val="0065505B"/>
    <w:rsid w:val="00657E60"/>
    <w:rsid w:val="00670419"/>
    <w:rsid w:val="00674795"/>
    <w:rsid w:val="006751F7"/>
    <w:rsid w:val="006773BE"/>
    <w:rsid w:val="00677B85"/>
    <w:rsid w:val="00680EF1"/>
    <w:rsid w:val="00687F49"/>
    <w:rsid w:val="00690793"/>
    <w:rsid w:val="006973A4"/>
    <w:rsid w:val="006A6A0C"/>
    <w:rsid w:val="006D0224"/>
    <w:rsid w:val="006E21FD"/>
    <w:rsid w:val="006F4C7A"/>
    <w:rsid w:val="00702304"/>
    <w:rsid w:val="0070690B"/>
    <w:rsid w:val="00706C06"/>
    <w:rsid w:val="00740008"/>
    <w:rsid w:val="00750D36"/>
    <w:rsid w:val="007528FA"/>
    <w:rsid w:val="0076347F"/>
    <w:rsid w:val="007662DC"/>
    <w:rsid w:val="00781B71"/>
    <w:rsid w:val="007821CB"/>
    <w:rsid w:val="00782F33"/>
    <w:rsid w:val="0078374D"/>
    <w:rsid w:val="00787781"/>
    <w:rsid w:val="00790EE4"/>
    <w:rsid w:val="007952E0"/>
    <w:rsid w:val="00796B7C"/>
    <w:rsid w:val="00797926"/>
    <w:rsid w:val="007B0AC6"/>
    <w:rsid w:val="007B0B5A"/>
    <w:rsid w:val="007B1D45"/>
    <w:rsid w:val="007C1395"/>
    <w:rsid w:val="007C2F76"/>
    <w:rsid w:val="007D09B3"/>
    <w:rsid w:val="007F1D73"/>
    <w:rsid w:val="007F4485"/>
    <w:rsid w:val="00810406"/>
    <w:rsid w:val="00816B81"/>
    <w:rsid w:val="00820EA6"/>
    <w:rsid w:val="00823BC0"/>
    <w:rsid w:val="00830E65"/>
    <w:rsid w:val="00831D80"/>
    <w:rsid w:val="00843462"/>
    <w:rsid w:val="00843E5F"/>
    <w:rsid w:val="00845071"/>
    <w:rsid w:val="00845EDF"/>
    <w:rsid w:val="00846A7C"/>
    <w:rsid w:val="00852DD2"/>
    <w:rsid w:val="008713AB"/>
    <w:rsid w:val="008743D2"/>
    <w:rsid w:val="00875023"/>
    <w:rsid w:val="00885053"/>
    <w:rsid w:val="00886881"/>
    <w:rsid w:val="00893476"/>
    <w:rsid w:val="008966C7"/>
    <w:rsid w:val="008A1532"/>
    <w:rsid w:val="008B6424"/>
    <w:rsid w:val="008C7F5E"/>
    <w:rsid w:val="008D3430"/>
    <w:rsid w:val="008D4A14"/>
    <w:rsid w:val="008D6BC3"/>
    <w:rsid w:val="008D7732"/>
    <w:rsid w:val="008E0DDD"/>
    <w:rsid w:val="008E6D66"/>
    <w:rsid w:val="008F3B43"/>
    <w:rsid w:val="008F4177"/>
    <w:rsid w:val="008F6CBF"/>
    <w:rsid w:val="0090761E"/>
    <w:rsid w:val="009108F7"/>
    <w:rsid w:val="00923B29"/>
    <w:rsid w:val="0092528D"/>
    <w:rsid w:val="009408B7"/>
    <w:rsid w:val="00941C7A"/>
    <w:rsid w:val="00943501"/>
    <w:rsid w:val="009440D0"/>
    <w:rsid w:val="00945BA1"/>
    <w:rsid w:val="00945FD5"/>
    <w:rsid w:val="00951009"/>
    <w:rsid w:val="00952DED"/>
    <w:rsid w:val="00955349"/>
    <w:rsid w:val="00967345"/>
    <w:rsid w:val="00976806"/>
    <w:rsid w:val="00994299"/>
    <w:rsid w:val="00997B75"/>
    <w:rsid w:val="009A04AD"/>
    <w:rsid w:val="009C2399"/>
    <w:rsid w:val="009C2F1A"/>
    <w:rsid w:val="009D150A"/>
    <w:rsid w:val="009D352D"/>
    <w:rsid w:val="009D386F"/>
    <w:rsid w:val="009D60AB"/>
    <w:rsid w:val="009D76D2"/>
    <w:rsid w:val="009E17D5"/>
    <w:rsid w:val="009E6ADC"/>
    <w:rsid w:val="009F053A"/>
    <w:rsid w:val="00A15097"/>
    <w:rsid w:val="00A16076"/>
    <w:rsid w:val="00A2056A"/>
    <w:rsid w:val="00A22A15"/>
    <w:rsid w:val="00A26C99"/>
    <w:rsid w:val="00A27150"/>
    <w:rsid w:val="00A27C75"/>
    <w:rsid w:val="00A32C0D"/>
    <w:rsid w:val="00A365EC"/>
    <w:rsid w:val="00A52244"/>
    <w:rsid w:val="00A63B7A"/>
    <w:rsid w:val="00A6462F"/>
    <w:rsid w:val="00A66E5F"/>
    <w:rsid w:val="00A710C5"/>
    <w:rsid w:val="00A7587E"/>
    <w:rsid w:val="00A76BE3"/>
    <w:rsid w:val="00A80AC6"/>
    <w:rsid w:val="00A9581D"/>
    <w:rsid w:val="00AA7945"/>
    <w:rsid w:val="00AB418E"/>
    <w:rsid w:val="00AC117F"/>
    <w:rsid w:val="00AD33AD"/>
    <w:rsid w:val="00AD5D15"/>
    <w:rsid w:val="00AF1337"/>
    <w:rsid w:val="00AF575F"/>
    <w:rsid w:val="00B02564"/>
    <w:rsid w:val="00B0380B"/>
    <w:rsid w:val="00B03D81"/>
    <w:rsid w:val="00B04264"/>
    <w:rsid w:val="00B05D9F"/>
    <w:rsid w:val="00B067DE"/>
    <w:rsid w:val="00B1370E"/>
    <w:rsid w:val="00B20DAA"/>
    <w:rsid w:val="00B31B56"/>
    <w:rsid w:val="00B345DB"/>
    <w:rsid w:val="00B35FBD"/>
    <w:rsid w:val="00B409CB"/>
    <w:rsid w:val="00B445F9"/>
    <w:rsid w:val="00B45F28"/>
    <w:rsid w:val="00B52F14"/>
    <w:rsid w:val="00B54318"/>
    <w:rsid w:val="00B573A4"/>
    <w:rsid w:val="00B64D2E"/>
    <w:rsid w:val="00B67A19"/>
    <w:rsid w:val="00B745BD"/>
    <w:rsid w:val="00B831B8"/>
    <w:rsid w:val="00B905D4"/>
    <w:rsid w:val="00B9721E"/>
    <w:rsid w:val="00BB0A33"/>
    <w:rsid w:val="00BB43FF"/>
    <w:rsid w:val="00BB4FE8"/>
    <w:rsid w:val="00BB633B"/>
    <w:rsid w:val="00BC17DA"/>
    <w:rsid w:val="00BC62E5"/>
    <w:rsid w:val="00BC7230"/>
    <w:rsid w:val="00BC73D8"/>
    <w:rsid w:val="00BE5F08"/>
    <w:rsid w:val="00BE745A"/>
    <w:rsid w:val="00C00A25"/>
    <w:rsid w:val="00C04FD5"/>
    <w:rsid w:val="00C323F5"/>
    <w:rsid w:val="00C3569B"/>
    <w:rsid w:val="00C41E30"/>
    <w:rsid w:val="00C46586"/>
    <w:rsid w:val="00C50DBC"/>
    <w:rsid w:val="00C53085"/>
    <w:rsid w:val="00C66389"/>
    <w:rsid w:val="00C71D2D"/>
    <w:rsid w:val="00C857FC"/>
    <w:rsid w:val="00C874EB"/>
    <w:rsid w:val="00C87A95"/>
    <w:rsid w:val="00C92976"/>
    <w:rsid w:val="00C95798"/>
    <w:rsid w:val="00CA3928"/>
    <w:rsid w:val="00CB6E80"/>
    <w:rsid w:val="00CB7690"/>
    <w:rsid w:val="00CC5609"/>
    <w:rsid w:val="00CE1C57"/>
    <w:rsid w:val="00CE22EB"/>
    <w:rsid w:val="00CE26BD"/>
    <w:rsid w:val="00CE5580"/>
    <w:rsid w:val="00D004C6"/>
    <w:rsid w:val="00D010E7"/>
    <w:rsid w:val="00D10E69"/>
    <w:rsid w:val="00D11491"/>
    <w:rsid w:val="00D133F7"/>
    <w:rsid w:val="00D1511E"/>
    <w:rsid w:val="00D231C6"/>
    <w:rsid w:val="00D25451"/>
    <w:rsid w:val="00D3591B"/>
    <w:rsid w:val="00D36B98"/>
    <w:rsid w:val="00D40ECD"/>
    <w:rsid w:val="00D43C27"/>
    <w:rsid w:val="00D4769F"/>
    <w:rsid w:val="00D6307D"/>
    <w:rsid w:val="00D6367C"/>
    <w:rsid w:val="00D7094C"/>
    <w:rsid w:val="00D75841"/>
    <w:rsid w:val="00D955C3"/>
    <w:rsid w:val="00DA0E26"/>
    <w:rsid w:val="00DB2302"/>
    <w:rsid w:val="00DB3E43"/>
    <w:rsid w:val="00DC1ACA"/>
    <w:rsid w:val="00DC49F6"/>
    <w:rsid w:val="00DD34DD"/>
    <w:rsid w:val="00DE009A"/>
    <w:rsid w:val="00DE3ED8"/>
    <w:rsid w:val="00DE4190"/>
    <w:rsid w:val="00DF2506"/>
    <w:rsid w:val="00DF4A37"/>
    <w:rsid w:val="00E0442F"/>
    <w:rsid w:val="00E14277"/>
    <w:rsid w:val="00E233C6"/>
    <w:rsid w:val="00E2632D"/>
    <w:rsid w:val="00E40A36"/>
    <w:rsid w:val="00E44434"/>
    <w:rsid w:val="00E53CAF"/>
    <w:rsid w:val="00E556B4"/>
    <w:rsid w:val="00E6430B"/>
    <w:rsid w:val="00E65803"/>
    <w:rsid w:val="00E65E37"/>
    <w:rsid w:val="00E67FEB"/>
    <w:rsid w:val="00E8582C"/>
    <w:rsid w:val="00E92D75"/>
    <w:rsid w:val="00E954CD"/>
    <w:rsid w:val="00EA14CA"/>
    <w:rsid w:val="00EA3C08"/>
    <w:rsid w:val="00EB00F3"/>
    <w:rsid w:val="00EB5D74"/>
    <w:rsid w:val="00EB649E"/>
    <w:rsid w:val="00EC0032"/>
    <w:rsid w:val="00EC6105"/>
    <w:rsid w:val="00ED4FC8"/>
    <w:rsid w:val="00EE174C"/>
    <w:rsid w:val="00EF7602"/>
    <w:rsid w:val="00F018FF"/>
    <w:rsid w:val="00F06517"/>
    <w:rsid w:val="00F07EFC"/>
    <w:rsid w:val="00F15B02"/>
    <w:rsid w:val="00F16C3B"/>
    <w:rsid w:val="00F37090"/>
    <w:rsid w:val="00F4136A"/>
    <w:rsid w:val="00F54472"/>
    <w:rsid w:val="00F60174"/>
    <w:rsid w:val="00F619EE"/>
    <w:rsid w:val="00F62061"/>
    <w:rsid w:val="00F6507B"/>
    <w:rsid w:val="00F6656F"/>
    <w:rsid w:val="00F91507"/>
    <w:rsid w:val="00FC64AD"/>
    <w:rsid w:val="00FD1AF5"/>
    <w:rsid w:val="00FD49F1"/>
    <w:rsid w:val="00FE3A88"/>
    <w:rsid w:val="00FE7546"/>
    <w:rsid w:val="00FF07B7"/>
    <w:rsid w:val="00FF1A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3389746"/>
  <w15:docId w15:val="{08ACBAA3-C021-4FB2-8C4A-8EADFDB3D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31"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pPr>
    <w:rPr>
      <w:rFonts w:eastAsia="Arial Unicode MS" w:cs="Arial Unicode MS"/>
      <w:kern w:val="1"/>
      <w:sz w:val="24"/>
      <w:szCs w:val="24"/>
      <w:lang w:val="en" w:eastAsia="hi-IN" w:bidi="hi-IN"/>
    </w:rPr>
  </w:style>
  <w:style w:type="paragraph" w:styleId="1">
    <w:name w:val="heading 1"/>
    <w:basedOn w:val="a"/>
    <w:next w:val="a"/>
    <w:link w:val="10"/>
    <w:uiPriority w:val="99"/>
    <w:qFormat/>
    <w:rsid w:val="000D42A5"/>
    <w:pPr>
      <w:keepNext/>
      <w:keepLines/>
      <w:suppressAutoHyphens w:val="0"/>
      <w:spacing w:before="480" w:line="259" w:lineRule="auto"/>
      <w:outlineLvl w:val="0"/>
    </w:pPr>
    <w:rPr>
      <w:rFonts w:ascii="Calibri Light" w:eastAsia="Calibri" w:hAnsi="Calibri Light" w:cs="Times New Roman"/>
      <w:b/>
      <w:bCs/>
      <w:color w:val="2E74B5"/>
      <w:kern w:val="0"/>
      <w:sz w:val="28"/>
      <w:szCs w:val="28"/>
      <w:lang w:val="x-none" w:eastAsia="x-none" w:bidi="ar-SA"/>
    </w:rPr>
  </w:style>
  <w:style w:type="paragraph" w:styleId="2">
    <w:name w:val="heading 2"/>
    <w:basedOn w:val="a"/>
    <w:next w:val="a"/>
    <w:link w:val="20"/>
    <w:uiPriority w:val="99"/>
    <w:qFormat/>
    <w:rsid w:val="000D42A5"/>
    <w:pPr>
      <w:keepNext/>
      <w:keepLines/>
      <w:suppressAutoHyphens w:val="0"/>
      <w:spacing w:before="200" w:line="259" w:lineRule="auto"/>
      <w:outlineLvl w:val="1"/>
    </w:pPr>
    <w:rPr>
      <w:rFonts w:ascii="Calibri Light" w:eastAsia="Calibri" w:hAnsi="Calibri Light" w:cs="Times New Roman"/>
      <w:b/>
      <w:bCs/>
      <w:color w:val="5B9BD5"/>
      <w:kern w:val="0"/>
      <w:sz w:val="26"/>
      <w:szCs w:val="26"/>
      <w:lang w:val="x-none" w:eastAsia="x-none" w:bidi="ar-SA"/>
    </w:rPr>
  </w:style>
  <w:style w:type="paragraph" w:styleId="3">
    <w:name w:val="heading 3"/>
    <w:basedOn w:val="a"/>
    <w:next w:val="a"/>
    <w:link w:val="30"/>
    <w:uiPriority w:val="99"/>
    <w:qFormat/>
    <w:rsid w:val="000D42A5"/>
    <w:pPr>
      <w:keepNext/>
      <w:keepLines/>
      <w:suppressAutoHyphens w:val="0"/>
      <w:spacing w:before="200" w:line="259" w:lineRule="auto"/>
      <w:outlineLvl w:val="2"/>
    </w:pPr>
    <w:rPr>
      <w:rFonts w:ascii="Calibri Light" w:eastAsia="Calibri" w:hAnsi="Calibri Light" w:cs="Times New Roman"/>
      <w:b/>
      <w:bCs/>
      <w:color w:val="5B9BD5"/>
      <w:kern w:val="0"/>
      <w:sz w:val="20"/>
      <w:szCs w:val="20"/>
      <w:lang w:val="x-none" w:eastAsia="x-none" w:bidi="ar-SA"/>
    </w:rPr>
  </w:style>
  <w:style w:type="paragraph" w:styleId="4">
    <w:name w:val="heading 4"/>
    <w:basedOn w:val="a"/>
    <w:next w:val="a"/>
    <w:link w:val="40"/>
    <w:uiPriority w:val="99"/>
    <w:qFormat/>
    <w:rsid w:val="000D42A5"/>
    <w:pPr>
      <w:keepNext/>
      <w:keepLines/>
      <w:suppressAutoHyphens w:val="0"/>
      <w:spacing w:before="200" w:line="259" w:lineRule="auto"/>
      <w:outlineLvl w:val="3"/>
    </w:pPr>
    <w:rPr>
      <w:rFonts w:ascii="Cambria" w:eastAsia="Times New Roman" w:hAnsi="Cambria" w:cs="Times New Roman"/>
      <w:b/>
      <w:bCs/>
      <w:i/>
      <w:iCs/>
      <w:color w:val="4F81BD"/>
      <w:kern w:val="0"/>
      <w:sz w:val="22"/>
      <w:szCs w:val="22"/>
      <w:lang w:val="bg-BG" w:eastAsia="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OpenSymbol"/>
    </w:rPr>
  </w:style>
  <w:style w:type="character" w:customStyle="1" w:styleId="WW8Num2z0">
    <w:name w:val="WW8Num2z0"/>
    <w:rPr>
      <w:rFonts w:ascii="Symbol" w:hAnsi="Symbol" w:cs="OpenSymbol"/>
    </w:rPr>
  </w:style>
  <w:style w:type="character" w:customStyle="1" w:styleId="WW8Num3z0">
    <w:name w:val="WW8Num3z0"/>
    <w:rPr>
      <w:rFonts w:ascii="Symbol" w:hAnsi="Symbol" w:cs="OpenSymbol"/>
    </w:rPr>
  </w:style>
  <w:style w:type="character" w:customStyle="1" w:styleId="WW8Num4z0">
    <w:name w:val="WW8Num4z0"/>
    <w:rPr>
      <w:rFonts w:ascii="Symbol" w:hAnsi="Symbol" w:cs="OpenSymbol"/>
    </w:rPr>
  </w:style>
  <w:style w:type="character" w:customStyle="1" w:styleId="WW8Num5z0">
    <w:name w:val="WW8Num5z0"/>
    <w:rPr>
      <w:rFonts w:ascii="Symbol" w:hAnsi="Symbol" w:cs="OpenSymbol"/>
    </w:rPr>
  </w:style>
  <w:style w:type="character" w:customStyle="1" w:styleId="WW8Num6z0">
    <w:name w:val="WW8Num6z0"/>
    <w:rPr>
      <w:rFonts w:cs="Times New Roman"/>
    </w:rPr>
  </w:style>
  <w:style w:type="character" w:customStyle="1" w:styleId="WW8Num7z0">
    <w:name w:val="WW8Num7z0"/>
    <w:rPr>
      <w:rFonts w:cs="Times New Roman"/>
    </w:rPr>
  </w:style>
  <w:style w:type="character" w:customStyle="1" w:styleId="31">
    <w:name w:val="Шрифт на абзаца по подразбиране3"/>
  </w:style>
  <w:style w:type="character" w:customStyle="1" w:styleId="WW8Num3z1">
    <w:name w:val="WW8Num3z1"/>
    <w:rPr>
      <w:rFonts w:ascii="OpenSymbol" w:hAnsi="OpenSymbol" w:cs="OpenSymbol"/>
    </w:rPr>
  </w:style>
  <w:style w:type="character" w:customStyle="1" w:styleId="WW8Num3z2">
    <w:name w:val="WW8Num3z2"/>
    <w:rPr>
      <w:b/>
      <w:bCs/>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b/>
      <w:bCs/>
    </w:rPr>
  </w:style>
  <w:style w:type="character" w:customStyle="1" w:styleId="WW8Num4z3">
    <w:name w:val="WW8Num4z3"/>
    <w:rPr>
      <w:rFonts w:ascii="Symbol" w:hAnsi="Symbol" w:cs="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8z0">
    <w:name w:val="WW8Num8z0"/>
    <w:rPr>
      <w:rFonts w:cs="Times New Roman"/>
    </w:rPr>
  </w:style>
  <w:style w:type="character" w:customStyle="1" w:styleId="21">
    <w:name w:val="Шрифт на абзаца по подразбиране2"/>
  </w:style>
  <w:style w:type="character" w:customStyle="1" w:styleId="11">
    <w:name w:val="Шрифт на абзаца по подразбиране1"/>
  </w:style>
  <w:style w:type="character" w:customStyle="1" w:styleId="WW8Num1z1">
    <w:name w:val="WW8Num1z1"/>
    <w:rPr>
      <w:b/>
      <w:bCs/>
    </w:rPr>
  </w:style>
  <w:style w:type="character" w:customStyle="1" w:styleId="WW8Num2z1">
    <w:name w:val="WW8Num2z1"/>
    <w:rPr>
      <w:b/>
      <w:bCs/>
    </w:rPr>
  </w:style>
  <w:style w:type="character" w:styleId="a3">
    <w:name w:val="Hyperlink"/>
    <w:uiPriority w:val="99"/>
    <w:rPr>
      <w:color w:val="000080"/>
      <w:u w:val="single"/>
    </w:rPr>
  </w:style>
  <w:style w:type="character" w:customStyle="1" w:styleId="Bullets">
    <w:name w:val="Bullets"/>
    <w:rPr>
      <w:rFonts w:ascii="OpenSymbol" w:eastAsia="OpenSymbol" w:hAnsi="OpenSymbol" w:cs="OpenSymbol"/>
    </w:rPr>
  </w:style>
  <w:style w:type="character" w:customStyle="1" w:styleId="NumberingSymbols">
    <w:name w:val="Numbering Symbols"/>
    <w:rPr>
      <w:b/>
      <w:bCs/>
    </w:rPr>
  </w:style>
  <w:style w:type="character" w:customStyle="1" w:styleId="12">
    <w:name w:val="Препратка към коментар1"/>
    <w:rPr>
      <w:sz w:val="16"/>
      <w:szCs w:val="16"/>
    </w:rPr>
  </w:style>
  <w:style w:type="character" w:customStyle="1" w:styleId="a4">
    <w:name w:val="Текст на коментар Знак"/>
    <w:uiPriority w:val="99"/>
    <w:rPr>
      <w:rFonts w:eastAsia="Arial Unicode MS" w:cs="Mangal"/>
      <w:kern w:val="1"/>
      <w:szCs w:val="18"/>
      <w:lang w:val="en" w:eastAsia="hi-IN" w:bidi="hi-IN"/>
    </w:rPr>
  </w:style>
  <w:style w:type="character" w:customStyle="1" w:styleId="a5">
    <w:name w:val="Предмет на коментар Знак"/>
    <w:uiPriority w:val="99"/>
    <w:rPr>
      <w:rFonts w:eastAsia="Arial Unicode MS" w:cs="Mangal"/>
      <w:b/>
      <w:bCs/>
      <w:kern w:val="1"/>
      <w:szCs w:val="18"/>
      <w:lang w:val="en" w:eastAsia="hi-IN" w:bidi="hi-IN"/>
    </w:rPr>
  </w:style>
  <w:style w:type="character" w:customStyle="1" w:styleId="a6">
    <w:name w:val="Изнесен текст Знак"/>
    <w:uiPriority w:val="99"/>
    <w:rPr>
      <w:rFonts w:ascii="Segoe UI" w:eastAsia="Arial Unicode MS" w:hAnsi="Segoe UI" w:cs="Mangal"/>
      <w:kern w:val="1"/>
      <w:sz w:val="18"/>
      <w:szCs w:val="16"/>
      <w:lang w:val="en" w:eastAsia="hi-IN" w:bidi="hi-IN"/>
    </w:rPr>
  </w:style>
  <w:style w:type="character" w:styleId="a7">
    <w:name w:val="FollowedHyperlink"/>
    <w:uiPriority w:val="99"/>
    <w:rPr>
      <w:color w:val="954F72"/>
      <w:u w:val="single"/>
    </w:rPr>
  </w:style>
  <w:style w:type="paragraph" w:customStyle="1" w:styleId="Heading">
    <w:name w:val="Heading"/>
    <w:basedOn w:val="a"/>
    <w:next w:val="a8"/>
    <w:pPr>
      <w:keepNext/>
      <w:spacing w:before="240" w:after="120"/>
    </w:pPr>
    <w:rPr>
      <w:rFonts w:ascii="Arial" w:hAnsi="Arial"/>
      <w:sz w:val="28"/>
      <w:szCs w:val="28"/>
    </w:rPr>
  </w:style>
  <w:style w:type="paragraph" w:styleId="a8">
    <w:name w:val="Body Text"/>
    <w:basedOn w:val="a"/>
    <w:pPr>
      <w:spacing w:after="120"/>
    </w:pPr>
  </w:style>
  <w:style w:type="paragraph" w:styleId="a9">
    <w:name w:val="List"/>
    <w:basedOn w:val="a8"/>
  </w:style>
  <w:style w:type="paragraph" w:customStyle="1" w:styleId="Caption1">
    <w:name w:val="Caption1"/>
    <w:basedOn w:val="a"/>
    <w:pPr>
      <w:suppressLineNumbers/>
      <w:spacing w:before="120" w:after="120"/>
    </w:pPr>
    <w:rPr>
      <w:i/>
      <w:iCs/>
    </w:rPr>
  </w:style>
  <w:style w:type="paragraph" w:customStyle="1" w:styleId="Index">
    <w:name w:val="Index"/>
    <w:basedOn w:val="a"/>
    <w:pPr>
      <w:suppressLineNumbers/>
    </w:pPr>
  </w:style>
  <w:style w:type="paragraph" w:styleId="aa">
    <w:name w:val="header"/>
    <w:basedOn w:val="a"/>
    <w:link w:val="ab"/>
    <w:uiPriority w:val="99"/>
    <w:pPr>
      <w:suppressLineNumbers/>
      <w:tabs>
        <w:tab w:val="center" w:pos="4819"/>
        <w:tab w:val="right" w:pos="9638"/>
      </w:tabs>
    </w:pPr>
  </w:style>
  <w:style w:type="paragraph" w:styleId="ac">
    <w:name w:val="footer"/>
    <w:basedOn w:val="a"/>
    <w:link w:val="ad"/>
    <w:uiPriority w:val="99"/>
    <w:pPr>
      <w:suppressLineNumbers/>
      <w:tabs>
        <w:tab w:val="center" w:pos="4819"/>
        <w:tab w:val="right" w:pos="9638"/>
      </w:tabs>
    </w:p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paragraph" w:customStyle="1" w:styleId="13">
    <w:name w:val="Текст на коментар1"/>
    <w:basedOn w:val="a"/>
    <w:rPr>
      <w:rFonts w:cs="Mangal"/>
      <w:sz w:val="20"/>
      <w:szCs w:val="18"/>
    </w:rPr>
  </w:style>
  <w:style w:type="paragraph" w:styleId="ae">
    <w:name w:val="annotation subject"/>
    <w:basedOn w:val="13"/>
    <w:next w:val="13"/>
    <w:uiPriority w:val="99"/>
    <w:rPr>
      <w:b/>
      <w:bCs/>
    </w:rPr>
  </w:style>
  <w:style w:type="paragraph" w:customStyle="1" w:styleId="ColorfulShading-Accent11">
    <w:name w:val="Colorful Shading - Accent 11"/>
    <w:pPr>
      <w:suppressAutoHyphens/>
    </w:pPr>
    <w:rPr>
      <w:rFonts w:eastAsia="Arial Unicode MS" w:cs="Mangal"/>
      <w:kern w:val="1"/>
      <w:sz w:val="24"/>
      <w:szCs w:val="21"/>
      <w:lang w:val="en" w:eastAsia="hi-IN" w:bidi="hi-IN"/>
    </w:rPr>
  </w:style>
  <w:style w:type="paragraph" w:styleId="af">
    <w:name w:val="Balloon Text"/>
    <w:basedOn w:val="a"/>
    <w:uiPriority w:val="99"/>
    <w:rPr>
      <w:rFonts w:ascii="Segoe UI" w:hAnsi="Segoe UI" w:cs="Mangal"/>
      <w:sz w:val="18"/>
      <w:szCs w:val="16"/>
    </w:rPr>
  </w:style>
  <w:style w:type="paragraph" w:customStyle="1" w:styleId="WW-Default">
    <w:name w:val="WW-Default"/>
    <w:pPr>
      <w:suppressAutoHyphens/>
      <w:autoSpaceDE w:val="0"/>
    </w:pPr>
    <w:rPr>
      <w:color w:val="000000"/>
      <w:sz w:val="24"/>
      <w:szCs w:val="24"/>
      <w:lang w:val="bg-BG" w:eastAsia="ar-SA"/>
    </w:rPr>
  </w:style>
  <w:style w:type="paragraph" w:customStyle="1" w:styleId="ListParagraph1">
    <w:name w:val="List Paragraph1"/>
    <w:aliases w:val="List Paragraph,List1,List Paragraph11,List Paragraph111"/>
    <w:basedOn w:val="a"/>
    <w:uiPriority w:val="34"/>
    <w:qFormat/>
    <w:pPr>
      <w:numPr>
        <w:numId w:val="1"/>
      </w:numPr>
      <w:spacing w:after="120"/>
      <w:jc w:val="both"/>
    </w:pPr>
    <w:rPr>
      <w:rFonts w:cs="Times New Roman"/>
    </w:rPr>
  </w:style>
  <w:style w:type="character" w:styleId="af0">
    <w:name w:val="annotation reference"/>
    <w:uiPriority w:val="99"/>
    <w:semiHidden/>
    <w:unhideWhenUsed/>
    <w:rsid w:val="00E233C6"/>
    <w:rPr>
      <w:sz w:val="18"/>
      <w:szCs w:val="18"/>
    </w:rPr>
  </w:style>
  <w:style w:type="paragraph" w:styleId="af1">
    <w:name w:val="annotation text"/>
    <w:basedOn w:val="a"/>
    <w:link w:val="14"/>
    <w:uiPriority w:val="99"/>
    <w:semiHidden/>
    <w:unhideWhenUsed/>
    <w:rsid w:val="00E233C6"/>
    <w:rPr>
      <w:rFonts w:cs="Mangal"/>
      <w:szCs w:val="21"/>
    </w:rPr>
  </w:style>
  <w:style w:type="character" w:customStyle="1" w:styleId="14">
    <w:name w:val="Текст на коментар Знак1"/>
    <w:link w:val="af1"/>
    <w:uiPriority w:val="99"/>
    <w:semiHidden/>
    <w:rsid w:val="00E233C6"/>
    <w:rPr>
      <w:rFonts w:eastAsia="Arial Unicode MS" w:cs="Mangal"/>
      <w:kern w:val="1"/>
      <w:sz w:val="24"/>
      <w:szCs w:val="21"/>
      <w:lang w:val="en" w:eastAsia="hi-IN" w:bidi="hi-IN"/>
    </w:rPr>
  </w:style>
  <w:style w:type="character" w:customStyle="1" w:styleId="ab">
    <w:name w:val="Горен колонтитул Знак"/>
    <w:link w:val="aa"/>
    <w:uiPriority w:val="99"/>
    <w:rsid w:val="00B03D81"/>
    <w:rPr>
      <w:rFonts w:eastAsia="Arial Unicode MS" w:cs="Arial Unicode MS"/>
      <w:kern w:val="1"/>
      <w:sz w:val="24"/>
      <w:szCs w:val="24"/>
      <w:lang w:val="en" w:eastAsia="hi-IN" w:bidi="hi-IN"/>
    </w:rPr>
  </w:style>
  <w:style w:type="character" w:styleId="af2">
    <w:name w:val="page number"/>
    <w:basedOn w:val="a0"/>
    <w:uiPriority w:val="99"/>
    <w:semiHidden/>
    <w:unhideWhenUsed/>
    <w:rsid w:val="009A04AD"/>
  </w:style>
  <w:style w:type="paragraph" w:styleId="af3">
    <w:name w:val="List Paragraph"/>
    <w:aliases w:val="ПАРАГРАФ,Colorful List - Accent 11,List Paragraph1111"/>
    <w:basedOn w:val="a"/>
    <w:uiPriority w:val="99"/>
    <w:qFormat/>
    <w:rsid w:val="00AD33AD"/>
    <w:pPr>
      <w:ind w:left="720"/>
      <w:contextualSpacing/>
    </w:pPr>
    <w:rPr>
      <w:rFonts w:cs="Mangal"/>
      <w:szCs w:val="21"/>
    </w:rPr>
  </w:style>
  <w:style w:type="character" w:customStyle="1" w:styleId="FontStyle15">
    <w:name w:val="Font Style15"/>
    <w:basedOn w:val="a0"/>
    <w:uiPriority w:val="99"/>
    <w:rsid w:val="00613B6F"/>
    <w:rPr>
      <w:rFonts w:ascii="Arial" w:hAnsi="Arial" w:cs="Arial" w:hint="default"/>
      <w:i/>
      <w:iCs/>
      <w:sz w:val="20"/>
      <w:szCs w:val="20"/>
    </w:rPr>
  </w:style>
  <w:style w:type="character" w:customStyle="1" w:styleId="10">
    <w:name w:val="Заглавие 1 Знак"/>
    <w:basedOn w:val="a0"/>
    <w:link w:val="1"/>
    <w:uiPriority w:val="99"/>
    <w:rsid w:val="000D42A5"/>
    <w:rPr>
      <w:rFonts w:ascii="Calibri Light" w:eastAsia="Calibri" w:hAnsi="Calibri Light"/>
      <w:b/>
      <w:bCs/>
      <w:color w:val="2E74B5"/>
      <w:sz w:val="28"/>
      <w:szCs w:val="28"/>
      <w:lang w:val="x-none" w:eastAsia="x-none"/>
    </w:rPr>
  </w:style>
  <w:style w:type="character" w:customStyle="1" w:styleId="20">
    <w:name w:val="Заглавие 2 Знак"/>
    <w:basedOn w:val="a0"/>
    <w:link w:val="2"/>
    <w:uiPriority w:val="99"/>
    <w:rsid w:val="000D42A5"/>
    <w:rPr>
      <w:rFonts w:ascii="Calibri Light" w:eastAsia="Calibri" w:hAnsi="Calibri Light"/>
      <w:b/>
      <w:bCs/>
      <w:color w:val="5B9BD5"/>
      <w:sz w:val="26"/>
      <w:szCs w:val="26"/>
      <w:lang w:val="x-none" w:eastAsia="x-none"/>
    </w:rPr>
  </w:style>
  <w:style w:type="character" w:customStyle="1" w:styleId="30">
    <w:name w:val="Заглавие 3 Знак"/>
    <w:basedOn w:val="a0"/>
    <w:link w:val="3"/>
    <w:uiPriority w:val="99"/>
    <w:rsid w:val="000D42A5"/>
    <w:rPr>
      <w:rFonts w:ascii="Calibri Light" w:eastAsia="Calibri" w:hAnsi="Calibri Light"/>
      <w:b/>
      <w:bCs/>
      <w:color w:val="5B9BD5"/>
      <w:lang w:val="x-none" w:eastAsia="x-none"/>
    </w:rPr>
  </w:style>
  <w:style w:type="character" w:customStyle="1" w:styleId="40">
    <w:name w:val="Заглавие 4 Знак"/>
    <w:basedOn w:val="a0"/>
    <w:link w:val="4"/>
    <w:uiPriority w:val="99"/>
    <w:rsid w:val="000D42A5"/>
    <w:rPr>
      <w:rFonts w:ascii="Cambria" w:hAnsi="Cambria"/>
      <w:b/>
      <w:bCs/>
      <w:i/>
      <w:iCs/>
      <w:color w:val="4F81BD"/>
      <w:sz w:val="22"/>
      <w:szCs w:val="22"/>
      <w:lang w:val="bg-BG" w:eastAsia="x-none"/>
    </w:rPr>
  </w:style>
  <w:style w:type="numbering" w:customStyle="1" w:styleId="15">
    <w:name w:val="Без списък1"/>
    <w:next w:val="a2"/>
    <w:uiPriority w:val="99"/>
    <w:semiHidden/>
    <w:unhideWhenUsed/>
    <w:rsid w:val="000D42A5"/>
  </w:style>
  <w:style w:type="paragraph" w:styleId="af4">
    <w:name w:val="footnote text"/>
    <w:aliases w:val="Podrozdział,stile 1,Footnote1,Footnote2,Footnote3,Footnote4,Footnote5,Footnote6,Footnote7,Footnote8,Footnote9,Footnote10,Footnote11,Footnote21,Footnote31,Footnote41,Footnote51,Footnote61,Footnote71,Footnote81,Footnote91,single spa"/>
    <w:basedOn w:val="a"/>
    <w:link w:val="af5"/>
    <w:uiPriority w:val="99"/>
    <w:semiHidden/>
    <w:rsid w:val="000D42A5"/>
    <w:pPr>
      <w:suppressAutoHyphens w:val="0"/>
    </w:pPr>
    <w:rPr>
      <w:rFonts w:ascii="Calibri" w:eastAsia="Calibri" w:hAnsi="Calibri" w:cs="Times New Roman"/>
      <w:kern w:val="0"/>
      <w:sz w:val="20"/>
      <w:szCs w:val="20"/>
      <w:lang w:val="x-none" w:eastAsia="x-none" w:bidi="ar-SA"/>
    </w:rPr>
  </w:style>
  <w:style w:type="character" w:customStyle="1" w:styleId="af5">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4"/>
    <w:uiPriority w:val="99"/>
    <w:semiHidden/>
    <w:rsid w:val="000D42A5"/>
    <w:rPr>
      <w:rFonts w:ascii="Calibri" w:eastAsia="Calibri" w:hAnsi="Calibri"/>
      <w:lang w:val="x-none" w:eastAsia="x-none"/>
    </w:rPr>
  </w:style>
  <w:style w:type="character" w:styleId="af6">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0D42A5"/>
    <w:rPr>
      <w:vertAlign w:val="superscript"/>
    </w:rPr>
  </w:style>
  <w:style w:type="character" w:customStyle="1" w:styleId="ad">
    <w:name w:val="Долен колонтитул Знак"/>
    <w:basedOn w:val="a0"/>
    <w:link w:val="ac"/>
    <w:uiPriority w:val="99"/>
    <w:locked/>
    <w:rsid w:val="000D42A5"/>
    <w:rPr>
      <w:rFonts w:eastAsia="Arial Unicode MS" w:cs="Arial Unicode MS"/>
      <w:kern w:val="1"/>
      <w:sz w:val="24"/>
      <w:szCs w:val="24"/>
      <w:lang w:val="en" w:eastAsia="hi-IN" w:bidi="hi-IN"/>
    </w:rPr>
  </w:style>
  <w:style w:type="table" w:styleId="af7">
    <w:name w:val="Table Grid"/>
    <w:basedOn w:val="a1"/>
    <w:uiPriority w:val="99"/>
    <w:rsid w:val="000D42A5"/>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endnote text"/>
    <w:basedOn w:val="a"/>
    <w:link w:val="af9"/>
    <w:uiPriority w:val="99"/>
    <w:semiHidden/>
    <w:rsid w:val="000D42A5"/>
    <w:pPr>
      <w:suppressAutoHyphens w:val="0"/>
    </w:pPr>
    <w:rPr>
      <w:rFonts w:ascii="Calibri" w:eastAsia="Calibri" w:hAnsi="Calibri" w:cs="Times New Roman"/>
      <w:kern w:val="0"/>
      <w:sz w:val="20"/>
      <w:szCs w:val="20"/>
      <w:lang w:val="x-none" w:eastAsia="x-none" w:bidi="ar-SA"/>
    </w:rPr>
  </w:style>
  <w:style w:type="character" w:customStyle="1" w:styleId="af9">
    <w:name w:val="Текст на бележка в края Знак"/>
    <w:basedOn w:val="a0"/>
    <w:link w:val="af8"/>
    <w:uiPriority w:val="99"/>
    <w:semiHidden/>
    <w:rsid w:val="000D42A5"/>
    <w:rPr>
      <w:rFonts w:ascii="Calibri" w:eastAsia="Calibri" w:hAnsi="Calibri"/>
      <w:lang w:val="x-none" w:eastAsia="x-none"/>
    </w:rPr>
  </w:style>
  <w:style w:type="character" w:styleId="afa">
    <w:name w:val="endnote reference"/>
    <w:uiPriority w:val="99"/>
    <w:semiHidden/>
    <w:rsid w:val="000D42A5"/>
    <w:rPr>
      <w:vertAlign w:val="superscript"/>
    </w:rPr>
  </w:style>
  <w:style w:type="character" w:customStyle="1" w:styleId="ldef">
    <w:name w:val="ldef"/>
    <w:basedOn w:val="a0"/>
    <w:uiPriority w:val="99"/>
    <w:rsid w:val="000D42A5"/>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uiPriority w:val="99"/>
    <w:rsid w:val="000D42A5"/>
    <w:pPr>
      <w:tabs>
        <w:tab w:val="left" w:pos="709"/>
      </w:tabs>
      <w:suppressAutoHyphens w:val="0"/>
    </w:pPr>
    <w:rPr>
      <w:rFonts w:ascii="Tahoma" w:eastAsia="Times New Roman" w:hAnsi="Tahoma" w:cs="Tahoma"/>
      <w:kern w:val="0"/>
      <w:lang w:val="pl-PL" w:eastAsia="pl-PL" w:bidi="ar-SA"/>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uiPriority w:val="99"/>
    <w:rsid w:val="000D42A5"/>
    <w:pPr>
      <w:tabs>
        <w:tab w:val="left" w:pos="709"/>
      </w:tabs>
      <w:suppressAutoHyphens w:val="0"/>
    </w:pPr>
    <w:rPr>
      <w:rFonts w:ascii="Tahoma" w:eastAsia="Times New Roman" w:hAnsi="Tahoma" w:cs="Tahoma"/>
      <w:kern w:val="0"/>
      <w:lang w:val="pl-PL" w:eastAsia="pl-PL" w:bidi="ar-SA"/>
    </w:rPr>
  </w:style>
  <w:style w:type="paragraph" w:styleId="afb">
    <w:name w:val="Normal (Web)"/>
    <w:basedOn w:val="a"/>
    <w:uiPriority w:val="99"/>
    <w:rsid w:val="000D42A5"/>
    <w:pPr>
      <w:suppressAutoHyphens w:val="0"/>
      <w:ind w:firstLine="990"/>
      <w:jc w:val="both"/>
    </w:pPr>
    <w:rPr>
      <w:rFonts w:eastAsia="Times New Roman" w:cs="Times New Roman"/>
      <w:color w:val="000000"/>
      <w:kern w:val="0"/>
      <w:lang w:val="en-US" w:eastAsia="en-US" w:bidi="ar-SA"/>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uiPriority w:val="99"/>
    <w:rsid w:val="000D42A5"/>
    <w:pPr>
      <w:tabs>
        <w:tab w:val="left" w:pos="709"/>
      </w:tabs>
      <w:suppressAutoHyphens w:val="0"/>
    </w:pPr>
    <w:rPr>
      <w:rFonts w:ascii="Tahoma" w:eastAsia="Times New Roman" w:hAnsi="Tahoma" w:cs="Tahoma"/>
      <w:kern w:val="0"/>
      <w:lang w:val="pl-PL" w:eastAsia="pl-PL" w:bidi="ar-SA"/>
    </w:rPr>
  </w:style>
  <w:style w:type="paragraph" w:styleId="afc">
    <w:name w:val="Revision"/>
    <w:hidden/>
    <w:uiPriority w:val="99"/>
    <w:semiHidden/>
    <w:rsid w:val="000D42A5"/>
    <w:rPr>
      <w:rFonts w:ascii="Calibri" w:eastAsia="Calibri" w:hAnsi="Calibri" w:cs="Calibri"/>
      <w:sz w:val="22"/>
      <w:szCs w:val="22"/>
      <w:lang w:val="bg-BG"/>
    </w:rPr>
  </w:style>
  <w:style w:type="paragraph" w:styleId="afd">
    <w:name w:val="TOC Heading"/>
    <w:basedOn w:val="1"/>
    <w:next w:val="a"/>
    <w:uiPriority w:val="39"/>
    <w:qFormat/>
    <w:rsid w:val="000D42A5"/>
    <w:pPr>
      <w:spacing w:line="276" w:lineRule="auto"/>
      <w:outlineLvl w:val="9"/>
    </w:pPr>
    <w:rPr>
      <w:lang w:eastAsia="bg-BG"/>
    </w:rPr>
  </w:style>
  <w:style w:type="paragraph" w:styleId="22">
    <w:name w:val="toc 2"/>
    <w:basedOn w:val="a"/>
    <w:next w:val="a"/>
    <w:autoRedefine/>
    <w:uiPriority w:val="39"/>
    <w:rsid w:val="000D42A5"/>
    <w:pPr>
      <w:tabs>
        <w:tab w:val="right" w:leader="dot" w:pos="9346"/>
      </w:tabs>
      <w:suppressAutoHyphens w:val="0"/>
      <w:spacing w:after="100" w:line="259" w:lineRule="auto"/>
      <w:ind w:left="220"/>
    </w:pPr>
    <w:rPr>
      <w:rFonts w:ascii="Calibri Light" w:eastAsia="Calibri" w:hAnsi="Calibri Light" w:cs="Calibri Light"/>
      <w:bCs/>
      <w:noProof/>
      <w:kern w:val="0"/>
      <w:sz w:val="22"/>
      <w:szCs w:val="22"/>
      <w:lang w:val="bg-BG" w:eastAsia="en-US" w:bidi="ar-SA"/>
    </w:rPr>
  </w:style>
  <w:style w:type="paragraph" w:styleId="32">
    <w:name w:val="toc 3"/>
    <w:basedOn w:val="a"/>
    <w:next w:val="a"/>
    <w:autoRedefine/>
    <w:uiPriority w:val="39"/>
    <w:rsid w:val="000D42A5"/>
    <w:pPr>
      <w:tabs>
        <w:tab w:val="right" w:leader="dot" w:pos="9346"/>
      </w:tabs>
      <w:suppressAutoHyphens w:val="0"/>
      <w:spacing w:after="100" w:line="259" w:lineRule="auto"/>
      <w:ind w:left="440"/>
    </w:pPr>
    <w:rPr>
      <w:rFonts w:ascii="Calibri" w:eastAsia="Calibri" w:hAnsi="Calibri" w:cs="Calibri"/>
      <w:noProof/>
      <w:kern w:val="0"/>
      <w:sz w:val="22"/>
      <w:szCs w:val="22"/>
      <w:lang w:val="bg-BG" w:eastAsia="en-US" w:bidi="ar-SA"/>
    </w:rPr>
  </w:style>
  <w:style w:type="paragraph" w:customStyle="1" w:styleId="CharChar">
    <w:name w:val="Char Char"/>
    <w:basedOn w:val="a"/>
    <w:uiPriority w:val="99"/>
    <w:rsid w:val="000D42A5"/>
    <w:pPr>
      <w:tabs>
        <w:tab w:val="left" w:pos="709"/>
      </w:tabs>
      <w:suppressAutoHyphens w:val="0"/>
    </w:pPr>
    <w:rPr>
      <w:rFonts w:ascii="Tahoma" w:eastAsia="Times New Roman" w:hAnsi="Tahoma" w:cs="Tahoma"/>
      <w:kern w:val="0"/>
      <w:lang w:val="pl-PL" w:eastAsia="pl-PL" w:bidi="ar-SA"/>
    </w:rPr>
  </w:style>
  <w:style w:type="character" w:customStyle="1" w:styleId="samedocreference1">
    <w:name w:val="samedocreference1"/>
    <w:uiPriority w:val="99"/>
    <w:rsid w:val="000D42A5"/>
    <w:rPr>
      <w:color w:val="auto"/>
      <w:u w:val="single"/>
    </w:rPr>
  </w:style>
  <w:style w:type="character" w:customStyle="1" w:styleId="newdocreference1">
    <w:name w:val="newdocreference1"/>
    <w:uiPriority w:val="99"/>
    <w:rsid w:val="000D42A5"/>
    <w:rPr>
      <w:color w:val="0000FF"/>
      <w:u w:val="single"/>
    </w:rPr>
  </w:style>
  <w:style w:type="character" w:customStyle="1" w:styleId="legaldocreference1">
    <w:name w:val="legaldocreference1"/>
    <w:uiPriority w:val="99"/>
    <w:rsid w:val="000D42A5"/>
    <w:rPr>
      <w:color w:val="auto"/>
      <w:u w:val="single"/>
    </w:rPr>
  </w:style>
  <w:style w:type="character" w:customStyle="1" w:styleId="ListParagraphChar">
    <w:name w:val="List Paragraph Char"/>
    <w:aliases w:val="List Paragraph1 Char,List1 Char,Списък на абзаци Char,List Paragraph11 Char,List Paragraph111 Char,ПАРАГРАФ Char,Colorful List - Accent 11 Char,List Paragraph1111 Char,List Paragraph Char1"/>
    <w:qFormat/>
    <w:locked/>
    <w:rsid w:val="000D42A5"/>
  </w:style>
  <w:style w:type="paragraph" w:customStyle="1" w:styleId="Text2">
    <w:name w:val="Text 2"/>
    <w:basedOn w:val="a"/>
    <w:uiPriority w:val="99"/>
    <w:rsid w:val="000D42A5"/>
    <w:pPr>
      <w:tabs>
        <w:tab w:val="left" w:pos="2302"/>
      </w:tabs>
      <w:suppressAutoHyphens w:val="0"/>
      <w:spacing w:after="240"/>
      <w:ind w:left="1202"/>
      <w:jc w:val="both"/>
    </w:pPr>
    <w:rPr>
      <w:rFonts w:eastAsia="Times New Roman" w:cs="Times New Roman"/>
      <w:kern w:val="0"/>
      <w:lang w:val="bg-BG" w:eastAsia="bg-BG" w:bidi="ar-SA"/>
    </w:rPr>
  </w:style>
  <w:style w:type="character" w:customStyle="1" w:styleId="indented">
    <w:name w:val="indented"/>
    <w:basedOn w:val="a0"/>
    <w:uiPriority w:val="99"/>
    <w:rsid w:val="000D42A5"/>
  </w:style>
  <w:style w:type="paragraph" w:customStyle="1" w:styleId="title1">
    <w:name w:val="title1"/>
    <w:basedOn w:val="a"/>
    <w:uiPriority w:val="99"/>
    <w:rsid w:val="000D42A5"/>
    <w:pPr>
      <w:suppressAutoHyphens w:val="0"/>
      <w:spacing w:before="100" w:beforeAutospacing="1" w:after="100" w:afterAutospacing="1"/>
      <w:jc w:val="center"/>
      <w:textAlignment w:val="center"/>
    </w:pPr>
    <w:rPr>
      <w:rFonts w:eastAsia="Times New Roman" w:cs="Times New Roman"/>
      <w:b/>
      <w:bCs/>
      <w:kern w:val="0"/>
      <w:sz w:val="30"/>
      <w:szCs w:val="30"/>
      <w:lang w:val="en-US" w:eastAsia="en-US" w:bidi="ar-SA"/>
    </w:rPr>
  </w:style>
  <w:style w:type="character" w:customStyle="1" w:styleId="CharChar3">
    <w:name w:val="Char Char3"/>
    <w:uiPriority w:val="99"/>
    <w:rsid w:val="000D42A5"/>
    <w:rPr>
      <w:rFonts w:eastAsia="Times New Roman"/>
      <w:lang w:val="en-GB" w:eastAsia="fr-FR"/>
    </w:rPr>
  </w:style>
  <w:style w:type="paragraph" w:styleId="HTML">
    <w:name w:val="HTML Preformatted"/>
    <w:basedOn w:val="a"/>
    <w:link w:val="HTML0"/>
    <w:uiPriority w:val="99"/>
    <w:rsid w:val="000D4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alibri" w:hAnsi="Courier New" w:cs="Times New Roman"/>
      <w:kern w:val="0"/>
      <w:sz w:val="20"/>
      <w:szCs w:val="20"/>
      <w:lang w:val="bg-BG" w:eastAsia="bg-BG" w:bidi="ar-SA"/>
    </w:rPr>
  </w:style>
  <w:style w:type="character" w:customStyle="1" w:styleId="HTML0">
    <w:name w:val="HTML стандартен Знак"/>
    <w:basedOn w:val="a0"/>
    <w:link w:val="HTML"/>
    <w:uiPriority w:val="99"/>
    <w:rsid w:val="000D42A5"/>
    <w:rPr>
      <w:rFonts w:ascii="Courier New" w:eastAsia="Calibri" w:hAnsi="Courier New"/>
      <w:lang w:val="bg-BG" w:eastAsia="bg-BG"/>
    </w:rPr>
  </w:style>
  <w:style w:type="paragraph" w:customStyle="1" w:styleId="Default">
    <w:name w:val="Default"/>
    <w:rsid w:val="000D42A5"/>
    <w:pPr>
      <w:autoSpaceDE w:val="0"/>
      <w:autoSpaceDN w:val="0"/>
      <w:adjustRightInd w:val="0"/>
    </w:pPr>
    <w:rPr>
      <w:rFonts w:ascii="Calibri" w:eastAsia="Calibri" w:hAnsi="Calibri" w:cs="Calibri"/>
      <w:color w:val="000000"/>
      <w:sz w:val="24"/>
      <w:szCs w:val="24"/>
    </w:rPr>
  </w:style>
  <w:style w:type="paragraph" w:customStyle="1" w:styleId="CM1">
    <w:name w:val="CM1"/>
    <w:basedOn w:val="Default"/>
    <w:next w:val="Default"/>
    <w:uiPriority w:val="99"/>
    <w:rsid w:val="000D42A5"/>
    <w:rPr>
      <w:rFonts w:ascii="EUAlbertina" w:hAnsi="EUAlbertina" w:cs="EUAlbertina"/>
      <w:color w:val="auto"/>
    </w:rPr>
  </w:style>
  <w:style w:type="paragraph" w:customStyle="1" w:styleId="CM3">
    <w:name w:val="CM3"/>
    <w:basedOn w:val="Default"/>
    <w:next w:val="Default"/>
    <w:uiPriority w:val="99"/>
    <w:rsid w:val="000D42A5"/>
    <w:rPr>
      <w:rFonts w:ascii="EUAlbertina" w:hAnsi="EUAlbertina" w:cs="EUAlbertina"/>
      <w:color w:val="auto"/>
    </w:rPr>
  </w:style>
  <w:style w:type="character" w:customStyle="1" w:styleId="23">
    <w:name w:val="Основен текст (2)"/>
    <w:uiPriority w:val="99"/>
    <w:rsid w:val="000D42A5"/>
    <w:rPr>
      <w:rFonts w:ascii="Palatino Linotype" w:hAnsi="Palatino Linotype" w:cs="Palatino Linotype"/>
      <w:color w:val="000000"/>
      <w:spacing w:val="0"/>
      <w:w w:val="100"/>
      <w:position w:val="0"/>
      <w:sz w:val="15"/>
      <w:szCs w:val="15"/>
      <w:u w:val="none"/>
      <w:lang w:val="bg-BG" w:eastAsia="bg-BG"/>
    </w:rPr>
  </w:style>
  <w:style w:type="paragraph" w:styleId="16">
    <w:name w:val="toc 1"/>
    <w:basedOn w:val="a"/>
    <w:next w:val="a"/>
    <w:autoRedefine/>
    <w:uiPriority w:val="39"/>
    <w:rsid w:val="000D42A5"/>
    <w:pPr>
      <w:suppressAutoHyphens w:val="0"/>
      <w:spacing w:after="160" w:line="259" w:lineRule="auto"/>
    </w:pPr>
    <w:rPr>
      <w:rFonts w:ascii="Calibri" w:eastAsia="Calibri" w:hAnsi="Calibri" w:cs="Calibri"/>
      <w:kern w:val="0"/>
      <w:sz w:val="22"/>
      <w:szCs w:val="22"/>
      <w:lang w:val="bg-BG" w:eastAsia="en-US" w:bidi="ar-SA"/>
    </w:rPr>
  </w:style>
  <w:style w:type="numbering" w:customStyle="1" w:styleId="NoList1">
    <w:name w:val="No List1"/>
    <w:next w:val="a2"/>
    <w:uiPriority w:val="99"/>
    <w:semiHidden/>
    <w:unhideWhenUsed/>
    <w:rsid w:val="000D42A5"/>
  </w:style>
  <w:style w:type="table" w:customStyle="1" w:styleId="TableGrid1">
    <w:name w:val="Table Grid1"/>
    <w:basedOn w:val="a1"/>
    <w:next w:val="af7"/>
    <w:uiPriority w:val="99"/>
    <w:rsid w:val="000D42A5"/>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uiPriority w:val="99"/>
    <w:rsid w:val="000D42A5"/>
  </w:style>
  <w:style w:type="character" w:styleId="afe">
    <w:name w:val="Emphasis"/>
    <w:qFormat/>
    <w:rsid w:val="000D42A5"/>
    <w:rPr>
      <w:i/>
      <w:iCs/>
    </w:rPr>
  </w:style>
  <w:style w:type="character" w:customStyle="1" w:styleId="SubtleReference1">
    <w:name w:val="Subtle Reference1"/>
    <w:uiPriority w:val="31"/>
    <w:qFormat/>
    <w:rsid w:val="000D42A5"/>
    <w:rPr>
      <w:smallCaps/>
      <w:color w:val="C0504D"/>
      <w:u w:val="single"/>
    </w:rPr>
  </w:style>
  <w:style w:type="character" w:styleId="aff">
    <w:name w:val="Subtle Reference"/>
    <w:uiPriority w:val="31"/>
    <w:qFormat/>
    <w:rsid w:val="000D42A5"/>
    <w:rPr>
      <w:smallCaps/>
      <w:color w:val="C0504D"/>
      <w:u w:val="single"/>
    </w:rPr>
  </w:style>
  <w:style w:type="character" w:customStyle="1" w:styleId="HTML1">
    <w:name w:val="HTML цитат1"/>
    <w:uiPriority w:val="99"/>
    <w:rsid w:val="000D42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51975">
      <w:bodyDiv w:val="1"/>
      <w:marLeft w:val="0"/>
      <w:marRight w:val="0"/>
      <w:marTop w:val="0"/>
      <w:marBottom w:val="0"/>
      <w:divBdr>
        <w:top w:val="none" w:sz="0" w:space="0" w:color="auto"/>
        <w:left w:val="none" w:sz="0" w:space="0" w:color="auto"/>
        <w:bottom w:val="none" w:sz="0" w:space="0" w:color="auto"/>
        <w:right w:val="none" w:sz="0" w:space="0" w:color="auto"/>
      </w:divBdr>
    </w:div>
    <w:div w:id="98257729">
      <w:bodyDiv w:val="1"/>
      <w:marLeft w:val="0"/>
      <w:marRight w:val="0"/>
      <w:marTop w:val="0"/>
      <w:marBottom w:val="0"/>
      <w:divBdr>
        <w:top w:val="none" w:sz="0" w:space="0" w:color="auto"/>
        <w:left w:val="none" w:sz="0" w:space="0" w:color="auto"/>
        <w:bottom w:val="none" w:sz="0" w:space="0" w:color="auto"/>
        <w:right w:val="none" w:sz="0" w:space="0" w:color="auto"/>
      </w:divBdr>
    </w:div>
    <w:div w:id="178081348">
      <w:bodyDiv w:val="1"/>
      <w:marLeft w:val="0"/>
      <w:marRight w:val="0"/>
      <w:marTop w:val="0"/>
      <w:marBottom w:val="0"/>
      <w:divBdr>
        <w:top w:val="none" w:sz="0" w:space="0" w:color="auto"/>
        <w:left w:val="none" w:sz="0" w:space="0" w:color="auto"/>
        <w:bottom w:val="none" w:sz="0" w:space="0" w:color="auto"/>
        <w:right w:val="none" w:sz="0" w:space="0" w:color="auto"/>
      </w:divBdr>
    </w:div>
    <w:div w:id="234897976">
      <w:bodyDiv w:val="1"/>
      <w:marLeft w:val="0"/>
      <w:marRight w:val="0"/>
      <w:marTop w:val="0"/>
      <w:marBottom w:val="0"/>
      <w:divBdr>
        <w:top w:val="none" w:sz="0" w:space="0" w:color="auto"/>
        <w:left w:val="none" w:sz="0" w:space="0" w:color="auto"/>
        <w:bottom w:val="none" w:sz="0" w:space="0" w:color="auto"/>
        <w:right w:val="none" w:sz="0" w:space="0" w:color="auto"/>
      </w:divBdr>
    </w:div>
    <w:div w:id="256057359">
      <w:bodyDiv w:val="1"/>
      <w:marLeft w:val="0"/>
      <w:marRight w:val="0"/>
      <w:marTop w:val="0"/>
      <w:marBottom w:val="0"/>
      <w:divBdr>
        <w:top w:val="none" w:sz="0" w:space="0" w:color="auto"/>
        <w:left w:val="none" w:sz="0" w:space="0" w:color="auto"/>
        <w:bottom w:val="none" w:sz="0" w:space="0" w:color="auto"/>
        <w:right w:val="none" w:sz="0" w:space="0" w:color="auto"/>
      </w:divBdr>
    </w:div>
    <w:div w:id="311250019">
      <w:bodyDiv w:val="1"/>
      <w:marLeft w:val="0"/>
      <w:marRight w:val="0"/>
      <w:marTop w:val="0"/>
      <w:marBottom w:val="0"/>
      <w:divBdr>
        <w:top w:val="none" w:sz="0" w:space="0" w:color="auto"/>
        <w:left w:val="none" w:sz="0" w:space="0" w:color="auto"/>
        <w:bottom w:val="none" w:sz="0" w:space="0" w:color="auto"/>
        <w:right w:val="none" w:sz="0" w:space="0" w:color="auto"/>
      </w:divBdr>
    </w:div>
    <w:div w:id="517885954">
      <w:bodyDiv w:val="1"/>
      <w:marLeft w:val="0"/>
      <w:marRight w:val="0"/>
      <w:marTop w:val="0"/>
      <w:marBottom w:val="0"/>
      <w:divBdr>
        <w:top w:val="none" w:sz="0" w:space="0" w:color="auto"/>
        <w:left w:val="none" w:sz="0" w:space="0" w:color="auto"/>
        <w:bottom w:val="none" w:sz="0" w:space="0" w:color="auto"/>
        <w:right w:val="none" w:sz="0" w:space="0" w:color="auto"/>
      </w:divBdr>
    </w:div>
    <w:div w:id="752514169">
      <w:bodyDiv w:val="1"/>
      <w:marLeft w:val="0"/>
      <w:marRight w:val="0"/>
      <w:marTop w:val="0"/>
      <w:marBottom w:val="0"/>
      <w:divBdr>
        <w:top w:val="none" w:sz="0" w:space="0" w:color="auto"/>
        <w:left w:val="none" w:sz="0" w:space="0" w:color="auto"/>
        <w:bottom w:val="none" w:sz="0" w:space="0" w:color="auto"/>
        <w:right w:val="none" w:sz="0" w:space="0" w:color="auto"/>
      </w:divBdr>
    </w:div>
    <w:div w:id="819614974">
      <w:bodyDiv w:val="1"/>
      <w:marLeft w:val="0"/>
      <w:marRight w:val="0"/>
      <w:marTop w:val="0"/>
      <w:marBottom w:val="0"/>
      <w:divBdr>
        <w:top w:val="none" w:sz="0" w:space="0" w:color="auto"/>
        <w:left w:val="none" w:sz="0" w:space="0" w:color="auto"/>
        <w:bottom w:val="none" w:sz="0" w:space="0" w:color="auto"/>
        <w:right w:val="none" w:sz="0" w:space="0" w:color="auto"/>
      </w:divBdr>
    </w:div>
    <w:div w:id="889875912">
      <w:bodyDiv w:val="1"/>
      <w:marLeft w:val="0"/>
      <w:marRight w:val="0"/>
      <w:marTop w:val="0"/>
      <w:marBottom w:val="0"/>
      <w:divBdr>
        <w:top w:val="none" w:sz="0" w:space="0" w:color="auto"/>
        <w:left w:val="none" w:sz="0" w:space="0" w:color="auto"/>
        <w:bottom w:val="none" w:sz="0" w:space="0" w:color="auto"/>
        <w:right w:val="none" w:sz="0" w:space="0" w:color="auto"/>
      </w:divBdr>
    </w:div>
    <w:div w:id="1054700108">
      <w:bodyDiv w:val="1"/>
      <w:marLeft w:val="0"/>
      <w:marRight w:val="0"/>
      <w:marTop w:val="0"/>
      <w:marBottom w:val="0"/>
      <w:divBdr>
        <w:top w:val="none" w:sz="0" w:space="0" w:color="auto"/>
        <w:left w:val="none" w:sz="0" w:space="0" w:color="auto"/>
        <w:bottom w:val="none" w:sz="0" w:space="0" w:color="auto"/>
        <w:right w:val="none" w:sz="0" w:space="0" w:color="auto"/>
      </w:divBdr>
    </w:div>
    <w:div w:id="1203593432">
      <w:bodyDiv w:val="1"/>
      <w:marLeft w:val="0"/>
      <w:marRight w:val="0"/>
      <w:marTop w:val="0"/>
      <w:marBottom w:val="0"/>
      <w:divBdr>
        <w:top w:val="none" w:sz="0" w:space="0" w:color="auto"/>
        <w:left w:val="none" w:sz="0" w:space="0" w:color="auto"/>
        <w:bottom w:val="none" w:sz="0" w:space="0" w:color="auto"/>
        <w:right w:val="none" w:sz="0" w:space="0" w:color="auto"/>
      </w:divBdr>
    </w:div>
    <w:div w:id="1274706948">
      <w:bodyDiv w:val="1"/>
      <w:marLeft w:val="0"/>
      <w:marRight w:val="0"/>
      <w:marTop w:val="0"/>
      <w:marBottom w:val="0"/>
      <w:divBdr>
        <w:top w:val="none" w:sz="0" w:space="0" w:color="auto"/>
        <w:left w:val="none" w:sz="0" w:space="0" w:color="auto"/>
        <w:bottom w:val="none" w:sz="0" w:space="0" w:color="auto"/>
        <w:right w:val="none" w:sz="0" w:space="0" w:color="auto"/>
      </w:divBdr>
    </w:div>
    <w:div w:id="1359157702">
      <w:bodyDiv w:val="1"/>
      <w:marLeft w:val="0"/>
      <w:marRight w:val="0"/>
      <w:marTop w:val="0"/>
      <w:marBottom w:val="0"/>
      <w:divBdr>
        <w:top w:val="none" w:sz="0" w:space="0" w:color="auto"/>
        <w:left w:val="none" w:sz="0" w:space="0" w:color="auto"/>
        <w:bottom w:val="none" w:sz="0" w:space="0" w:color="auto"/>
        <w:right w:val="none" w:sz="0" w:space="0" w:color="auto"/>
      </w:divBdr>
    </w:div>
    <w:div w:id="1499156611">
      <w:bodyDiv w:val="1"/>
      <w:marLeft w:val="0"/>
      <w:marRight w:val="0"/>
      <w:marTop w:val="0"/>
      <w:marBottom w:val="0"/>
      <w:divBdr>
        <w:top w:val="none" w:sz="0" w:space="0" w:color="auto"/>
        <w:left w:val="none" w:sz="0" w:space="0" w:color="auto"/>
        <w:bottom w:val="none" w:sz="0" w:space="0" w:color="auto"/>
        <w:right w:val="none" w:sz="0" w:space="0" w:color="auto"/>
      </w:divBdr>
    </w:div>
    <w:div w:id="1581521177">
      <w:bodyDiv w:val="1"/>
      <w:marLeft w:val="0"/>
      <w:marRight w:val="0"/>
      <w:marTop w:val="0"/>
      <w:marBottom w:val="0"/>
      <w:divBdr>
        <w:top w:val="none" w:sz="0" w:space="0" w:color="auto"/>
        <w:left w:val="none" w:sz="0" w:space="0" w:color="auto"/>
        <w:bottom w:val="none" w:sz="0" w:space="0" w:color="auto"/>
        <w:right w:val="none" w:sz="0" w:space="0" w:color="auto"/>
      </w:divBdr>
    </w:div>
    <w:div w:id="17822153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irg-pomorie.eu/" TargetMode="External"/><Relationship Id="rId13" Type="http://schemas.openxmlformats.org/officeDocument/2006/relationships/hyperlink" Target="https://eumis2020.government.b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ufunds.b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irg-pomorie.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mdr@mzh.government.bg" TargetMode="External"/><Relationship Id="rId4" Type="http://schemas.openxmlformats.org/officeDocument/2006/relationships/settings" Target="settings.xml"/><Relationship Id="rId9" Type="http://schemas.openxmlformats.org/officeDocument/2006/relationships/hyperlink" Target="https://eumis2020.government.bg"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hyperlink" Target="http://mirg-pomorie.eu" TargetMode="External"/><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55D0AEE-8CBD-4B22-82FC-09433D828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1573</TotalTime>
  <Pages>59</Pages>
  <Words>17570</Words>
  <Characters>100150</Characters>
  <Application>Microsoft Office Word</Application>
  <DocSecurity>0</DocSecurity>
  <Lines>834</Lines>
  <Paragraphs>234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117486</CharactersWithSpaces>
  <SharedDoc>false</SharedDoc>
  <HLinks>
    <vt:vector size="6" baseType="variant">
      <vt:variant>
        <vt:i4>6357030</vt:i4>
      </vt:variant>
      <vt:variant>
        <vt:i4>0</vt:i4>
      </vt:variant>
      <vt:variant>
        <vt:i4>0</vt:i4>
      </vt:variant>
      <vt:variant>
        <vt:i4>5</vt:i4>
      </vt:variant>
      <vt:variant>
        <vt:lpwstr>http://www.mig-pomorie.eu/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Fujitsu</dc:creator>
  <cp:keywords/>
  <cp:lastModifiedBy>MIRG Pomorie</cp:lastModifiedBy>
  <cp:revision>54</cp:revision>
  <cp:lastPrinted>2020-09-14T10:54:00Z</cp:lastPrinted>
  <dcterms:created xsi:type="dcterms:W3CDTF">2020-09-10T08:08:00Z</dcterms:created>
  <dcterms:modified xsi:type="dcterms:W3CDTF">2021-10-18T13:04:00Z</dcterms:modified>
</cp:coreProperties>
</file>